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861BBA">
        <w:rPr>
          <w:sz w:val="24"/>
          <w:szCs w:val="24"/>
        </w:rPr>
        <w:t>10</w:t>
      </w:r>
      <w:r w:rsidR="00E53402">
        <w:rPr>
          <w:sz w:val="24"/>
          <w:szCs w:val="24"/>
        </w:rPr>
        <w:t xml:space="preserve"> </w:t>
      </w:r>
      <w:r w:rsidR="001A1E12">
        <w:rPr>
          <w:sz w:val="24"/>
          <w:szCs w:val="24"/>
        </w:rPr>
        <w:t>/ 20</w:t>
      </w:r>
      <w:r w:rsidR="00DC55C3">
        <w:rPr>
          <w:sz w:val="24"/>
          <w:szCs w:val="24"/>
        </w:rPr>
        <w:t>2</w:t>
      </w:r>
      <w:r w:rsidR="00E13FD3">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1B2FA3" w:rsidRPr="00A83F7E" w:rsidRDefault="001B2FA3"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PARA REVITALIZAÇÃO DA PRAÇA DAS PEDRAS</w:t>
                            </w:r>
                            <w:r w:rsidR="00A71C45">
                              <w:rPr>
                                <w:rFonts w:ascii="Arial" w:hAnsi="Arial" w:cs="Arial"/>
                                <w:b/>
                                <w:bCs/>
                              </w:rPr>
                              <w:t xml:space="preserve"> </w:t>
                            </w:r>
                            <w:r>
                              <w:rPr>
                                <w:rFonts w:ascii="Arial" w:hAnsi="Arial" w:cs="Arial"/>
                                <w:b/>
                                <w:bCs/>
                              </w:rPr>
                              <w:t xml:space="preserve">NESTE MUNICIPIO. </w:t>
                            </w:r>
                          </w:p>
                          <w:p w:rsidR="001B2FA3" w:rsidRDefault="001B2FA3" w:rsidP="00D41830">
                            <w:pPr>
                              <w:pStyle w:val="Corpodetexto"/>
                              <w:jc w:val="center"/>
                              <w:rPr>
                                <w:rFonts w:ascii="Arial" w:hAnsi="Arial" w:cs="Arial"/>
                                <w:b/>
                                <w:sz w:val="24"/>
                              </w:rPr>
                            </w:pPr>
                          </w:p>
                          <w:p w:rsidR="001B2FA3" w:rsidRDefault="001B2FA3"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1B2FA3" w:rsidRPr="00A83F7E" w:rsidRDefault="001B2FA3"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PARA REVITALIZAÇÃO DA PRAÇA DAS PEDRAS</w:t>
                      </w:r>
                      <w:r w:rsidR="00A71C45">
                        <w:rPr>
                          <w:rFonts w:ascii="Arial" w:hAnsi="Arial" w:cs="Arial"/>
                          <w:b/>
                          <w:bCs/>
                        </w:rPr>
                        <w:t xml:space="preserve"> </w:t>
                      </w:r>
                      <w:r>
                        <w:rPr>
                          <w:rFonts w:ascii="Arial" w:hAnsi="Arial" w:cs="Arial"/>
                          <w:b/>
                          <w:bCs/>
                        </w:rPr>
                        <w:t xml:space="preserve">NESTE MUNICIPIO. </w:t>
                      </w:r>
                    </w:p>
                    <w:p w:rsidR="001B2FA3" w:rsidRDefault="001B2FA3" w:rsidP="00D41830">
                      <w:pPr>
                        <w:pStyle w:val="Corpodetexto"/>
                        <w:jc w:val="center"/>
                        <w:rPr>
                          <w:rFonts w:ascii="Arial" w:hAnsi="Arial" w:cs="Arial"/>
                          <w:b/>
                          <w:sz w:val="24"/>
                        </w:rPr>
                      </w:pPr>
                    </w:p>
                    <w:p w:rsidR="001B2FA3" w:rsidRDefault="001B2FA3"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w:t>
      </w:r>
      <w:proofErr w:type="gramStart"/>
      <w:r w:rsidRPr="006F421F">
        <w:rPr>
          <w:rFonts w:ascii="Arial" w:hAnsi="Arial" w:cs="Arial"/>
          <w:sz w:val="24"/>
          <w:szCs w:val="24"/>
          <w:lang w:val="pt-BR"/>
        </w:rPr>
        <w:t>de</w:t>
      </w:r>
      <w:proofErr w:type="gramEnd"/>
      <w:r w:rsidRPr="006F421F">
        <w:rPr>
          <w:rFonts w:ascii="Arial" w:hAnsi="Arial" w:cs="Arial"/>
          <w:sz w:val="24"/>
          <w:szCs w:val="24"/>
          <w:lang w:val="pt-BR"/>
        </w:rPr>
        <w:t xml:space="preserv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7D715D" w:rsidRPr="00CF16F2">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481D4D">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w:t>
      </w:r>
      <w:r w:rsidR="00390C24">
        <w:rPr>
          <w:rFonts w:ascii="Arial" w:hAnsi="Arial" w:cs="Arial"/>
          <w:b/>
          <w:sz w:val="24"/>
          <w:szCs w:val="24"/>
          <w:u w:val="single"/>
        </w:rPr>
        <w:t>10</w:t>
      </w:r>
      <w:r w:rsidR="005869F6">
        <w:rPr>
          <w:rFonts w:ascii="Arial" w:hAnsi="Arial" w:cs="Arial"/>
          <w:b/>
          <w:sz w:val="24"/>
          <w:szCs w:val="24"/>
          <w:u w:val="single"/>
        </w:rPr>
        <w:t xml:space="preserve"> </w:t>
      </w:r>
      <w:r w:rsidR="00D001FE">
        <w:rPr>
          <w:rFonts w:ascii="Arial" w:hAnsi="Arial" w:cs="Arial"/>
          <w:b/>
          <w:sz w:val="24"/>
          <w:szCs w:val="24"/>
          <w:u w:val="single"/>
        </w:rPr>
        <w:t xml:space="preserve">/ </w:t>
      </w:r>
      <w:r w:rsidR="006A435C">
        <w:rPr>
          <w:rFonts w:ascii="Arial" w:hAnsi="Arial" w:cs="Arial"/>
          <w:b/>
          <w:sz w:val="24"/>
          <w:szCs w:val="24"/>
          <w:u w:val="single"/>
        </w:rPr>
        <w:t>20</w:t>
      </w:r>
      <w:r w:rsidR="00D001FE">
        <w:rPr>
          <w:rFonts w:ascii="Arial" w:hAnsi="Arial" w:cs="Arial"/>
          <w:b/>
          <w:sz w:val="24"/>
          <w:szCs w:val="24"/>
          <w:u w:val="single"/>
        </w:rPr>
        <w:t>2</w:t>
      </w:r>
      <w:r w:rsidR="007D715D">
        <w:rPr>
          <w:rFonts w:ascii="Arial" w:hAnsi="Arial" w:cs="Arial"/>
          <w:b/>
          <w:sz w:val="24"/>
          <w:szCs w:val="24"/>
          <w:u w:val="single"/>
        </w:rPr>
        <w:t>3</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F21FBC">
        <w:rPr>
          <w:rFonts w:ascii="Arial" w:hAnsi="Arial" w:cs="Arial"/>
          <w:b/>
          <w:bCs/>
          <w:sz w:val="24"/>
          <w:szCs w:val="24"/>
        </w:rPr>
        <w:t>42982</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7D715D">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025682" w:rsidRPr="00A83F7E">
        <w:rPr>
          <w:rFonts w:ascii="Arial" w:hAnsi="Arial" w:cs="Arial"/>
          <w:b/>
          <w:bCs/>
        </w:rPr>
        <w:t xml:space="preserve">CONTRATAÇÃO DE EMPRESA </w:t>
      </w:r>
      <w:r w:rsidR="00025682">
        <w:rPr>
          <w:rFonts w:ascii="Arial" w:hAnsi="Arial" w:cs="Arial"/>
          <w:b/>
          <w:bCs/>
        </w:rPr>
        <w:t xml:space="preserve">PARA </w:t>
      </w:r>
      <w:r w:rsidR="008C09C8">
        <w:rPr>
          <w:rFonts w:ascii="Arial" w:hAnsi="Arial" w:cs="Arial"/>
          <w:b/>
          <w:bCs/>
        </w:rPr>
        <w:t xml:space="preserve">REVITALIZAÇÃO </w:t>
      </w:r>
      <w:r w:rsidR="001D04D7">
        <w:rPr>
          <w:rFonts w:ascii="Arial" w:hAnsi="Arial" w:cs="Arial"/>
          <w:b/>
          <w:bCs/>
        </w:rPr>
        <w:t>DA PRAÇA DAS PEDRAS</w:t>
      </w:r>
      <w:r w:rsidR="00025682">
        <w:rPr>
          <w:rFonts w:ascii="Arial" w:hAnsi="Arial" w:cs="Arial"/>
          <w:b/>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D0365">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0F5AC8">
        <w:rPr>
          <w:rFonts w:ascii="Arial" w:hAnsi="Arial" w:cs="Arial"/>
          <w:b/>
          <w:sz w:val="24"/>
          <w:szCs w:val="24"/>
          <w:u w:val="single"/>
          <w:lang w:val="pt-BR"/>
        </w:rPr>
        <w:t>0</w:t>
      </w:r>
      <w:r w:rsidR="0051373A">
        <w:rPr>
          <w:rFonts w:ascii="Arial" w:hAnsi="Arial" w:cs="Arial"/>
          <w:b/>
          <w:sz w:val="24"/>
          <w:szCs w:val="24"/>
          <w:u w:val="single"/>
          <w:lang w:val="pt-BR"/>
        </w:rPr>
        <w:t>9</w:t>
      </w:r>
      <w:r w:rsidR="006024A6">
        <w:rPr>
          <w:rFonts w:ascii="Arial" w:hAnsi="Arial" w:cs="Arial"/>
          <w:b/>
          <w:sz w:val="24"/>
          <w:szCs w:val="24"/>
          <w:u w:val="single"/>
          <w:lang w:val="pt-BR"/>
        </w:rPr>
        <w:t>:</w:t>
      </w:r>
      <w:r w:rsidR="0051373A">
        <w:rPr>
          <w:rFonts w:ascii="Arial" w:hAnsi="Arial" w:cs="Arial"/>
          <w:b/>
          <w:sz w:val="24"/>
          <w:szCs w:val="24"/>
          <w:u w:val="single"/>
          <w:lang w:val="pt-BR"/>
        </w:rPr>
        <w:t>3</w:t>
      </w:r>
      <w:bookmarkStart w:id="0" w:name="_GoBack"/>
      <w:bookmarkEnd w:id="0"/>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51373A">
        <w:rPr>
          <w:rFonts w:ascii="Arial" w:hAnsi="Arial" w:cs="Arial"/>
          <w:b/>
          <w:sz w:val="24"/>
          <w:szCs w:val="24"/>
          <w:u w:val="single"/>
          <w:lang w:val="pt-BR"/>
        </w:rPr>
        <w:t>18</w:t>
      </w:r>
      <w:r w:rsidR="0096741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CE2A03">
        <w:rPr>
          <w:rFonts w:ascii="Arial" w:hAnsi="Arial" w:cs="Arial"/>
          <w:b/>
          <w:sz w:val="24"/>
          <w:szCs w:val="24"/>
          <w:u w:val="single"/>
          <w:lang w:val="pt-BR"/>
        </w:rPr>
        <w:t xml:space="preserve">    </w:t>
      </w:r>
      <w:r w:rsidR="0096741D">
        <w:rPr>
          <w:rFonts w:ascii="Arial" w:hAnsi="Arial" w:cs="Arial"/>
          <w:b/>
          <w:sz w:val="24"/>
          <w:szCs w:val="24"/>
          <w:u w:val="single"/>
          <w:lang w:val="pt-BR"/>
        </w:rPr>
        <w:t xml:space="preserve"> </w:t>
      </w:r>
      <w:r w:rsidR="000730E2">
        <w:rPr>
          <w:rFonts w:ascii="Arial" w:hAnsi="Arial" w:cs="Arial"/>
          <w:b/>
          <w:sz w:val="24"/>
          <w:szCs w:val="24"/>
          <w:u w:val="single"/>
          <w:lang w:val="pt-BR"/>
        </w:rPr>
        <w:t xml:space="preserve">    </w:t>
      </w:r>
      <w:r w:rsidR="005E7412">
        <w:rPr>
          <w:rFonts w:ascii="Arial" w:hAnsi="Arial" w:cs="Arial"/>
          <w:b/>
          <w:sz w:val="24"/>
          <w:szCs w:val="24"/>
          <w:u w:val="single"/>
          <w:lang w:val="pt-BR"/>
        </w:rPr>
        <w:t xml:space="preserve"> </w:t>
      </w:r>
      <w:r w:rsidR="003D0365">
        <w:rPr>
          <w:rFonts w:ascii="Arial" w:hAnsi="Arial" w:cs="Arial"/>
          <w:b/>
          <w:sz w:val="24"/>
          <w:szCs w:val="24"/>
          <w:u w:val="single"/>
          <w:lang w:val="pt-BR"/>
        </w:rPr>
        <w:t xml:space="preserve">    </w:t>
      </w:r>
      <w:r w:rsidR="00CF0D56">
        <w:rPr>
          <w:rFonts w:ascii="Arial" w:hAnsi="Arial" w:cs="Arial"/>
          <w:b/>
          <w:sz w:val="24"/>
          <w:szCs w:val="24"/>
          <w:u w:val="single"/>
          <w:lang w:val="pt-BR"/>
        </w:rPr>
        <w:t xml:space="preserve"> </w:t>
      </w:r>
      <w:r w:rsidR="000F5AC8">
        <w:rPr>
          <w:rFonts w:ascii="Arial" w:hAnsi="Arial" w:cs="Arial"/>
          <w:b/>
          <w:sz w:val="24"/>
          <w:szCs w:val="24"/>
          <w:u w:val="single"/>
          <w:lang w:val="pt-BR"/>
        </w:rPr>
        <w:t xml:space="preserve">   </w:t>
      </w:r>
      <w:r w:rsidR="002E5611">
        <w:rPr>
          <w:rFonts w:ascii="Arial" w:hAnsi="Arial" w:cs="Arial"/>
          <w:b/>
          <w:sz w:val="24"/>
          <w:szCs w:val="24"/>
          <w:u w:val="single"/>
          <w:lang w:val="pt-BR"/>
        </w:rPr>
        <w:t xml:space="preserve"> </w:t>
      </w:r>
      <w:r w:rsidR="0051373A">
        <w:rPr>
          <w:rFonts w:ascii="Arial" w:hAnsi="Arial" w:cs="Arial"/>
          <w:b/>
          <w:sz w:val="24"/>
          <w:szCs w:val="24"/>
          <w:u w:val="single"/>
          <w:lang w:val="pt-BR"/>
        </w:rPr>
        <w:t xml:space="preserve">agosto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3D0365">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BC575D">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2C0257" w:rsidRDefault="002C025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B50629" w:rsidRPr="00B50629">
        <w:rPr>
          <w:rFonts w:ascii="Arial" w:hAnsi="Arial" w:cs="Arial"/>
          <w:bCs/>
        </w:rPr>
        <w:t xml:space="preserve">contratação de empresa para </w:t>
      </w:r>
      <w:r w:rsidR="004C137F">
        <w:rPr>
          <w:rFonts w:ascii="Arial" w:hAnsi="Arial" w:cs="Arial"/>
          <w:bCs/>
        </w:rPr>
        <w:t xml:space="preserve">revitalização </w:t>
      </w:r>
      <w:r w:rsidR="007A75FE">
        <w:rPr>
          <w:rFonts w:ascii="Arial" w:hAnsi="Arial" w:cs="Arial"/>
          <w:bCs/>
        </w:rPr>
        <w:t>da Praça das Pedras</w:t>
      </w:r>
      <w:r w:rsidR="00B50629">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682DE8">
        <w:rPr>
          <w:rFonts w:ascii="Arial" w:hAnsi="Arial" w:cs="Arial"/>
          <w:sz w:val="24"/>
          <w:szCs w:val="24"/>
        </w:rPr>
        <w:t>7</w:t>
      </w:r>
      <w:r w:rsidR="00DF752E">
        <w:rPr>
          <w:rFonts w:ascii="Arial" w:hAnsi="Arial" w:cs="Arial"/>
          <w:sz w:val="24"/>
          <w:szCs w:val="24"/>
        </w:rPr>
        <w:t>12</w:t>
      </w:r>
      <w:r w:rsidR="00682DE8">
        <w:rPr>
          <w:rFonts w:ascii="Arial" w:hAnsi="Arial" w:cs="Arial"/>
          <w:sz w:val="24"/>
          <w:szCs w:val="24"/>
        </w:rPr>
        <w:t>.</w:t>
      </w:r>
      <w:r w:rsidR="00DF752E">
        <w:rPr>
          <w:rFonts w:ascii="Arial" w:hAnsi="Arial" w:cs="Arial"/>
          <w:sz w:val="24"/>
          <w:szCs w:val="24"/>
        </w:rPr>
        <w:t>040</w:t>
      </w:r>
      <w:r w:rsidR="00682DE8">
        <w:rPr>
          <w:rFonts w:ascii="Arial" w:hAnsi="Arial" w:cs="Arial"/>
          <w:sz w:val="24"/>
          <w:szCs w:val="24"/>
        </w:rPr>
        <w:t>,</w:t>
      </w:r>
      <w:r w:rsidR="00DF752E">
        <w:rPr>
          <w:rFonts w:ascii="Arial" w:hAnsi="Arial" w:cs="Arial"/>
          <w:sz w:val="24"/>
          <w:szCs w:val="24"/>
        </w:rPr>
        <w:t>65</w:t>
      </w:r>
      <w:r w:rsidR="00F167E2">
        <w:rPr>
          <w:rFonts w:ascii="Arial" w:hAnsi="Arial" w:cs="Arial"/>
          <w:sz w:val="24"/>
          <w:szCs w:val="24"/>
        </w:rPr>
        <w:t xml:space="preserve"> </w:t>
      </w:r>
      <w:r w:rsidR="002867A6">
        <w:rPr>
          <w:rFonts w:ascii="Arial" w:hAnsi="Arial" w:cs="Arial"/>
          <w:sz w:val="24"/>
          <w:szCs w:val="24"/>
        </w:rPr>
        <w:t>(</w:t>
      </w:r>
      <w:proofErr w:type="gramStart"/>
      <w:r w:rsidR="00682DE8">
        <w:rPr>
          <w:rFonts w:ascii="Arial" w:hAnsi="Arial" w:cs="Arial"/>
          <w:sz w:val="24"/>
          <w:szCs w:val="24"/>
        </w:rPr>
        <w:t>setec</w:t>
      </w:r>
      <w:r w:rsidR="00C068E9">
        <w:rPr>
          <w:rFonts w:ascii="Arial" w:hAnsi="Arial" w:cs="Arial"/>
          <w:sz w:val="24"/>
          <w:szCs w:val="24"/>
        </w:rPr>
        <w:t xml:space="preserve">entos e </w:t>
      </w:r>
      <w:r w:rsidR="00D8098C">
        <w:rPr>
          <w:rFonts w:ascii="Arial" w:hAnsi="Arial" w:cs="Arial"/>
          <w:sz w:val="24"/>
          <w:szCs w:val="24"/>
        </w:rPr>
        <w:t>doze</w:t>
      </w:r>
      <w:r w:rsidR="00C068E9">
        <w:rPr>
          <w:rFonts w:ascii="Arial" w:hAnsi="Arial" w:cs="Arial"/>
          <w:sz w:val="24"/>
          <w:szCs w:val="24"/>
        </w:rPr>
        <w:t xml:space="preserve"> mil, </w:t>
      </w:r>
      <w:r w:rsidR="00D8098C">
        <w:rPr>
          <w:rFonts w:ascii="Arial" w:hAnsi="Arial" w:cs="Arial"/>
          <w:sz w:val="24"/>
          <w:szCs w:val="24"/>
        </w:rPr>
        <w:t>quarenta</w:t>
      </w:r>
      <w:r w:rsidR="00C068E9">
        <w:rPr>
          <w:rFonts w:ascii="Arial" w:hAnsi="Arial" w:cs="Arial"/>
          <w:sz w:val="24"/>
          <w:szCs w:val="24"/>
        </w:rPr>
        <w:t xml:space="preserve"> reais e </w:t>
      </w:r>
      <w:r w:rsidR="00D8098C">
        <w:rPr>
          <w:rFonts w:ascii="Arial" w:hAnsi="Arial" w:cs="Arial"/>
          <w:sz w:val="24"/>
          <w:szCs w:val="24"/>
        </w:rPr>
        <w:t>sess</w:t>
      </w:r>
      <w:r w:rsidR="00C068E9">
        <w:rPr>
          <w:rFonts w:ascii="Arial" w:hAnsi="Arial" w:cs="Arial"/>
          <w:sz w:val="24"/>
          <w:szCs w:val="24"/>
        </w:rPr>
        <w:t xml:space="preserve">enta e </w:t>
      </w:r>
      <w:r w:rsidR="00D8098C">
        <w:rPr>
          <w:rFonts w:ascii="Arial" w:hAnsi="Arial" w:cs="Arial"/>
          <w:sz w:val="24"/>
          <w:szCs w:val="24"/>
        </w:rPr>
        <w:t>cinco</w:t>
      </w:r>
      <w:r w:rsidR="00C068E9">
        <w:rPr>
          <w:rFonts w:ascii="Arial" w:hAnsi="Arial" w:cs="Arial"/>
          <w:sz w:val="24"/>
          <w:szCs w:val="24"/>
        </w:rPr>
        <w:t xml:space="preserve"> centavos</w:t>
      </w:r>
      <w:proofErr w:type="gramEnd"/>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274B7A" w:rsidRDefault="00274B7A" w:rsidP="00D41830">
      <w:pPr>
        <w:jc w:val="both"/>
        <w:rPr>
          <w:rFonts w:ascii="Arial" w:hAnsi="Arial" w:cs="Arial"/>
          <w:b/>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767B17">
        <w:rPr>
          <w:rFonts w:ascii="Arial" w:hAnsi="Arial" w:cs="Arial"/>
          <w:sz w:val="24"/>
          <w:szCs w:val="24"/>
        </w:rPr>
        <w:t>15</w:t>
      </w:r>
      <w:r w:rsidR="00A24EF3">
        <w:rPr>
          <w:rFonts w:ascii="Arial" w:hAnsi="Arial" w:cs="Arial"/>
          <w:sz w:val="24"/>
          <w:szCs w:val="24"/>
        </w:rPr>
        <w:t xml:space="preserve"> </w:t>
      </w:r>
      <w:r w:rsidR="00A24EF3" w:rsidRPr="00742FF4">
        <w:rPr>
          <w:rFonts w:ascii="Arial" w:hAnsi="Arial" w:cs="Arial"/>
          <w:sz w:val="24"/>
          <w:szCs w:val="24"/>
        </w:rPr>
        <w:t>(</w:t>
      </w:r>
      <w:r w:rsidR="00767B17">
        <w:rPr>
          <w:rFonts w:ascii="Arial" w:hAnsi="Arial" w:cs="Arial"/>
          <w:sz w:val="24"/>
          <w:szCs w:val="24"/>
        </w:rPr>
        <w:t>quinze</w:t>
      </w:r>
      <w:r w:rsidR="0078220D">
        <w:rPr>
          <w:rFonts w:ascii="Arial" w:hAnsi="Arial" w:cs="Arial"/>
          <w:sz w:val="24"/>
          <w:szCs w:val="24"/>
        </w:rPr>
        <w:t>)</w:t>
      </w:r>
      <w:r w:rsidR="00A30632" w:rsidRPr="00742FF4">
        <w:rPr>
          <w:rFonts w:ascii="Arial" w:hAnsi="Arial" w:cs="Arial"/>
          <w:sz w:val="24"/>
          <w:szCs w:val="24"/>
        </w:rPr>
        <w:t xml:space="preserve"> </w:t>
      </w:r>
      <w:r w:rsidR="00767B17">
        <w:rPr>
          <w:rFonts w:ascii="Arial" w:hAnsi="Arial" w:cs="Arial"/>
          <w:sz w:val="24"/>
          <w:szCs w:val="24"/>
        </w:rPr>
        <w:t>meses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113D75" w:rsidRDefault="00113D75"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r w:rsidR="00C76960">
        <w:rPr>
          <w:rFonts w:ascii="Arial" w:hAnsi="Arial" w:cs="Arial"/>
          <w:sz w:val="24"/>
          <w:szCs w:val="24"/>
        </w:rPr>
        <w:t xml:space="preserve"> </w:t>
      </w:r>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74053C" w:rsidRDefault="0074053C" w:rsidP="00D41830">
      <w:pPr>
        <w:jc w:val="both"/>
        <w:rPr>
          <w:rFonts w:ascii="Arial" w:hAnsi="Arial" w:cs="Arial"/>
          <w:b/>
          <w:sz w:val="24"/>
          <w:szCs w:val="24"/>
        </w:rPr>
      </w:pPr>
    </w:p>
    <w:p w:rsidR="0074053C" w:rsidRDefault="0074053C"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FF47A3">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9D7E15" w:rsidRDefault="00D41830" w:rsidP="009D7E15">
      <w:pPr>
        <w:jc w:val="both"/>
        <w:rPr>
          <w:rFonts w:ascii="Arial" w:hAnsi="Arial" w:cs="Arial"/>
          <w:sz w:val="24"/>
          <w:szCs w:val="24"/>
        </w:rPr>
      </w:pPr>
      <w:r>
        <w:rPr>
          <w:rFonts w:ascii="Arial" w:hAnsi="Arial" w:cs="Arial"/>
          <w:sz w:val="24"/>
          <w:szCs w:val="24"/>
        </w:rPr>
        <w:t xml:space="preserve">6.1.3. - </w:t>
      </w:r>
      <w:r w:rsidR="009D7E15" w:rsidRPr="00343D5A">
        <w:rPr>
          <w:rFonts w:ascii="Arial" w:hAnsi="Arial" w:cs="Arial"/>
          <w:sz w:val="24"/>
          <w:szCs w:val="24"/>
        </w:rPr>
        <w:t>Visitar o local d</w:t>
      </w:r>
      <w:r w:rsidR="009D7E15">
        <w:rPr>
          <w:rFonts w:ascii="Arial" w:hAnsi="Arial" w:cs="Arial"/>
          <w:sz w:val="24"/>
          <w:szCs w:val="24"/>
        </w:rPr>
        <w:t>as obras/</w:t>
      </w:r>
      <w:r w:rsidR="009D7E15" w:rsidRPr="00343D5A">
        <w:rPr>
          <w:rFonts w:ascii="Arial" w:hAnsi="Arial" w:cs="Arial"/>
          <w:sz w:val="24"/>
          <w:szCs w:val="24"/>
        </w:rPr>
        <w:t xml:space="preserve">serviços. A visita deverá ser agendada junto à Secretaria </w:t>
      </w:r>
      <w:r w:rsidR="009D7E15">
        <w:rPr>
          <w:rFonts w:ascii="Arial" w:hAnsi="Arial" w:cs="Arial"/>
          <w:sz w:val="24"/>
          <w:szCs w:val="24"/>
        </w:rPr>
        <w:t xml:space="preserve">de Desenvolvimento Urbano </w:t>
      </w:r>
      <w:r w:rsidR="009D7E15" w:rsidRPr="007C70A6">
        <w:rPr>
          <w:rFonts w:ascii="Arial" w:hAnsi="Arial" w:cs="Arial"/>
          <w:sz w:val="24"/>
          <w:szCs w:val="24"/>
        </w:rPr>
        <w:t xml:space="preserve">com </w:t>
      </w:r>
      <w:r w:rsidR="009D7E15">
        <w:rPr>
          <w:rFonts w:ascii="Arial" w:hAnsi="Arial" w:cs="Arial"/>
          <w:sz w:val="24"/>
          <w:szCs w:val="24"/>
        </w:rPr>
        <w:t>a Sra. Elisângela</w:t>
      </w:r>
      <w:r w:rsidR="009D7E15" w:rsidRPr="007C70A6">
        <w:rPr>
          <w:rFonts w:ascii="Arial" w:hAnsi="Arial" w:cs="Arial"/>
          <w:sz w:val="24"/>
          <w:szCs w:val="24"/>
        </w:rPr>
        <w:t xml:space="preserve">, sita a </w:t>
      </w:r>
      <w:r w:rsidR="009D7E15">
        <w:rPr>
          <w:rFonts w:ascii="Arial" w:hAnsi="Arial" w:cs="Arial"/>
          <w:sz w:val="24"/>
          <w:szCs w:val="24"/>
        </w:rPr>
        <w:t>Rua Joaquim das Neves</w:t>
      </w:r>
      <w:r w:rsidR="009D7E15" w:rsidRPr="007C70A6">
        <w:rPr>
          <w:rFonts w:ascii="Arial" w:hAnsi="Arial" w:cs="Arial"/>
          <w:sz w:val="24"/>
          <w:szCs w:val="24"/>
        </w:rPr>
        <w:t>, 2</w:t>
      </w:r>
      <w:r w:rsidR="009D7E15">
        <w:rPr>
          <w:rFonts w:ascii="Arial" w:hAnsi="Arial" w:cs="Arial"/>
          <w:sz w:val="24"/>
          <w:szCs w:val="24"/>
        </w:rPr>
        <w:t>11</w:t>
      </w:r>
      <w:r w:rsidR="009D7E15" w:rsidRPr="007C70A6">
        <w:rPr>
          <w:rFonts w:ascii="Arial" w:hAnsi="Arial" w:cs="Arial"/>
          <w:sz w:val="24"/>
          <w:szCs w:val="24"/>
        </w:rPr>
        <w:t>, Vila Caldas, Carapicuíba – telefone: (11) 4164.5500 - Ramal 5</w:t>
      </w:r>
      <w:r w:rsidR="009D7E15">
        <w:rPr>
          <w:rFonts w:ascii="Arial" w:hAnsi="Arial" w:cs="Arial"/>
          <w:sz w:val="24"/>
          <w:szCs w:val="24"/>
        </w:rPr>
        <w:t xml:space="preserve">306, ou através do e-mail: </w:t>
      </w:r>
      <w:hyperlink r:id="rId10" w:history="1">
        <w:r w:rsidR="009D7E15" w:rsidRPr="00EC4912">
          <w:rPr>
            <w:rStyle w:val="Hyperlink"/>
            <w:rFonts w:ascii="Arial" w:hAnsi="Arial" w:cs="Arial"/>
            <w:sz w:val="24"/>
            <w:szCs w:val="24"/>
          </w:rPr>
          <w:t>elisangela.fazendacarap@gmail.com</w:t>
        </w:r>
      </w:hyperlink>
      <w:r w:rsidR="009D7E15">
        <w:rPr>
          <w:rFonts w:ascii="Arial" w:hAnsi="Arial" w:cs="Arial"/>
          <w:sz w:val="24"/>
          <w:szCs w:val="24"/>
        </w:rPr>
        <w:t xml:space="preserve">.  </w:t>
      </w:r>
      <w:r w:rsidR="009D7E15" w:rsidRPr="00343D5A">
        <w:rPr>
          <w:rFonts w:ascii="Arial" w:hAnsi="Arial" w:cs="Arial"/>
          <w:sz w:val="24"/>
          <w:szCs w:val="24"/>
        </w:rPr>
        <w:t>A Secretaria d</w:t>
      </w:r>
      <w:r w:rsidR="009D7E15">
        <w:rPr>
          <w:rFonts w:ascii="Arial" w:hAnsi="Arial" w:cs="Arial"/>
          <w:sz w:val="24"/>
          <w:szCs w:val="24"/>
        </w:rPr>
        <w:t>e</w:t>
      </w:r>
      <w:r w:rsidR="009D7E15" w:rsidRPr="00343D5A">
        <w:rPr>
          <w:rFonts w:ascii="Arial" w:hAnsi="Arial" w:cs="Arial"/>
          <w:sz w:val="24"/>
          <w:szCs w:val="24"/>
        </w:rPr>
        <w:t xml:space="preserve"> </w:t>
      </w:r>
      <w:r w:rsidR="009D7E15">
        <w:rPr>
          <w:rFonts w:ascii="Arial" w:hAnsi="Arial" w:cs="Arial"/>
          <w:sz w:val="24"/>
          <w:szCs w:val="24"/>
        </w:rPr>
        <w:t>Desenvolvimento Urbano</w:t>
      </w:r>
      <w:r w:rsidR="009D7E15" w:rsidRPr="00343D5A">
        <w:rPr>
          <w:rFonts w:ascii="Arial" w:hAnsi="Arial" w:cs="Arial"/>
          <w:sz w:val="24"/>
          <w:szCs w:val="24"/>
        </w:rPr>
        <w:t xml:space="preserve">, através de responsável fornecerá </w:t>
      </w:r>
      <w:r w:rsidR="009D7E15">
        <w:rPr>
          <w:rFonts w:ascii="Arial" w:hAnsi="Arial" w:cs="Arial"/>
          <w:sz w:val="24"/>
          <w:szCs w:val="24"/>
        </w:rPr>
        <w:t xml:space="preserve">o </w:t>
      </w:r>
      <w:r w:rsidR="009D7E15"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2821B5">
        <w:rPr>
          <w:rFonts w:ascii="Arial" w:hAnsi="Arial" w:cs="Arial"/>
          <w:sz w:val="24"/>
          <w:szCs w:val="24"/>
        </w:rPr>
        <w:t>7</w:t>
      </w:r>
      <w:r w:rsidR="00BC18B1">
        <w:rPr>
          <w:rFonts w:ascii="Arial" w:hAnsi="Arial" w:cs="Arial"/>
          <w:sz w:val="24"/>
          <w:szCs w:val="24"/>
        </w:rPr>
        <w:t>.</w:t>
      </w:r>
      <w:r w:rsidR="002821B5">
        <w:rPr>
          <w:rFonts w:ascii="Arial" w:hAnsi="Arial" w:cs="Arial"/>
          <w:sz w:val="24"/>
          <w:szCs w:val="24"/>
        </w:rPr>
        <w:t>120</w:t>
      </w:r>
      <w:r w:rsidR="00BC18B1">
        <w:rPr>
          <w:rFonts w:ascii="Arial" w:hAnsi="Arial" w:cs="Arial"/>
          <w:sz w:val="24"/>
          <w:szCs w:val="24"/>
        </w:rPr>
        <w:t>,</w:t>
      </w:r>
      <w:r w:rsidR="002821B5">
        <w:rPr>
          <w:rFonts w:ascii="Arial" w:hAnsi="Arial" w:cs="Arial"/>
          <w:sz w:val="24"/>
          <w:szCs w:val="24"/>
        </w:rPr>
        <w:t>40</w:t>
      </w:r>
      <w:r w:rsidR="00F74A97">
        <w:rPr>
          <w:rFonts w:ascii="Arial" w:hAnsi="Arial" w:cs="Arial"/>
          <w:sz w:val="24"/>
          <w:szCs w:val="24"/>
        </w:rPr>
        <w:t xml:space="preserve"> </w:t>
      </w:r>
      <w:r w:rsidR="00F74A97" w:rsidRPr="00A1129D">
        <w:rPr>
          <w:rFonts w:ascii="Arial" w:hAnsi="Arial" w:cs="Arial"/>
          <w:sz w:val="24"/>
          <w:szCs w:val="24"/>
        </w:rPr>
        <w:t>(</w:t>
      </w:r>
      <w:r w:rsidR="00AE4D7E">
        <w:rPr>
          <w:rFonts w:ascii="Arial" w:hAnsi="Arial" w:cs="Arial"/>
          <w:sz w:val="24"/>
          <w:szCs w:val="24"/>
        </w:rPr>
        <w:t>sete</w:t>
      </w:r>
      <w:r w:rsidR="00F74A97">
        <w:rPr>
          <w:rFonts w:ascii="Arial" w:hAnsi="Arial" w:cs="Arial"/>
          <w:sz w:val="24"/>
          <w:szCs w:val="24"/>
        </w:rPr>
        <w:t xml:space="preserve"> mil, </w:t>
      </w:r>
      <w:r w:rsidR="00AE4D7E">
        <w:rPr>
          <w:rFonts w:ascii="Arial" w:hAnsi="Arial" w:cs="Arial"/>
          <w:sz w:val="24"/>
          <w:szCs w:val="24"/>
        </w:rPr>
        <w:t>cento e vinte</w:t>
      </w:r>
      <w:r w:rsidR="00F74A97">
        <w:rPr>
          <w:rFonts w:ascii="Arial" w:hAnsi="Arial" w:cs="Arial"/>
          <w:sz w:val="24"/>
          <w:szCs w:val="24"/>
        </w:rPr>
        <w:t xml:space="preserve"> reais e </w:t>
      </w:r>
      <w:r w:rsidR="00AE4D7E">
        <w:rPr>
          <w:rFonts w:ascii="Arial" w:hAnsi="Arial" w:cs="Arial"/>
          <w:sz w:val="24"/>
          <w:szCs w:val="24"/>
        </w:rPr>
        <w:t>quarenta</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745E89" w:rsidRPr="00745E89" w:rsidRDefault="00C81539" w:rsidP="00745E89">
      <w:pPr>
        <w:jc w:val="both"/>
        <w:rPr>
          <w:rFonts w:ascii="Arial" w:hAnsi="Arial" w:cs="Arial"/>
          <w:sz w:val="24"/>
          <w:szCs w:val="24"/>
        </w:rPr>
      </w:pPr>
      <w:r>
        <w:rPr>
          <w:rFonts w:ascii="Arial" w:hAnsi="Arial" w:cs="Arial"/>
          <w:sz w:val="24"/>
          <w:szCs w:val="24"/>
        </w:rPr>
        <w:t xml:space="preserve">6.1.4.2 - </w:t>
      </w:r>
      <w:r w:rsidR="00745E89" w:rsidRPr="00745E89">
        <w:rPr>
          <w:rFonts w:ascii="Arial" w:hAnsi="Arial" w:cs="Arial"/>
          <w:sz w:val="24"/>
          <w:szCs w:val="24"/>
        </w:rPr>
        <w:t xml:space="preserve">Se a caução for feita em dinheiro deverá ser depositada na conta desta Prefeitura (Caixa Econômica Federal - CNPJ nº 44.892.693/0001-40, agência 0637 - c/c 006.00000016-0) e uma cópia do recibo </w:t>
      </w:r>
      <w:proofErr w:type="gramStart"/>
      <w:r w:rsidR="00745E89" w:rsidRPr="00745E89">
        <w:rPr>
          <w:rFonts w:ascii="Arial" w:hAnsi="Arial" w:cs="Arial"/>
          <w:sz w:val="24"/>
          <w:szCs w:val="24"/>
        </w:rPr>
        <w:t>deverá ser inserida</w:t>
      </w:r>
      <w:proofErr w:type="gramEnd"/>
      <w:r w:rsidR="00745E89" w:rsidRPr="00745E89">
        <w:rPr>
          <w:rFonts w:ascii="Arial" w:hAnsi="Arial" w:cs="Arial"/>
          <w:sz w:val="24"/>
          <w:szCs w:val="24"/>
        </w:rPr>
        <w:t xml:space="preserve"> no envelope de documentação, se for feita em títulos da dívida pública, 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351655">
        <w:rPr>
          <w:rFonts w:ascii="Arial" w:hAnsi="Arial" w:cs="Arial"/>
          <w:b/>
          <w:bCs/>
          <w:sz w:val="24"/>
          <w:szCs w:val="24"/>
        </w:rPr>
        <w:t>42982</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A51A82">
        <w:rPr>
          <w:rFonts w:ascii="Arial" w:hAnsi="Arial" w:cs="Arial"/>
          <w:b/>
          <w:bCs/>
          <w:sz w:val="24"/>
          <w:szCs w:val="24"/>
        </w:rPr>
        <w:t xml:space="preserve">10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351655">
        <w:rPr>
          <w:rFonts w:ascii="Arial" w:hAnsi="Arial" w:cs="Arial"/>
          <w:b/>
          <w:bCs/>
          <w:sz w:val="24"/>
          <w:szCs w:val="24"/>
        </w:rPr>
        <w:t>42982</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A51A82">
        <w:rPr>
          <w:rFonts w:ascii="Arial" w:hAnsi="Arial" w:cs="Arial"/>
          <w:b/>
          <w:bCs/>
          <w:sz w:val="24"/>
          <w:szCs w:val="24"/>
        </w:rPr>
        <w:t xml:space="preserve">10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B9299C" w:rsidRDefault="00B9299C"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tbl>
      <w:tblPr>
        <w:tblStyle w:val="Tabelacomgrade"/>
        <w:tblW w:w="0" w:type="auto"/>
        <w:jc w:val="center"/>
        <w:tblLook w:val="04A0" w:firstRow="1" w:lastRow="0" w:firstColumn="1" w:lastColumn="0" w:noHBand="0" w:noVBand="1"/>
      </w:tblPr>
      <w:tblGrid>
        <w:gridCol w:w="7054"/>
      </w:tblGrid>
      <w:tr w:rsidR="00B36885" w:rsidRPr="00FC5366" w:rsidTr="00B36885">
        <w:trPr>
          <w:jc w:val="center"/>
        </w:trPr>
        <w:tc>
          <w:tcPr>
            <w:tcW w:w="7054" w:type="dxa"/>
          </w:tcPr>
          <w:p w:rsidR="00B36885" w:rsidRPr="00FC5366" w:rsidRDefault="00B36885" w:rsidP="00113D75">
            <w:pPr>
              <w:jc w:val="center"/>
              <w:rPr>
                <w:rFonts w:ascii="Arial" w:hAnsi="Arial" w:cs="Arial"/>
                <w:b/>
                <w:sz w:val="24"/>
                <w:szCs w:val="24"/>
              </w:rPr>
            </w:pPr>
            <w:r w:rsidRPr="00FC5366">
              <w:rPr>
                <w:rFonts w:ascii="Arial" w:hAnsi="Arial" w:cs="Arial"/>
                <w:b/>
                <w:sz w:val="24"/>
                <w:szCs w:val="24"/>
              </w:rPr>
              <w:t>DESCRIÇÂO</w:t>
            </w:r>
          </w:p>
        </w:tc>
      </w:tr>
      <w:tr w:rsidR="000A02A1" w:rsidRPr="00032926" w:rsidTr="00B36885">
        <w:trPr>
          <w:jc w:val="center"/>
        </w:trPr>
        <w:tc>
          <w:tcPr>
            <w:tcW w:w="7054" w:type="dxa"/>
          </w:tcPr>
          <w:p w:rsidR="000A02A1" w:rsidRPr="000A02A1" w:rsidRDefault="000A02A1" w:rsidP="00DE3E86">
            <w:pPr>
              <w:jc w:val="both"/>
              <w:rPr>
                <w:rFonts w:ascii="Arial" w:hAnsi="Arial" w:cs="Arial"/>
                <w:sz w:val="24"/>
                <w:szCs w:val="24"/>
              </w:rPr>
            </w:pPr>
            <w:r w:rsidRPr="000A02A1">
              <w:rPr>
                <w:rFonts w:ascii="Arial" w:hAnsi="Arial" w:cs="Arial"/>
                <w:sz w:val="24"/>
                <w:szCs w:val="24"/>
              </w:rPr>
              <w:t xml:space="preserve">Alambrado para quadra poliesportiva, estruturado por tubos de aço galvanizado, (montantes com diâmetro </w:t>
            </w:r>
            <w:proofErr w:type="gramStart"/>
            <w:r w:rsidRPr="000A02A1">
              <w:rPr>
                <w:rFonts w:ascii="Arial" w:hAnsi="Arial" w:cs="Arial"/>
                <w:sz w:val="24"/>
                <w:szCs w:val="24"/>
              </w:rPr>
              <w:t>2</w:t>
            </w:r>
            <w:proofErr w:type="gramEnd"/>
            <w:r w:rsidRPr="000A02A1">
              <w:rPr>
                <w:rFonts w:ascii="Arial" w:hAnsi="Arial" w:cs="Arial"/>
                <w:sz w:val="24"/>
                <w:szCs w:val="24"/>
              </w:rPr>
              <w:t xml:space="preserve">”, travessas e escoras com diâmetro 1 ¼), com tela de arame galvanizado, fio 14 BWG e malha quadrada 5 X 5 cm (exceto mureta). </w:t>
            </w:r>
            <w:r w:rsidRPr="000A02A1">
              <w:rPr>
                <w:rFonts w:ascii="Arial" w:hAnsi="Arial" w:cs="Arial"/>
                <w:sz w:val="24"/>
                <w:szCs w:val="24"/>
              </w:rPr>
              <w:lastRenderedPageBreak/>
              <w:t>AF_03/2021</w:t>
            </w:r>
          </w:p>
        </w:tc>
      </w:tr>
      <w:tr w:rsidR="000A02A1" w:rsidRPr="00032926" w:rsidTr="00B36885">
        <w:trPr>
          <w:jc w:val="center"/>
        </w:trPr>
        <w:tc>
          <w:tcPr>
            <w:tcW w:w="7054" w:type="dxa"/>
          </w:tcPr>
          <w:p w:rsidR="000A02A1" w:rsidRPr="000A02A1" w:rsidRDefault="000A02A1" w:rsidP="00DE3E86">
            <w:pPr>
              <w:jc w:val="both"/>
              <w:rPr>
                <w:rFonts w:ascii="Arial" w:hAnsi="Arial" w:cs="Arial"/>
                <w:sz w:val="24"/>
                <w:szCs w:val="24"/>
              </w:rPr>
            </w:pPr>
            <w:r w:rsidRPr="000A02A1">
              <w:rPr>
                <w:rFonts w:ascii="Arial" w:hAnsi="Arial" w:cs="Arial"/>
                <w:sz w:val="24"/>
                <w:szCs w:val="24"/>
              </w:rPr>
              <w:lastRenderedPageBreak/>
              <w:t>Playground brinquedos de madeira - 3 torres</w:t>
            </w:r>
          </w:p>
        </w:tc>
      </w:tr>
      <w:tr w:rsidR="000A02A1" w:rsidRPr="00032926" w:rsidTr="00B36885">
        <w:trPr>
          <w:jc w:val="center"/>
        </w:trPr>
        <w:tc>
          <w:tcPr>
            <w:tcW w:w="7054" w:type="dxa"/>
          </w:tcPr>
          <w:p w:rsidR="000A02A1" w:rsidRPr="000A02A1" w:rsidRDefault="000A02A1" w:rsidP="00DE3E86">
            <w:pPr>
              <w:jc w:val="both"/>
              <w:rPr>
                <w:rFonts w:ascii="Arial" w:hAnsi="Arial" w:cs="Arial"/>
                <w:sz w:val="24"/>
                <w:szCs w:val="24"/>
              </w:rPr>
            </w:pPr>
            <w:r w:rsidRPr="000A02A1">
              <w:rPr>
                <w:rFonts w:ascii="Arial" w:hAnsi="Arial" w:cs="Arial"/>
                <w:sz w:val="24"/>
                <w:szCs w:val="24"/>
              </w:rPr>
              <w:t xml:space="preserve">Revestimento em grama sintética, com espessura de 20 a 32 </w:t>
            </w:r>
            <w:proofErr w:type="gramStart"/>
            <w:r w:rsidRPr="000A02A1">
              <w:rPr>
                <w:rFonts w:ascii="Arial" w:hAnsi="Arial" w:cs="Arial"/>
                <w:sz w:val="24"/>
                <w:szCs w:val="24"/>
              </w:rPr>
              <w:t>mm</w:t>
            </w:r>
            <w:proofErr w:type="gramEnd"/>
          </w:p>
        </w:tc>
      </w:tr>
      <w:tr w:rsidR="000A02A1" w:rsidTr="00B36885">
        <w:trPr>
          <w:jc w:val="center"/>
        </w:trPr>
        <w:tc>
          <w:tcPr>
            <w:tcW w:w="7054" w:type="dxa"/>
          </w:tcPr>
          <w:p w:rsidR="000A02A1" w:rsidRPr="000A02A1" w:rsidRDefault="000A02A1" w:rsidP="00DE3E86">
            <w:pPr>
              <w:jc w:val="both"/>
              <w:rPr>
                <w:rFonts w:ascii="Arial" w:hAnsi="Arial" w:cs="Arial"/>
                <w:sz w:val="24"/>
                <w:szCs w:val="24"/>
              </w:rPr>
            </w:pPr>
            <w:r w:rsidRPr="000A02A1">
              <w:rPr>
                <w:rFonts w:ascii="Arial" w:hAnsi="Arial" w:cs="Arial"/>
                <w:sz w:val="24"/>
                <w:szCs w:val="24"/>
              </w:rPr>
              <w:t xml:space="preserve">Execução de passeio (calçada) ou piso de concreto com concreto moldado in loco, usinado, acabamento convencional, espessura </w:t>
            </w:r>
            <w:proofErr w:type="gramStart"/>
            <w:r w:rsidRPr="000A02A1">
              <w:rPr>
                <w:rFonts w:ascii="Arial" w:hAnsi="Arial" w:cs="Arial"/>
                <w:sz w:val="24"/>
                <w:szCs w:val="24"/>
              </w:rPr>
              <w:t>6</w:t>
            </w:r>
            <w:proofErr w:type="gramEnd"/>
            <w:r w:rsidRPr="000A02A1">
              <w:rPr>
                <w:rFonts w:ascii="Arial" w:hAnsi="Arial" w:cs="Arial"/>
                <w:sz w:val="24"/>
                <w:szCs w:val="24"/>
              </w:rPr>
              <w:t xml:space="preserve"> cm, armado. AF_08/2022</w:t>
            </w:r>
          </w:p>
        </w:tc>
      </w:tr>
      <w:tr w:rsidR="000A02A1" w:rsidTr="00B36885">
        <w:trPr>
          <w:jc w:val="center"/>
        </w:trPr>
        <w:tc>
          <w:tcPr>
            <w:tcW w:w="7054" w:type="dxa"/>
          </w:tcPr>
          <w:p w:rsidR="000A02A1" w:rsidRPr="000A02A1" w:rsidRDefault="000A02A1" w:rsidP="00DE3E86">
            <w:pPr>
              <w:jc w:val="both"/>
              <w:rPr>
                <w:rFonts w:ascii="Arial" w:hAnsi="Arial" w:cs="Arial"/>
                <w:sz w:val="24"/>
                <w:szCs w:val="24"/>
              </w:rPr>
            </w:pPr>
            <w:r w:rsidRPr="000A02A1">
              <w:rPr>
                <w:rFonts w:ascii="Arial" w:hAnsi="Arial" w:cs="Arial"/>
                <w:sz w:val="24"/>
                <w:szCs w:val="24"/>
              </w:rPr>
              <w:t xml:space="preserve">Divisória sanitária em painel laminado </w:t>
            </w:r>
            <w:proofErr w:type="spellStart"/>
            <w:r w:rsidRPr="000A02A1">
              <w:rPr>
                <w:rFonts w:ascii="Arial" w:hAnsi="Arial" w:cs="Arial"/>
                <w:sz w:val="24"/>
                <w:szCs w:val="24"/>
              </w:rPr>
              <w:t>melamínico</w:t>
            </w:r>
            <w:proofErr w:type="spellEnd"/>
            <w:r w:rsidRPr="000A02A1">
              <w:rPr>
                <w:rFonts w:ascii="Arial" w:hAnsi="Arial" w:cs="Arial"/>
                <w:sz w:val="24"/>
                <w:szCs w:val="24"/>
              </w:rPr>
              <w:t xml:space="preserve"> estrutural com perfis em alumínio, inclusive ferragem completa para vão de </w:t>
            </w:r>
            <w:proofErr w:type="gramStart"/>
            <w:r w:rsidRPr="000A02A1">
              <w:rPr>
                <w:rFonts w:ascii="Arial" w:hAnsi="Arial" w:cs="Arial"/>
                <w:sz w:val="24"/>
                <w:szCs w:val="24"/>
              </w:rPr>
              <w:t>porta</w:t>
            </w:r>
            <w:proofErr w:type="gramEnd"/>
          </w:p>
        </w:tc>
      </w:tr>
    </w:tbl>
    <w:p w:rsidR="00787B63" w:rsidRPr="00F3153C" w:rsidRDefault="00787B63" w:rsidP="00D30833">
      <w:pPr>
        <w:jc w:val="both"/>
        <w:rPr>
          <w:rFonts w:ascii="Arial" w:hAnsi="Arial" w:cs="Arial"/>
          <w:sz w:val="24"/>
          <w:szCs w:val="24"/>
        </w:rPr>
      </w:pPr>
    </w:p>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031BA8" w:rsidRDefault="00031BA8"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6170D1"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lastRenderedPageBreak/>
        <w:t xml:space="preserve">9.4.3. As características e/ou parcelas de maior relevância técnica e valor significativo do objeto da presente licitação nas seguintes quantidades mínimas: </w:t>
      </w:r>
    </w:p>
    <w:p w:rsidR="00787B63" w:rsidRDefault="00787B63" w:rsidP="009E314E">
      <w:pPr>
        <w:autoSpaceDE w:val="0"/>
        <w:autoSpaceDN w:val="0"/>
        <w:adjustRightInd w:val="0"/>
        <w:jc w:val="both"/>
        <w:rPr>
          <w:rFonts w:ascii="Arial" w:hAnsi="Arial" w:cs="Arial"/>
          <w:sz w:val="24"/>
          <w:szCs w:val="24"/>
        </w:rPr>
      </w:pPr>
    </w:p>
    <w:p w:rsidR="00031BA8" w:rsidRDefault="00031BA8"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QDE.</w:t>
            </w:r>
          </w:p>
        </w:tc>
      </w:tr>
      <w:tr w:rsidR="00032926" w:rsidTr="00032926">
        <w:tc>
          <w:tcPr>
            <w:tcW w:w="7054" w:type="dxa"/>
          </w:tcPr>
          <w:p w:rsidR="00032926" w:rsidRPr="00032926" w:rsidRDefault="001B2FA3" w:rsidP="006B0553">
            <w:pPr>
              <w:jc w:val="both"/>
              <w:rPr>
                <w:rFonts w:ascii="Arial" w:hAnsi="Arial" w:cs="Arial"/>
                <w:sz w:val="24"/>
                <w:szCs w:val="24"/>
              </w:rPr>
            </w:pPr>
            <w:r>
              <w:rPr>
                <w:rFonts w:ascii="Arial" w:hAnsi="Arial" w:cs="Arial"/>
                <w:sz w:val="24"/>
                <w:szCs w:val="24"/>
              </w:rPr>
              <w:t>Alambrado para quadra poliesportiva, estruturado por tubos de aço galvaniz</w:t>
            </w:r>
            <w:r w:rsidR="003732B8">
              <w:rPr>
                <w:rFonts w:ascii="Arial" w:hAnsi="Arial" w:cs="Arial"/>
                <w:sz w:val="24"/>
                <w:szCs w:val="24"/>
              </w:rPr>
              <w:t xml:space="preserve">ado, (montantes com diâmetro </w:t>
            </w:r>
            <w:proofErr w:type="gramStart"/>
            <w:r w:rsidR="003732B8">
              <w:rPr>
                <w:rFonts w:ascii="Arial" w:hAnsi="Arial" w:cs="Arial"/>
                <w:sz w:val="24"/>
                <w:szCs w:val="24"/>
              </w:rPr>
              <w:t>2</w:t>
            </w:r>
            <w:proofErr w:type="gramEnd"/>
            <w:r w:rsidR="003732B8">
              <w:rPr>
                <w:rFonts w:ascii="Arial" w:hAnsi="Arial" w:cs="Arial"/>
                <w:sz w:val="24"/>
                <w:szCs w:val="24"/>
              </w:rPr>
              <w:t>”</w:t>
            </w:r>
            <w:r>
              <w:rPr>
                <w:rFonts w:ascii="Arial" w:hAnsi="Arial" w:cs="Arial"/>
                <w:sz w:val="24"/>
                <w:szCs w:val="24"/>
              </w:rPr>
              <w:t>, tr</w:t>
            </w:r>
            <w:r w:rsidR="007C1A93">
              <w:rPr>
                <w:rFonts w:ascii="Arial" w:hAnsi="Arial" w:cs="Arial"/>
                <w:sz w:val="24"/>
                <w:szCs w:val="24"/>
              </w:rPr>
              <w:t>a</w:t>
            </w:r>
            <w:r>
              <w:rPr>
                <w:rFonts w:ascii="Arial" w:hAnsi="Arial" w:cs="Arial"/>
                <w:sz w:val="24"/>
                <w:szCs w:val="24"/>
              </w:rPr>
              <w:t>vessas</w:t>
            </w:r>
            <w:r w:rsidR="007C1A93">
              <w:rPr>
                <w:rFonts w:ascii="Arial" w:hAnsi="Arial" w:cs="Arial"/>
                <w:sz w:val="24"/>
                <w:szCs w:val="24"/>
              </w:rPr>
              <w:t xml:space="preserve"> e escoras com diâmetro 1 ¼), com tela de arame galvanizado, fio 14 BWG e malha quadrada 5 X 5 cm (exceto mureta). AF_03/2021</w:t>
            </w:r>
          </w:p>
        </w:tc>
        <w:tc>
          <w:tcPr>
            <w:tcW w:w="1276" w:type="dxa"/>
            <w:vAlign w:val="center"/>
          </w:tcPr>
          <w:p w:rsidR="00032926" w:rsidRDefault="0076031A" w:rsidP="006B0553">
            <w:pPr>
              <w:jc w:val="center"/>
              <w:rPr>
                <w:rFonts w:ascii="Arial" w:hAnsi="Arial" w:cs="Arial"/>
                <w:sz w:val="24"/>
                <w:szCs w:val="24"/>
              </w:rPr>
            </w:pPr>
            <w:r>
              <w:rPr>
                <w:rFonts w:ascii="Arial" w:hAnsi="Arial" w:cs="Arial"/>
                <w:sz w:val="24"/>
                <w:szCs w:val="24"/>
              </w:rPr>
              <w:t>M²</w:t>
            </w:r>
          </w:p>
        </w:tc>
        <w:tc>
          <w:tcPr>
            <w:tcW w:w="1563" w:type="dxa"/>
            <w:vAlign w:val="center"/>
          </w:tcPr>
          <w:p w:rsidR="00032926" w:rsidRDefault="003B41BB" w:rsidP="006B0553">
            <w:pPr>
              <w:jc w:val="center"/>
              <w:rPr>
                <w:rFonts w:ascii="Arial" w:hAnsi="Arial" w:cs="Arial"/>
                <w:sz w:val="24"/>
                <w:szCs w:val="24"/>
              </w:rPr>
            </w:pPr>
            <w:r>
              <w:rPr>
                <w:rFonts w:ascii="Arial" w:hAnsi="Arial" w:cs="Arial"/>
                <w:sz w:val="24"/>
                <w:szCs w:val="24"/>
              </w:rPr>
              <w:t>201</w:t>
            </w:r>
          </w:p>
        </w:tc>
      </w:tr>
      <w:tr w:rsidR="00032926" w:rsidTr="00032926">
        <w:tc>
          <w:tcPr>
            <w:tcW w:w="7054" w:type="dxa"/>
          </w:tcPr>
          <w:p w:rsidR="00032926" w:rsidRPr="00032926" w:rsidRDefault="003B59EF" w:rsidP="006B0553">
            <w:pPr>
              <w:jc w:val="both"/>
              <w:rPr>
                <w:rFonts w:ascii="Arial" w:hAnsi="Arial" w:cs="Arial"/>
                <w:sz w:val="24"/>
                <w:szCs w:val="24"/>
              </w:rPr>
            </w:pPr>
            <w:r>
              <w:rPr>
                <w:rFonts w:ascii="Arial" w:hAnsi="Arial" w:cs="Arial"/>
                <w:sz w:val="24"/>
                <w:szCs w:val="24"/>
              </w:rPr>
              <w:t>Playground brinquedos de madeira - 3 torres</w:t>
            </w:r>
          </w:p>
        </w:tc>
        <w:tc>
          <w:tcPr>
            <w:tcW w:w="1276" w:type="dxa"/>
            <w:vAlign w:val="center"/>
          </w:tcPr>
          <w:p w:rsidR="00032926" w:rsidRPr="0076031A" w:rsidRDefault="003B41BB" w:rsidP="006B0553">
            <w:pPr>
              <w:jc w:val="center"/>
              <w:rPr>
                <w:rFonts w:ascii="Arial" w:hAnsi="Arial" w:cs="Arial"/>
                <w:sz w:val="24"/>
                <w:szCs w:val="24"/>
              </w:rPr>
            </w:pPr>
            <w:r>
              <w:rPr>
                <w:rFonts w:ascii="Arial" w:hAnsi="Arial" w:cs="Arial"/>
                <w:sz w:val="24"/>
                <w:szCs w:val="24"/>
              </w:rPr>
              <w:t>Un.</w:t>
            </w:r>
          </w:p>
        </w:tc>
        <w:tc>
          <w:tcPr>
            <w:tcW w:w="1563" w:type="dxa"/>
            <w:vAlign w:val="center"/>
          </w:tcPr>
          <w:p w:rsidR="00032926" w:rsidRDefault="003B41BB" w:rsidP="006B0553">
            <w:pPr>
              <w:jc w:val="center"/>
              <w:rPr>
                <w:rFonts w:ascii="Arial" w:hAnsi="Arial" w:cs="Arial"/>
                <w:sz w:val="24"/>
                <w:szCs w:val="24"/>
              </w:rPr>
            </w:pPr>
            <w:r>
              <w:rPr>
                <w:rFonts w:ascii="Arial" w:hAnsi="Arial" w:cs="Arial"/>
                <w:sz w:val="24"/>
                <w:szCs w:val="24"/>
              </w:rPr>
              <w:t>0,50</w:t>
            </w:r>
          </w:p>
        </w:tc>
      </w:tr>
      <w:tr w:rsidR="00032926" w:rsidTr="00032926">
        <w:tc>
          <w:tcPr>
            <w:tcW w:w="7054" w:type="dxa"/>
          </w:tcPr>
          <w:p w:rsidR="00032926" w:rsidRPr="00032926" w:rsidRDefault="008E2D56" w:rsidP="008E2D56">
            <w:pPr>
              <w:jc w:val="both"/>
              <w:rPr>
                <w:rFonts w:ascii="Arial" w:hAnsi="Arial" w:cs="Arial"/>
                <w:sz w:val="24"/>
                <w:szCs w:val="24"/>
              </w:rPr>
            </w:pPr>
            <w:r>
              <w:rPr>
                <w:rFonts w:ascii="Arial" w:hAnsi="Arial" w:cs="Arial"/>
                <w:sz w:val="24"/>
                <w:szCs w:val="24"/>
              </w:rPr>
              <w:t xml:space="preserve">Revestimento em grama sintética, com espessura de 20 a 32 </w:t>
            </w:r>
            <w:proofErr w:type="gramStart"/>
            <w:r>
              <w:rPr>
                <w:rFonts w:ascii="Arial" w:hAnsi="Arial" w:cs="Arial"/>
                <w:sz w:val="24"/>
                <w:szCs w:val="24"/>
              </w:rPr>
              <w:t>mm</w:t>
            </w:r>
            <w:proofErr w:type="gramEnd"/>
          </w:p>
        </w:tc>
        <w:tc>
          <w:tcPr>
            <w:tcW w:w="1276" w:type="dxa"/>
            <w:vAlign w:val="center"/>
          </w:tcPr>
          <w:p w:rsidR="00032926" w:rsidRPr="00DA08F0" w:rsidRDefault="0076031A" w:rsidP="006B0553">
            <w:pPr>
              <w:jc w:val="center"/>
              <w:rPr>
                <w:rFonts w:ascii="Arial" w:hAnsi="Arial" w:cs="Arial"/>
                <w:sz w:val="24"/>
                <w:szCs w:val="24"/>
              </w:rPr>
            </w:pPr>
            <w:r>
              <w:rPr>
                <w:rFonts w:ascii="Arial" w:hAnsi="Arial" w:cs="Arial"/>
                <w:sz w:val="24"/>
                <w:szCs w:val="24"/>
              </w:rPr>
              <w:t>M²</w:t>
            </w:r>
          </w:p>
        </w:tc>
        <w:tc>
          <w:tcPr>
            <w:tcW w:w="1563" w:type="dxa"/>
            <w:vAlign w:val="center"/>
          </w:tcPr>
          <w:p w:rsidR="00032926" w:rsidRDefault="003B41BB" w:rsidP="006B0553">
            <w:pPr>
              <w:jc w:val="center"/>
              <w:rPr>
                <w:rFonts w:ascii="Arial" w:hAnsi="Arial" w:cs="Arial"/>
                <w:sz w:val="24"/>
                <w:szCs w:val="24"/>
              </w:rPr>
            </w:pPr>
            <w:r>
              <w:rPr>
                <w:rFonts w:ascii="Arial" w:hAnsi="Arial" w:cs="Arial"/>
                <w:sz w:val="24"/>
                <w:szCs w:val="24"/>
              </w:rPr>
              <w:t>244</w:t>
            </w:r>
          </w:p>
        </w:tc>
      </w:tr>
      <w:tr w:rsidR="000C008B" w:rsidTr="00032926">
        <w:tc>
          <w:tcPr>
            <w:tcW w:w="7054" w:type="dxa"/>
          </w:tcPr>
          <w:p w:rsidR="000C008B" w:rsidRDefault="008E2D56" w:rsidP="006B0553">
            <w:pPr>
              <w:jc w:val="both"/>
              <w:rPr>
                <w:rFonts w:ascii="Arial" w:hAnsi="Arial" w:cs="Arial"/>
                <w:sz w:val="24"/>
                <w:szCs w:val="24"/>
              </w:rPr>
            </w:pPr>
            <w:r>
              <w:rPr>
                <w:rFonts w:ascii="Arial" w:hAnsi="Arial" w:cs="Arial"/>
                <w:sz w:val="24"/>
                <w:szCs w:val="24"/>
              </w:rPr>
              <w:t xml:space="preserve">Execução de passeio (calçada) ou piso de concreto com concreto moldado in loco, usinado, acabamento convencional, espessura </w:t>
            </w:r>
            <w:proofErr w:type="gramStart"/>
            <w:r>
              <w:rPr>
                <w:rFonts w:ascii="Arial" w:hAnsi="Arial" w:cs="Arial"/>
                <w:sz w:val="24"/>
                <w:szCs w:val="24"/>
              </w:rPr>
              <w:t>6</w:t>
            </w:r>
            <w:proofErr w:type="gramEnd"/>
            <w:r>
              <w:rPr>
                <w:rFonts w:ascii="Arial" w:hAnsi="Arial" w:cs="Arial"/>
                <w:sz w:val="24"/>
                <w:szCs w:val="24"/>
              </w:rPr>
              <w:t xml:space="preserve"> cm, armado. AF_08/2022</w:t>
            </w:r>
          </w:p>
        </w:tc>
        <w:tc>
          <w:tcPr>
            <w:tcW w:w="1276" w:type="dxa"/>
            <w:vAlign w:val="center"/>
          </w:tcPr>
          <w:p w:rsidR="000C008B" w:rsidRDefault="00BC0A1C" w:rsidP="003B41BB">
            <w:pPr>
              <w:jc w:val="center"/>
              <w:rPr>
                <w:rFonts w:ascii="Arial" w:hAnsi="Arial" w:cs="Arial"/>
                <w:sz w:val="24"/>
                <w:szCs w:val="24"/>
              </w:rPr>
            </w:pPr>
            <w:r>
              <w:rPr>
                <w:rFonts w:ascii="Arial" w:hAnsi="Arial" w:cs="Arial"/>
                <w:sz w:val="24"/>
                <w:szCs w:val="24"/>
              </w:rPr>
              <w:t>M</w:t>
            </w:r>
            <w:r w:rsidR="003B41BB">
              <w:rPr>
                <w:rFonts w:ascii="Arial" w:hAnsi="Arial" w:cs="Arial"/>
                <w:sz w:val="24"/>
                <w:szCs w:val="24"/>
              </w:rPr>
              <w:t>²</w:t>
            </w:r>
          </w:p>
        </w:tc>
        <w:tc>
          <w:tcPr>
            <w:tcW w:w="1563" w:type="dxa"/>
            <w:vAlign w:val="center"/>
          </w:tcPr>
          <w:p w:rsidR="000C008B" w:rsidRDefault="003B41BB" w:rsidP="006B0553">
            <w:pPr>
              <w:jc w:val="center"/>
              <w:rPr>
                <w:rFonts w:ascii="Arial" w:hAnsi="Arial" w:cs="Arial"/>
                <w:sz w:val="24"/>
                <w:szCs w:val="24"/>
              </w:rPr>
            </w:pPr>
            <w:r>
              <w:rPr>
                <w:rFonts w:ascii="Arial" w:hAnsi="Arial" w:cs="Arial"/>
                <w:sz w:val="24"/>
                <w:szCs w:val="24"/>
              </w:rPr>
              <w:t>249</w:t>
            </w:r>
          </w:p>
        </w:tc>
      </w:tr>
      <w:tr w:rsidR="000C008B" w:rsidTr="00032926">
        <w:tc>
          <w:tcPr>
            <w:tcW w:w="7054" w:type="dxa"/>
          </w:tcPr>
          <w:p w:rsidR="000C008B" w:rsidRDefault="00A6353F" w:rsidP="006B0553">
            <w:pPr>
              <w:jc w:val="both"/>
              <w:rPr>
                <w:rFonts w:ascii="Arial" w:hAnsi="Arial" w:cs="Arial"/>
                <w:sz w:val="24"/>
                <w:szCs w:val="24"/>
              </w:rPr>
            </w:pPr>
            <w:r>
              <w:rPr>
                <w:rFonts w:ascii="Arial" w:hAnsi="Arial" w:cs="Arial"/>
                <w:sz w:val="24"/>
                <w:szCs w:val="24"/>
              </w:rPr>
              <w:t xml:space="preserve">Divisória sanitária em painel laminado </w:t>
            </w:r>
            <w:proofErr w:type="spellStart"/>
            <w:r>
              <w:rPr>
                <w:rFonts w:ascii="Arial" w:hAnsi="Arial" w:cs="Arial"/>
                <w:sz w:val="24"/>
                <w:szCs w:val="24"/>
              </w:rPr>
              <w:t>melamínico</w:t>
            </w:r>
            <w:proofErr w:type="spellEnd"/>
            <w:r>
              <w:rPr>
                <w:rFonts w:ascii="Arial" w:hAnsi="Arial" w:cs="Arial"/>
                <w:sz w:val="24"/>
                <w:szCs w:val="24"/>
              </w:rPr>
              <w:t xml:space="preserve"> estrutural com perfis em alumínio, inclusive ferragem completa para vão de </w:t>
            </w:r>
            <w:proofErr w:type="gramStart"/>
            <w:r>
              <w:rPr>
                <w:rFonts w:ascii="Arial" w:hAnsi="Arial" w:cs="Arial"/>
                <w:sz w:val="24"/>
                <w:szCs w:val="24"/>
              </w:rPr>
              <w:t>porta</w:t>
            </w:r>
            <w:proofErr w:type="gramEnd"/>
          </w:p>
        </w:tc>
        <w:tc>
          <w:tcPr>
            <w:tcW w:w="1276" w:type="dxa"/>
            <w:vAlign w:val="center"/>
          </w:tcPr>
          <w:p w:rsidR="000C008B" w:rsidRDefault="00EE4F84" w:rsidP="003B41BB">
            <w:pPr>
              <w:jc w:val="center"/>
              <w:rPr>
                <w:rFonts w:ascii="Arial" w:hAnsi="Arial" w:cs="Arial"/>
                <w:sz w:val="24"/>
                <w:szCs w:val="24"/>
              </w:rPr>
            </w:pPr>
            <w:r>
              <w:rPr>
                <w:rFonts w:ascii="Arial" w:hAnsi="Arial" w:cs="Arial"/>
                <w:sz w:val="24"/>
                <w:szCs w:val="24"/>
              </w:rPr>
              <w:t>M</w:t>
            </w:r>
            <w:r w:rsidR="003B41BB">
              <w:rPr>
                <w:rFonts w:ascii="Arial" w:hAnsi="Arial" w:cs="Arial"/>
                <w:sz w:val="24"/>
                <w:szCs w:val="24"/>
              </w:rPr>
              <w:t>²</w:t>
            </w:r>
          </w:p>
        </w:tc>
        <w:tc>
          <w:tcPr>
            <w:tcW w:w="1563" w:type="dxa"/>
            <w:vAlign w:val="center"/>
          </w:tcPr>
          <w:p w:rsidR="000C008B" w:rsidRDefault="00C5488F" w:rsidP="006B0553">
            <w:pPr>
              <w:jc w:val="center"/>
              <w:rPr>
                <w:rFonts w:ascii="Arial" w:hAnsi="Arial" w:cs="Arial"/>
                <w:sz w:val="24"/>
                <w:szCs w:val="24"/>
              </w:rPr>
            </w:pPr>
            <w:r>
              <w:rPr>
                <w:rFonts w:ascii="Arial" w:hAnsi="Arial" w:cs="Arial"/>
                <w:sz w:val="24"/>
                <w:szCs w:val="24"/>
              </w:rPr>
              <w:t>21</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6B4704">
        <w:rPr>
          <w:rFonts w:ascii="Arial" w:hAnsi="Arial" w:cs="Arial"/>
          <w:sz w:val="24"/>
          <w:szCs w:val="24"/>
        </w:rPr>
        <w:t>71.204</w:t>
      </w:r>
      <w:r w:rsidR="0068403A">
        <w:rPr>
          <w:rFonts w:ascii="Arial" w:hAnsi="Arial" w:cs="Arial"/>
          <w:sz w:val="24"/>
          <w:szCs w:val="24"/>
        </w:rPr>
        <w:t>,</w:t>
      </w:r>
      <w:r w:rsidR="006B4704">
        <w:rPr>
          <w:rFonts w:ascii="Arial" w:hAnsi="Arial" w:cs="Arial"/>
          <w:sz w:val="24"/>
          <w:szCs w:val="24"/>
        </w:rPr>
        <w:t>06</w:t>
      </w:r>
      <w:r w:rsidR="0068403A">
        <w:rPr>
          <w:rFonts w:ascii="Arial" w:hAnsi="Arial" w:cs="Arial"/>
          <w:sz w:val="24"/>
          <w:szCs w:val="24"/>
        </w:rPr>
        <w:t xml:space="preserve"> </w:t>
      </w:r>
      <w:r w:rsidR="005C7E93">
        <w:rPr>
          <w:rFonts w:ascii="Arial" w:hAnsi="Arial" w:cs="Arial"/>
          <w:sz w:val="24"/>
          <w:szCs w:val="24"/>
        </w:rPr>
        <w:t>(</w:t>
      </w:r>
      <w:r w:rsidR="00242540">
        <w:rPr>
          <w:rFonts w:ascii="Arial" w:hAnsi="Arial" w:cs="Arial"/>
          <w:sz w:val="24"/>
          <w:szCs w:val="24"/>
        </w:rPr>
        <w:t>setenta e um</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w:t>
      </w:r>
      <w:r w:rsidR="00242540">
        <w:rPr>
          <w:rFonts w:ascii="Arial" w:hAnsi="Arial" w:cs="Arial"/>
          <w:sz w:val="24"/>
          <w:szCs w:val="24"/>
        </w:rPr>
        <w:t>duzentos e quatro</w:t>
      </w:r>
      <w:r w:rsidR="0068403A">
        <w:rPr>
          <w:rFonts w:ascii="Arial" w:hAnsi="Arial" w:cs="Arial"/>
          <w:sz w:val="24"/>
          <w:szCs w:val="24"/>
        </w:rPr>
        <w:t xml:space="preserve"> reais e </w:t>
      </w:r>
      <w:r w:rsidR="00242540">
        <w:rPr>
          <w:rFonts w:ascii="Arial" w:hAnsi="Arial" w:cs="Arial"/>
          <w:sz w:val="24"/>
          <w:szCs w:val="24"/>
        </w:rPr>
        <w:t>seis</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6A1640" w:rsidRPr="00A1129D">
        <w:rPr>
          <w:rFonts w:ascii="Arial" w:hAnsi="Arial" w:cs="Arial"/>
          <w:sz w:val="24"/>
          <w:szCs w:val="24"/>
        </w:rPr>
        <w:t>R$</w:t>
      </w:r>
      <w:r w:rsidR="006A1640">
        <w:rPr>
          <w:rFonts w:ascii="Arial" w:hAnsi="Arial" w:cs="Arial"/>
          <w:sz w:val="24"/>
          <w:szCs w:val="24"/>
        </w:rPr>
        <w:t xml:space="preserve"> 7.120,40 </w:t>
      </w:r>
      <w:r w:rsidR="006A1640" w:rsidRPr="00A1129D">
        <w:rPr>
          <w:rFonts w:ascii="Arial" w:hAnsi="Arial" w:cs="Arial"/>
          <w:sz w:val="24"/>
          <w:szCs w:val="24"/>
        </w:rPr>
        <w:t>(</w:t>
      </w:r>
      <w:r w:rsidR="006A1640">
        <w:rPr>
          <w:rFonts w:ascii="Arial" w:hAnsi="Arial" w:cs="Arial"/>
          <w:sz w:val="24"/>
          <w:szCs w:val="24"/>
        </w:rPr>
        <w:t>sete mil, cento e vinte reais e quarenta centavos</w:t>
      </w:r>
      <w:r w:rsidR="006A1640"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031BA8" w:rsidRDefault="00031BA8"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F43354" w:rsidRDefault="00F43354" w:rsidP="00D41830">
      <w:pPr>
        <w:jc w:val="both"/>
        <w:rPr>
          <w:rFonts w:ascii="Arial" w:hAnsi="Arial" w:cs="Arial"/>
          <w:b/>
          <w:sz w:val="24"/>
          <w:szCs w:val="24"/>
        </w:rPr>
      </w:pPr>
    </w:p>
    <w:p w:rsidR="00F43354" w:rsidRDefault="00F43354" w:rsidP="00D41830">
      <w:pPr>
        <w:jc w:val="both"/>
        <w:rPr>
          <w:rFonts w:ascii="Arial" w:hAnsi="Arial" w:cs="Arial"/>
          <w:b/>
          <w:sz w:val="24"/>
          <w:szCs w:val="24"/>
        </w:rPr>
      </w:pPr>
    </w:p>
    <w:p w:rsidR="00F43354" w:rsidRDefault="00F43354"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44212B">
        <w:rPr>
          <w:rFonts w:ascii="Arial" w:hAnsi="Arial" w:cs="Arial"/>
          <w:sz w:val="24"/>
          <w:szCs w:val="24"/>
        </w:rPr>
        <w:t xml:space="preserve"> (</w:t>
      </w:r>
      <w:r w:rsidR="0044212B">
        <w:rPr>
          <w:rFonts w:ascii="Arial" w:hAnsi="Arial" w:cs="Arial"/>
          <w:sz w:val="24"/>
          <w:szCs w:val="24"/>
          <w:u w:val="single"/>
        </w:rPr>
        <w:t>conforme acórdão TCU 3938/2013</w:t>
      </w:r>
      <w:r w:rsidR="0044212B">
        <w:rPr>
          <w:rFonts w:ascii="Arial" w:hAnsi="Arial" w:cs="Arial"/>
          <w:sz w:val="24"/>
          <w:szCs w:val="24"/>
        </w:rPr>
        <w:t>)</w:t>
      </w:r>
      <w:r w:rsidR="00DF3D25">
        <w:rPr>
          <w:rFonts w:ascii="Arial" w:hAnsi="Arial" w:cs="Arial"/>
          <w:sz w:val="24"/>
          <w:szCs w:val="24"/>
        </w:rPr>
        <w:t>,</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F43354" w:rsidRDefault="00F43354"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A425C3" w:rsidRDefault="00A425C3" w:rsidP="00A425C3">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A425C3" w:rsidRDefault="00A425C3" w:rsidP="00A425C3">
      <w:pPr>
        <w:tabs>
          <w:tab w:val="left" w:pos="10206"/>
        </w:tabs>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lastRenderedPageBreak/>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A425C3" w:rsidRDefault="00A425C3" w:rsidP="00A425C3">
      <w:pPr>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13.6.2.5. - Apresentarem preços inexequíveis, ou apresentarem preço superior ao limite estabelecido no item 01 deste edital, o que será analisado pela comissão Permanente de Licitação nos termos do artigo 48, inciso II, da Lei de Licitações e demais exigências deste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A425C3" w:rsidRDefault="00A425C3" w:rsidP="00A425C3">
      <w:pPr>
        <w:tabs>
          <w:tab w:val="left" w:pos="10206"/>
        </w:tabs>
        <w:jc w:val="both"/>
        <w:rPr>
          <w:rFonts w:ascii="Arial" w:hAnsi="Arial" w:cs="Arial"/>
          <w:b/>
          <w:bCs/>
          <w:sz w:val="24"/>
          <w:szCs w:val="24"/>
        </w:rPr>
      </w:pPr>
    </w:p>
    <w:p w:rsidR="00A425C3" w:rsidRDefault="00A425C3" w:rsidP="00A425C3">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A425C3" w:rsidRDefault="00A425C3" w:rsidP="00A425C3">
      <w:pPr>
        <w:jc w:val="both"/>
        <w:rPr>
          <w:rFonts w:ascii="Arial" w:hAnsi="Arial" w:cs="Arial"/>
          <w:b/>
          <w:sz w:val="24"/>
          <w:szCs w:val="24"/>
        </w:rPr>
      </w:pPr>
    </w:p>
    <w:p w:rsidR="00E91D4F" w:rsidRDefault="00E91D4F"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lastRenderedPageBreak/>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2A1FD7">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w:t>
      </w:r>
      <w:r w:rsidR="003329E3">
        <w:rPr>
          <w:rFonts w:ascii="Arial" w:hAnsi="Arial" w:cs="Arial"/>
          <w:sz w:val="24"/>
          <w:szCs w:val="24"/>
          <w:lang w:val="pt-BR"/>
        </w:rPr>
        <w:t>nº 1</w:t>
      </w:r>
      <w:r w:rsidR="00315811">
        <w:rPr>
          <w:rFonts w:ascii="Arial" w:hAnsi="Arial" w:cs="Arial"/>
          <w:sz w:val="24"/>
          <w:szCs w:val="24"/>
          <w:lang w:val="pt-BR"/>
        </w:rPr>
        <w:t>2</w:t>
      </w:r>
      <w:r w:rsidR="003329E3">
        <w:rPr>
          <w:rFonts w:ascii="Arial" w:hAnsi="Arial" w:cs="Arial"/>
          <w:sz w:val="24"/>
          <w:szCs w:val="24"/>
          <w:lang w:val="pt-BR"/>
        </w:rPr>
        <w:t>.0</w:t>
      </w:r>
      <w:r w:rsidR="00315811">
        <w:rPr>
          <w:rFonts w:ascii="Arial" w:hAnsi="Arial" w:cs="Arial"/>
          <w:sz w:val="24"/>
          <w:szCs w:val="24"/>
          <w:lang w:val="pt-BR"/>
        </w:rPr>
        <w:t>1</w:t>
      </w:r>
      <w:r w:rsidR="003329E3">
        <w:rPr>
          <w:rFonts w:ascii="Arial" w:hAnsi="Arial" w:cs="Arial"/>
          <w:sz w:val="24"/>
          <w:szCs w:val="24"/>
          <w:lang w:val="pt-BR"/>
        </w:rPr>
        <w:t>.1</w:t>
      </w:r>
      <w:r w:rsidR="00315811">
        <w:rPr>
          <w:rFonts w:ascii="Arial" w:hAnsi="Arial" w:cs="Arial"/>
          <w:sz w:val="24"/>
          <w:szCs w:val="24"/>
          <w:lang w:val="pt-BR"/>
        </w:rPr>
        <w:t>5</w:t>
      </w:r>
      <w:r w:rsidR="003329E3">
        <w:rPr>
          <w:rFonts w:ascii="Arial" w:hAnsi="Arial" w:cs="Arial"/>
          <w:sz w:val="24"/>
          <w:szCs w:val="24"/>
          <w:lang w:val="pt-BR"/>
        </w:rPr>
        <w:t>.</w:t>
      </w:r>
      <w:r w:rsidR="00315811">
        <w:rPr>
          <w:rFonts w:ascii="Arial" w:hAnsi="Arial" w:cs="Arial"/>
          <w:sz w:val="24"/>
          <w:szCs w:val="24"/>
          <w:lang w:val="pt-BR"/>
        </w:rPr>
        <w:t>451</w:t>
      </w:r>
      <w:r w:rsidR="003329E3">
        <w:rPr>
          <w:rFonts w:ascii="Arial" w:hAnsi="Arial" w:cs="Arial"/>
          <w:sz w:val="24"/>
          <w:szCs w:val="24"/>
          <w:lang w:val="pt-BR"/>
        </w:rPr>
        <w:t xml:space="preserve">.0006.4.4.90.51-99 (transferências e convênios </w:t>
      </w:r>
      <w:r w:rsidR="00BB44F6">
        <w:rPr>
          <w:rFonts w:ascii="Arial" w:hAnsi="Arial" w:cs="Arial"/>
          <w:sz w:val="24"/>
          <w:szCs w:val="24"/>
          <w:lang w:val="pt-BR"/>
        </w:rPr>
        <w:t>federais</w:t>
      </w:r>
      <w:r w:rsidR="003329E3">
        <w:rPr>
          <w:rFonts w:ascii="Arial" w:hAnsi="Arial" w:cs="Arial"/>
          <w:sz w:val="24"/>
          <w:szCs w:val="24"/>
          <w:lang w:val="pt-BR"/>
        </w:rPr>
        <w:t xml:space="preserve">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C042AB" w:rsidRDefault="00C042AB"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0935AB" w:rsidRPr="00CF16F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2D5FFE" w:rsidRDefault="002D5FFE"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7846A6"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F43354" w:rsidRDefault="00F43354" w:rsidP="00D41830">
      <w:pPr>
        <w:jc w:val="both"/>
        <w:rPr>
          <w:rFonts w:ascii="Arial" w:hAnsi="Arial" w:cs="Arial"/>
          <w:sz w:val="24"/>
          <w:szCs w:val="24"/>
        </w:rPr>
      </w:pPr>
    </w:p>
    <w:p w:rsidR="00F43354" w:rsidRDefault="00F43354" w:rsidP="00D41830">
      <w:pPr>
        <w:jc w:val="both"/>
        <w:rPr>
          <w:rFonts w:ascii="Arial" w:hAnsi="Arial" w:cs="Arial"/>
          <w:sz w:val="24"/>
          <w:szCs w:val="24"/>
        </w:rPr>
      </w:pPr>
    </w:p>
    <w:p w:rsidR="00F43354" w:rsidRDefault="00F43354"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693AFF" w:rsidRDefault="00693AFF" w:rsidP="00D41830">
      <w:pPr>
        <w:tabs>
          <w:tab w:val="left" w:pos="10206"/>
        </w:tabs>
        <w:jc w:val="both"/>
        <w:rPr>
          <w:rFonts w:ascii="Arial" w:hAnsi="Arial" w:cs="Arial"/>
          <w:sz w:val="24"/>
          <w:szCs w:val="24"/>
        </w:rPr>
      </w:pPr>
    </w:p>
    <w:p w:rsidR="00693AFF" w:rsidRDefault="00693AFF" w:rsidP="00D41830">
      <w:pPr>
        <w:tabs>
          <w:tab w:val="left" w:pos="10206"/>
        </w:tabs>
        <w:jc w:val="both"/>
        <w:rPr>
          <w:rFonts w:ascii="Arial" w:hAnsi="Arial" w:cs="Arial"/>
          <w:sz w:val="24"/>
          <w:szCs w:val="24"/>
        </w:rPr>
      </w:pPr>
    </w:p>
    <w:p w:rsidR="00693AFF" w:rsidRDefault="00693AFF" w:rsidP="00D41830">
      <w:pPr>
        <w:tabs>
          <w:tab w:val="left" w:pos="10206"/>
        </w:tabs>
        <w:jc w:val="both"/>
        <w:rPr>
          <w:rFonts w:ascii="Arial" w:hAnsi="Arial" w:cs="Arial"/>
          <w:sz w:val="24"/>
          <w:szCs w:val="24"/>
        </w:rPr>
      </w:pPr>
    </w:p>
    <w:p w:rsidR="002D5FFE" w:rsidRDefault="002D5FFE" w:rsidP="00D41830">
      <w:pPr>
        <w:tabs>
          <w:tab w:val="left" w:pos="10206"/>
        </w:tabs>
        <w:jc w:val="both"/>
        <w:rPr>
          <w:rFonts w:ascii="Arial" w:hAnsi="Arial" w:cs="Arial"/>
          <w:sz w:val="24"/>
          <w:szCs w:val="24"/>
        </w:rPr>
      </w:pPr>
    </w:p>
    <w:p w:rsidR="00F43354" w:rsidRDefault="00F43354" w:rsidP="00D41830">
      <w:pPr>
        <w:jc w:val="both"/>
        <w:rPr>
          <w:rFonts w:ascii="Arial" w:hAnsi="Arial" w:cs="Arial"/>
          <w:sz w:val="24"/>
          <w:szCs w:val="24"/>
        </w:rPr>
      </w:pPr>
    </w:p>
    <w:p w:rsidR="00F43354" w:rsidRDefault="00F43354"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r w:rsidR="00081651">
        <w:rPr>
          <w:rFonts w:ascii="Arial" w:hAnsi="Arial" w:cs="Arial"/>
          <w:sz w:val="24"/>
          <w:szCs w:val="24"/>
        </w:rPr>
        <w:t xml:space="preserve"> </w:t>
      </w:r>
      <w:r>
        <w:rPr>
          <w:rFonts w:ascii="Arial" w:hAnsi="Arial" w:cs="Arial"/>
          <w:sz w:val="24"/>
          <w:szCs w:val="24"/>
        </w:rPr>
        <w:t>Paulo</w:t>
      </w:r>
      <w:r w:rsidR="004D4BF1">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C5045D">
        <w:rPr>
          <w:rFonts w:ascii="Arial" w:hAnsi="Arial" w:cs="Arial"/>
          <w:sz w:val="24"/>
          <w:szCs w:val="24"/>
        </w:rPr>
        <w:t>28</w:t>
      </w:r>
      <w:proofErr w:type="gramStart"/>
      <w:r w:rsidR="00E91450">
        <w:rPr>
          <w:rFonts w:ascii="Arial" w:hAnsi="Arial" w:cs="Arial"/>
          <w:sz w:val="24"/>
          <w:szCs w:val="24"/>
        </w:rPr>
        <w:t xml:space="preserve"> </w:t>
      </w:r>
      <w:r w:rsidR="00BE608F">
        <w:rPr>
          <w:rFonts w:ascii="Arial" w:hAnsi="Arial" w:cs="Arial"/>
          <w:sz w:val="24"/>
          <w:szCs w:val="24"/>
        </w:rPr>
        <w:t xml:space="preserve"> </w:t>
      </w:r>
      <w:proofErr w:type="gramEnd"/>
      <w:r w:rsidR="00F3153C">
        <w:rPr>
          <w:rFonts w:ascii="Arial" w:hAnsi="Arial" w:cs="Arial"/>
          <w:sz w:val="24"/>
          <w:szCs w:val="24"/>
        </w:rPr>
        <w:t xml:space="preserve">de </w:t>
      </w:r>
      <w:r w:rsidR="0095197A">
        <w:rPr>
          <w:rFonts w:ascii="Arial" w:hAnsi="Arial" w:cs="Arial"/>
          <w:sz w:val="24"/>
          <w:szCs w:val="24"/>
        </w:rPr>
        <w:t xml:space="preserve"> </w:t>
      </w:r>
      <w:r w:rsidR="00676557">
        <w:rPr>
          <w:rFonts w:ascii="Arial" w:hAnsi="Arial" w:cs="Arial"/>
          <w:sz w:val="24"/>
          <w:szCs w:val="24"/>
        </w:rPr>
        <w:t xml:space="preserve"> </w:t>
      </w:r>
      <w:r w:rsidR="00C5045D">
        <w:rPr>
          <w:rFonts w:ascii="Arial" w:hAnsi="Arial" w:cs="Arial"/>
          <w:sz w:val="24"/>
          <w:szCs w:val="24"/>
        </w:rPr>
        <w:t>julho</w:t>
      </w:r>
      <w:r w:rsidR="00E91450">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676557">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670D2" w:rsidRPr="00C14569"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val="x-none" w:eastAsia="ar-SA"/>
        </w:rPr>
        <w:t xml:space="preserve">Eliana dos Santos Soares Santana – Presidente </w:t>
      </w:r>
      <w:r w:rsidR="00C14569">
        <w:rPr>
          <w:rFonts w:ascii="Arial" w:hAnsi="Arial" w:cs="Arial"/>
          <w:bCs/>
          <w:sz w:val="24"/>
          <w:szCs w:val="24"/>
          <w:lang w:eastAsia="ar-SA"/>
        </w:rPr>
        <w:t>- Em férias</w:t>
      </w:r>
    </w:p>
    <w:p w:rsidR="000670D2" w:rsidRPr="002807E4" w:rsidRDefault="000670D2" w:rsidP="000670D2">
      <w:pPr>
        <w:suppressAutoHyphens/>
        <w:spacing w:line="480" w:lineRule="auto"/>
        <w:jc w:val="both"/>
        <w:rPr>
          <w:rFonts w:ascii="Arial" w:hAnsi="Arial" w:cs="Arial"/>
          <w:bCs/>
          <w:sz w:val="24"/>
          <w:szCs w:val="24"/>
          <w:lang w:val="x-none"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Cleonice Dias de Sousa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proofErr w:type="spellStart"/>
      <w:r w:rsidRPr="002807E4">
        <w:rPr>
          <w:rFonts w:ascii="Arial" w:hAnsi="Arial" w:cs="Arial"/>
          <w:bCs/>
          <w:sz w:val="24"/>
          <w:szCs w:val="24"/>
          <w:lang w:eastAsia="ar-SA"/>
        </w:rPr>
        <w:t>Marilza</w:t>
      </w:r>
      <w:proofErr w:type="spellEnd"/>
      <w:r w:rsidRPr="002807E4">
        <w:rPr>
          <w:rFonts w:ascii="Arial" w:hAnsi="Arial" w:cs="Arial"/>
          <w:bCs/>
          <w:sz w:val="24"/>
          <w:szCs w:val="24"/>
          <w:lang w:eastAsia="ar-SA"/>
        </w:rPr>
        <w:t xml:space="preserve"> Moraes Rodrigues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Normando Ribeiro Lopes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pBdr>
          <w:top w:val="nil"/>
          <w:left w:val="nil"/>
          <w:bottom w:val="nil"/>
          <w:right w:val="nil"/>
          <w:between w:val="nil"/>
        </w:pBdr>
        <w:spacing w:after="200" w:line="360" w:lineRule="auto"/>
        <w:rPr>
          <w:rFonts w:ascii="Arial" w:hAnsi="Arial" w:cs="Arial"/>
          <w:sz w:val="16"/>
          <w:szCs w:val="16"/>
        </w:rPr>
      </w:pPr>
      <w:r w:rsidRPr="002807E4">
        <w:rPr>
          <w:rFonts w:ascii="Arial" w:hAnsi="Arial" w:cs="Arial"/>
          <w:bCs/>
          <w:sz w:val="24"/>
          <w:szCs w:val="24"/>
          <w:lang w:val="x-none"/>
        </w:rPr>
        <w:t>Pietro Vincenzo - Secretário</w:t>
      </w:r>
      <w:r w:rsidRPr="002807E4">
        <w:rPr>
          <w:rFonts w:ascii="Arial" w:hAnsi="Arial" w:cs="Arial"/>
          <w:bCs/>
          <w:sz w:val="24"/>
          <w:szCs w:val="24"/>
        </w:rPr>
        <w:t xml:space="preserve">                                                                </w:t>
      </w:r>
      <w:r w:rsidRPr="002807E4">
        <w:rPr>
          <w:rFonts w:ascii="Arial" w:hAnsi="Arial" w:cs="Arial"/>
          <w:sz w:val="16"/>
          <w:szCs w:val="16"/>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AC0F1D" w:rsidRDefault="00AC0F1D"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AC0F1D" w:rsidRDefault="00AC0F1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7D7540" w:rsidRDefault="007D7540" w:rsidP="00D41830">
      <w:pPr>
        <w:spacing w:after="120"/>
        <w:ind w:left="284" w:right="227"/>
        <w:jc w:val="center"/>
        <w:rPr>
          <w:rFonts w:ascii="Arial" w:hAnsi="Arial" w:cs="Arial"/>
          <w:b/>
        </w:rPr>
      </w:pPr>
    </w:p>
    <w:p w:rsidR="007D7540" w:rsidRDefault="007D7540" w:rsidP="00D41830">
      <w:pPr>
        <w:spacing w:after="120"/>
        <w:ind w:left="284" w:right="227"/>
        <w:jc w:val="center"/>
        <w:rPr>
          <w:rFonts w:ascii="Arial" w:hAnsi="Arial" w:cs="Arial"/>
          <w:b/>
        </w:rPr>
      </w:pPr>
    </w:p>
    <w:p w:rsidR="007D7540" w:rsidRDefault="007D7540"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A34342" w:rsidRPr="00A34342">
        <w:rPr>
          <w:rFonts w:ascii="Arial" w:hAnsi="Arial" w:cs="Arial"/>
          <w:bCs/>
          <w:sz w:val="24"/>
          <w:szCs w:val="24"/>
        </w:rPr>
        <w:t>42982</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7D7540">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DD5C38">
        <w:rPr>
          <w:rFonts w:ascii="Arial" w:hAnsi="Arial"/>
          <w:sz w:val="24"/>
          <w:szCs w:val="24"/>
        </w:rPr>
        <w:t>10</w:t>
      </w:r>
      <w:r w:rsidR="00A34342">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7D7540">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410175">
        <w:rPr>
          <w:rFonts w:ascii="Arial" w:hAnsi="Arial" w:cs="Arial"/>
          <w:bCs/>
        </w:rPr>
        <w:t>C</w:t>
      </w:r>
      <w:r w:rsidR="00410175" w:rsidRPr="00B50629">
        <w:rPr>
          <w:rFonts w:ascii="Arial" w:hAnsi="Arial" w:cs="Arial"/>
          <w:bCs/>
        </w:rPr>
        <w:t xml:space="preserve">ontratação de empresa para </w:t>
      </w:r>
      <w:r w:rsidR="00410175">
        <w:rPr>
          <w:rFonts w:ascii="Arial" w:hAnsi="Arial" w:cs="Arial"/>
          <w:bCs/>
        </w:rPr>
        <w:t>revitalização da Praça das Pedras</w:t>
      </w:r>
      <w:r w:rsidR="00410175" w:rsidRPr="00153609">
        <w:rPr>
          <w:rFonts w:ascii="Arial" w:hAnsi="Arial" w:cs="Arial"/>
          <w:bCs/>
        </w:rPr>
        <w:t xml:space="preserve"> </w:t>
      </w:r>
      <w:r w:rsidR="004220AC" w:rsidRPr="00153609">
        <w:rPr>
          <w:rFonts w:ascii="Arial" w:hAnsi="Arial" w:cs="Arial"/>
          <w:bCs/>
        </w:rPr>
        <w:t xml:space="preserve">no </w:t>
      </w:r>
      <w:r w:rsidR="00E91DA3">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C7141A" w:rsidRPr="00AC1C15" w:rsidRDefault="00C7141A" w:rsidP="00D41830">
      <w:pPr>
        <w:spacing w:after="120"/>
        <w:ind w:right="227"/>
        <w:jc w:val="both"/>
        <w:rPr>
          <w:rFonts w:ascii="Arial" w:hAnsi="Arial"/>
          <w:sz w:val="24"/>
          <w:szCs w:val="24"/>
        </w:rPr>
      </w:pP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8F7FC1">
        <w:rPr>
          <w:rFonts w:ascii="Arial" w:hAnsi="Arial" w:cs="Arial"/>
          <w:sz w:val="24"/>
          <w:szCs w:val="24"/>
        </w:rPr>
        <w:t xml:space="preserve">15 </w:t>
      </w:r>
      <w:r w:rsidR="008F7FC1" w:rsidRPr="00742FF4">
        <w:rPr>
          <w:rFonts w:ascii="Arial" w:hAnsi="Arial" w:cs="Arial"/>
          <w:sz w:val="24"/>
          <w:szCs w:val="24"/>
        </w:rPr>
        <w:t>(</w:t>
      </w:r>
      <w:r w:rsidR="008F7FC1">
        <w:rPr>
          <w:rFonts w:ascii="Arial" w:hAnsi="Arial" w:cs="Arial"/>
          <w:sz w:val="24"/>
          <w:szCs w:val="24"/>
        </w:rPr>
        <w:t>quinze)</w:t>
      </w:r>
      <w:r w:rsidR="008F7FC1" w:rsidRPr="00742FF4">
        <w:rPr>
          <w:rFonts w:ascii="Arial" w:hAnsi="Arial" w:cs="Arial"/>
          <w:sz w:val="24"/>
          <w:szCs w:val="24"/>
        </w:rPr>
        <w:t xml:space="preserve"> </w:t>
      </w:r>
      <w:r w:rsidR="008F7FC1">
        <w:rPr>
          <w:rFonts w:ascii="Arial" w:hAnsi="Arial" w:cs="Arial"/>
          <w:sz w:val="24"/>
          <w:szCs w:val="24"/>
        </w:rPr>
        <w:t>meses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sidR="002647B2">
        <w:rPr>
          <w:rFonts w:ascii="Arial" w:hAnsi="Arial" w:cs="Arial"/>
          <w:b/>
          <w:sz w:val="24"/>
          <w:szCs w:val="24"/>
        </w:rPr>
        <w:t xml:space="preserve"> </w:t>
      </w:r>
      <w:r w:rsidR="002647B2" w:rsidRPr="00CA17A2">
        <w:rPr>
          <w:rFonts w:ascii="Arial" w:hAnsi="Arial" w:cs="Arial"/>
          <w:b/>
          <w:sz w:val="24"/>
          <w:szCs w:val="24"/>
        </w:rPr>
        <w:t>(</w:t>
      </w:r>
      <w:r w:rsidR="002647B2" w:rsidRPr="00CA17A2">
        <w:rPr>
          <w:rFonts w:ascii="Arial" w:hAnsi="Arial" w:cs="Arial"/>
          <w:b/>
          <w:sz w:val="24"/>
          <w:szCs w:val="24"/>
          <w:u w:val="single"/>
        </w:rPr>
        <w:t>conforme acórdão TCU 3938/2013</w:t>
      </w:r>
      <w:r w:rsidR="002647B2"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D5694B" w:rsidRPr="00A34342">
        <w:rPr>
          <w:rFonts w:ascii="Arial" w:hAnsi="Arial" w:cs="Arial"/>
          <w:bCs/>
          <w:sz w:val="24"/>
          <w:szCs w:val="24"/>
        </w:rPr>
        <w:t>42982</w:t>
      </w:r>
      <w:r w:rsidR="00997FF5" w:rsidRPr="00997FF5">
        <w:rPr>
          <w:rFonts w:ascii="Arial" w:hAnsi="Arial" w:cs="Arial"/>
          <w:bCs/>
          <w:sz w:val="24"/>
          <w:szCs w:val="24"/>
        </w:rPr>
        <w:t xml:space="preserve"> / 20</w:t>
      </w:r>
      <w:r w:rsidR="007C6785">
        <w:rPr>
          <w:rFonts w:ascii="Arial" w:hAnsi="Arial" w:cs="Arial"/>
          <w:bCs/>
          <w:sz w:val="24"/>
          <w:szCs w:val="24"/>
        </w:rPr>
        <w:t>2</w:t>
      </w:r>
      <w:r w:rsidR="00753ED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433BC4">
        <w:rPr>
          <w:rFonts w:ascii="Arial" w:hAnsi="Arial"/>
          <w:sz w:val="24"/>
          <w:szCs w:val="24"/>
        </w:rPr>
        <w:t>10</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53EDB">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F687C">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6E15F1">
        <w:rPr>
          <w:rFonts w:ascii="Arial" w:hAnsi="Arial" w:cs="Arial"/>
          <w:bCs/>
        </w:rPr>
        <w:t>C</w:t>
      </w:r>
      <w:r w:rsidR="006E15F1" w:rsidRPr="00B50629">
        <w:rPr>
          <w:rFonts w:ascii="Arial" w:hAnsi="Arial" w:cs="Arial"/>
          <w:bCs/>
        </w:rPr>
        <w:t xml:space="preserve">ontratação de empresa para </w:t>
      </w:r>
      <w:r w:rsidR="006E15F1">
        <w:rPr>
          <w:rFonts w:ascii="Arial" w:hAnsi="Arial" w:cs="Arial"/>
          <w:bCs/>
        </w:rPr>
        <w:t>revitalização da Praça das Pedras</w:t>
      </w:r>
      <w:r w:rsidR="006E15F1" w:rsidRPr="00153609">
        <w:rPr>
          <w:rFonts w:ascii="Arial" w:hAnsi="Arial" w:cs="Arial"/>
          <w:bCs/>
        </w:rPr>
        <w:t xml:space="preserve"> no </w:t>
      </w:r>
      <w:r w:rsidR="006E15F1">
        <w:rPr>
          <w:rFonts w:ascii="Arial" w:hAnsi="Arial" w:cs="Arial"/>
          <w:bCs/>
        </w:rPr>
        <w:t>m</w:t>
      </w:r>
      <w:r w:rsidR="006E15F1" w:rsidRPr="00153609">
        <w:rPr>
          <w:rFonts w:ascii="Arial" w:hAnsi="Arial" w:cs="Arial"/>
          <w:bCs/>
        </w:rPr>
        <w:t>unicípio de Carapicuíba</w:t>
      </w:r>
      <w:r w:rsidR="006E15F1"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6A192B" w:rsidRDefault="006A192B" w:rsidP="00D41830">
      <w:pPr>
        <w:spacing w:after="120"/>
        <w:ind w:right="227"/>
        <w:jc w:val="center"/>
      </w:pPr>
    </w:p>
    <w:p w:rsidR="006A192B" w:rsidRDefault="006A192B"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7C1C60" w:rsidRPr="00A34342">
        <w:rPr>
          <w:rFonts w:ascii="Arial" w:hAnsi="Arial" w:cs="Arial"/>
          <w:bCs/>
          <w:sz w:val="24"/>
          <w:szCs w:val="24"/>
        </w:rPr>
        <w:t>42982</w:t>
      </w:r>
      <w:r w:rsidR="00997FF5" w:rsidRPr="00997FF5">
        <w:rPr>
          <w:rFonts w:ascii="Arial" w:hAnsi="Arial" w:cs="Arial"/>
          <w:bCs/>
          <w:sz w:val="24"/>
          <w:szCs w:val="24"/>
        </w:rPr>
        <w:t xml:space="preserve"> / 20</w:t>
      </w:r>
      <w:r w:rsidR="005218BC">
        <w:rPr>
          <w:rFonts w:ascii="Arial" w:hAnsi="Arial" w:cs="Arial"/>
          <w:bCs/>
          <w:sz w:val="24"/>
          <w:szCs w:val="24"/>
        </w:rPr>
        <w:t>2</w:t>
      </w:r>
      <w:r w:rsidR="006A192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CE038B">
        <w:rPr>
          <w:rFonts w:ascii="Arial" w:hAnsi="Arial"/>
          <w:sz w:val="24"/>
          <w:szCs w:val="24"/>
        </w:rPr>
        <w:t xml:space="preserve">10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6A192B">
        <w:rPr>
          <w:rFonts w:ascii="Arial" w:hAnsi="Arial"/>
          <w:sz w:val="24"/>
          <w:szCs w:val="24"/>
        </w:rPr>
        <w:t>3</w:t>
      </w:r>
    </w:p>
    <w:p w:rsidR="00F03184" w:rsidRDefault="00F03184" w:rsidP="00D41830">
      <w:pPr>
        <w:spacing w:after="120"/>
        <w:ind w:right="227"/>
        <w:jc w:val="both"/>
        <w:rPr>
          <w:rFonts w:ascii="Arial" w:hAnsi="Arial"/>
          <w:sz w:val="24"/>
          <w:szCs w:val="24"/>
        </w:rPr>
      </w:pPr>
    </w:p>
    <w:p w:rsidR="006A192B"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412211">
        <w:rPr>
          <w:rFonts w:ascii="Arial" w:hAnsi="Arial" w:cs="Arial"/>
        </w:rPr>
        <w:t xml:space="preserve"> </w:t>
      </w:r>
      <w:r w:rsidR="003C05EC">
        <w:rPr>
          <w:rFonts w:ascii="Arial" w:hAnsi="Arial" w:cs="Arial"/>
          <w:bCs/>
        </w:rPr>
        <w:t>C</w:t>
      </w:r>
      <w:r w:rsidR="003C05EC" w:rsidRPr="00B50629">
        <w:rPr>
          <w:rFonts w:ascii="Arial" w:hAnsi="Arial" w:cs="Arial"/>
          <w:bCs/>
        </w:rPr>
        <w:t xml:space="preserve">ontratação de empresa para </w:t>
      </w:r>
      <w:r w:rsidR="003C05EC">
        <w:rPr>
          <w:rFonts w:ascii="Arial" w:hAnsi="Arial" w:cs="Arial"/>
          <w:bCs/>
        </w:rPr>
        <w:t>revitalização da Praça das Pedras</w:t>
      </w:r>
      <w:r w:rsidR="003C05EC" w:rsidRPr="00153609">
        <w:rPr>
          <w:rFonts w:ascii="Arial" w:hAnsi="Arial" w:cs="Arial"/>
          <w:bCs/>
        </w:rPr>
        <w:t xml:space="preserve"> no </w:t>
      </w:r>
      <w:r w:rsidR="003C05EC">
        <w:rPr>
          <w:rFonts w:ascii="Arial" w:hAnsi="Arial" w:cs="Arial"/>
          <w:bCs/>
        </w:rPr>
        <w:t>m</w:t>
      </w:r>
      <w:r w:rsidR="003C05EC" w:rsidRPr="00153609">
        <w:rPr>
          <w:rFonts w:ascii="Arial" w:hAnsi="Arial" w:cs="Arial"/>
          <w:bCs/>
        </w:rPr>
        <w:t>unicípio de Carapicuíba</w:t>
      </w:r>
      <w:r w:rsidR="003C05EC" w:rsidRPr="004220AC">
        <w:rPr>
          <w:rFonts w:ascii="Arial" w:hAnsi="Arial" w:cs="Arial"/>
          <w:bCs/>
          <w:sz w:val="22"/>
          <w:szCs w:val="22"/>
        </w:rPr>
        <w:t>.</w:t>
      </w:r>
    </w:p>
    <w:p w:rsidR="003C05EC" w:rsidRDefault="003C05EC"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905225">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F7052C" w:rsidRDefault="00F7052C"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991897" w:rsidRPr="00A34342">
        <w:rPr>
          <w:rFonts w:ascii="Arial" w:hAnsi="Arial" w:cs="Arial"/>
          <w:bCs/>
          <w:sz w:val="24"/>
          <w:szCs w:val="24"/>
        </w:rPr>
        <w:t>42982</w:t>
      </w:r>
      <w:r w:rsidR="00EB3C72" w:rsidRPr="00997FF5">
        <w:rPr>
          <w:rFonts w:ascii="Arial" w:hAnsi="Arial" w:cs="Arial"/>
          <w:bCs/>
          <w:sz w:val="24"/>
          <w:szCs w:val="24"/>
        </w:rPr>
        <w:t xml:space="preserve"> / 20</w:t>
      </w:r>
      <w:r w:rsidR="009B530C">
        <w:rPr>
          <w:rFonts w:ascii="Arial" w:hAnsi="Arial" w:cs="Arial"/>
          <w:bCs/>
          <w:sz w:val="24"/>
          <w:szCs w:val="24"/>
        </w:rPr>
        <w:t>2</w:t>
      </w:r>
      <w:r w:rsidR="0071384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216BC7">
        <w:rPr>
          <w:rFonts w:ascii="Arial" w:hAnsi="Arial"/>
          <w:sz w:val="24"/>
          <w:szCs w:val="24"/>
        </w:rPr>
        <w:t xml:space="preserve"> 10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13844">
        <w:rPr>
          <w:rFonts w:ascii="Arial" w:hAnsi="Arial"/>
          <w:sz w:val="24"/>
          <w:szCs w:val="24"/>
        </w:rPr>
        <w:t>3</w:t>
      </w:r>
    </w:p>
    <w:p w:rsidR="00D41830" w:rsidRDefault="00D41830" w:rsidP="00D41830">
      <w:pPr>
        <w:spacing w:after="120"/>
        <w:ind w:right="227"/>
        <w:jc w:val="both"/>
        <w:rPr>
          <w:rFonts w:ascii="Arial" w:hAnsi="Arial"/>
          <w:sz w:val="24"/>
          <w:szCs w:val="24"/>
        </w:rPr>
      </w:pPr>
    </w:p>
    <w:p w:rsidR="00713844"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3C263B">
        <w:rPr>
          <w:rFonts w:ascii="Arial" w:hAnsi="Arial" w:cs="Arial"/>
        </w:rPr>
        <w:t xml:space="preserve"> </w:t>
      </w:r>
      <w:r w:rsidR="002E4ED3">
        <w:rPr>
          <w:rFonts w:ascii="Arial" w:hAnsi="Arial" w:cs="Arial"/>
          <w:bCs/>
        </w:rPr>
        <w:t>C</w:t>
      </w:r>
      <w:r w:rsidR="002E4ED3" w:rsidRPr="00B50629">
        <w:rPr>
          <w:rFonts w:ascii="Arial" w:hAnsi="Arial" w:cs="Arial"/>
          <w:bCs/>
        </w:rPr>
        <w:t xml:space="preserve">ontratação de empresa para </w:t>
      </w:r>
      <w:r w:rsidR="002E4ED3">
        <w:rPr>
          <w:rFonts w:ascii="Arial" w:hAnsi="Arial" w:cs="Arial"/>
          <w:bCs/>
        </w:rPr>
        <w:t>revitalização da Praça das Pedras</w:t>
      </w:r>
      <w:r w:rsidR="002E4ED3" w:rsidRPr="00153609">
        <w:rPr>
          <w:rFonts w:ascii="Arial" w:hAnsi="Arial" w:cs="Arial"/>
          <w:bCs/>
        </w:rPr>
        <w:t xml:space="preserve"> no </w:t>
      </w:r>
      <w:r w:rsidR="002E4ED3">
        <w:rPr>
          <w:rFonts w:ascii="Arial" w:hAnsi="Arial" w:cs="Arial"/>
          <w:bCs/>
        </w:rPr>
        <w:t>m</w:t>
      </w:r>
      <w:r w:rsidR="002E4ED3" w:rsidRPr="00153609">
        <w:rPr>
          <w:rFonts w:ascii="Arial" w:hAnsi="Arial" w:cs="Arial"/>
          <w:bCs/>
        </w:rPr>
        <w:t>unicípio de Carapicuíba</w:t>
      </w:r>
      <w:r w:rsidR="002E4ED3" w:rsidRPr="004220AC">
        <w:rPr>
          <w:rFonts w:ascii="Arial" w:hAnsi="Arial" w:cs="Arial"/>
          <w:bCs/>
          <w:sz w:val="22"/>
          <w:szCs w:val="22"/>
        </w:rPr>
        <w:t>.</w:t>
      </w:r>
    </w:p>
    <w:p w:rsidR="002E4ED3" w:rsidRDefault="002E4ED3"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E43B89" w:rsidRDefault="00E43B89"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872264" w:rsidRPr="00A34342">
        <w:rPr>
          <w:rFonts w:ascii="Arial" w:hAnsi="Arial" w:cs="Arial"/>
          <w:bCs/>
          <w:sz w:val="24"/>
          <w:szCs w:val="24"/>
        </w:rPr>
        <w:t>42982</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3B89">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0D7254">
        <w:rPr>
          <w:rFonts w:ascii="Arial" w:hAnsi="Arial"/>
          <w:sz w:val="24"/>
          <w:szCs w:val="24"/>
        </w:rPr>
        <w:t>10</w:t>
      </w:r>
      <w:r w:rsidR="006B45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4063E3">
        <w:rPr>
          <w:rFonts w:ascii="Arial" w:hAnsi="Arial"/>
          <w:sz w:val="24"/>
          <w:szCs w:val="24"/>
        </w:rPr>
        <w:t>23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936289">
        <w:rPr>
          <w:rFonts w:ascii="Arial" w:hAnsi="Arial" w:cs="Arial"/>
        </w:rPr>
        <w:t xml:space="preserve"> </w:t>
      </w:r>
      <w:r w:rsidR="003B30FB">
        <w:rPr>
          <w:rFonts w:ascii="Arial" w:hAnsi="Arial" w:cs="Arial"/>
          <w:bCs/>
        </w:rPr>
        <w:t>C</w:t>
      </w:r>
      <w:r w:rsidR="003B30FB" w:rsidRPr="00B50629">
        <w:rPr>
          <w:rFonts w:ascii="Arial" w:hAnsi="Arial" w:cs="Arial"/>
          <w:bCs/>
        </w:rPr>
        <w:t xml:space="preserve">ontratação de empresa para </w:t>
      </w:r>
      <w:r w:rsidR="003B30FB">
        <w:rPr>
          <w:rFonts w:ascii="Arial" w:hAnsi="Arial" w:cs="Arial"/>
          <w:bCs/>
        </w:rPr>
        <w:t>revitalização da Praça das Pedras</w:t>
      </w:r>
      <w:r w:rsidR="003B30FB" w:rsidRPr="00153609">
        <w:rPr>
          <w:rFonts w:ascii="Arial" w:hAnsi="Arial" w:cs="Arial"/>
          <w:bCs/>
        </w:rPr>
        <w:t xml:space="preserve"> no </w:t>
      </w:r>
      <w:r w:rsidR="003B30FB">
        <w:rPr>
          <w:rFonts w:ascii="Arial" w:hAnsi="Arial" w:cs="Arial"/>
          <w:bCs/>
        </w:rPr>
        <w:t>m</w:t>
      </w:r>
      <w:r w:rsidR="003B30FB" w:rsidRPr="00153609">
        <w:rPr>
          <w:rFonts w:ascii="Arial" w:hAnsi="Arial" w:cs="Arial"/>
          <w:bCs/>
        </w:rPr>
        <w:t>unicípio de Carapicuíba</w:t>
      </w:r>
      <w:r w:rsidR="003B30FB" w:rsidRPr="004220AC">
        <w:rPr>
          <w:rFonts w:ascii="Arial" w:hAnsi="Arial" w:cs="Arial"/>
          <w:bCs/>
          <w:sz w:val="22"/>
          <w:szCs w:val="22"/>
        </w:rPr>
        <w:t>.</w:t>
      </w:r>
    </w:p>
    <w:p w:rsidR="003B30FB" w:rsidRPr="00BF75A5" w:rsidRDefault="003B30FB"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BC67ED" w:rsidRPr="00A34342">
        <w:rPr>
          <w:rFonts w:ascii="Arial" w:hAnsi="Arial" w:cs="Arial"/>
          <w:bCs/>
          <w:sz w:val="24"/>
          <w:szCs w:val="24"/>
        </w:rPr>
        <w:t>42982</w:t>
      </w:r>
      <w:r w:rsidR="003F14D0" w:rsidRPr="00997FF5">
        <w:rPr>
          <w:rFonts w:ascii="Arial" w:hAnsi="Arial" w:cs="Arial"/>
          <w:bCs/>
          <w:sz w:val="24"/>
          <w:szCs w:val="24"/>
        </w:rPr>
        <w:t xml:space="preserve"> / 20</w:t>
      </w:r>
      <w:r w:rsidR="006A2CCF">
        <w:rPr>
          <w:rFonts w:ascii="Arial" w:hAnsi="Arial" w:cs="Arial"/>
          <w:bCs/>
          <w:sz w:val="24"/>
          <w:szCs w:val="24"/>
        </w:rPr>
        <w:t>2</w:t>
      </w:r>
      <w:r w:rsidR="009261AD">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966092">
        <w:rPr>
          <w:rFonts w:ascii="Arial" w:hAnsi="Arial"/>
          <w:sz w:val="24"/>
          <w:szCs w:val="24"/>
        </w:rPr>
        <w:t>10</w:t>
      </w:r>
      <w:r w:rsidR="00BD1B10">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9261AD">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9261AD"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6F2217">
        <w:rPr>
          <w:rFonts w:ascii="Arial" w:hAnsi="Arial" w:cs="Arial"/>
          <w:bCs/>
        </w:rPr>
        <w:t>C</w:t>
      </w:r>
      <w:r w:rsidR="006F2217" w:rsidRPr="00B50629">
        <w:rPr>
          <w:rFonts w:ascii="Arial" w:hAnsi="Arial" w:cs="Arial"/>
          <w:bCs/>
        </w:rPr>
        <w:t xml:space="preserve">ontratação de empresa para </w:t>
      </w:r>
      <w:r w:rsidR="006F2217">
        <w:rPr>
          <w:rFonts w:ascii="Arial" w:hAnsi="Arial" w:cs="Arial"/>
          <w:bCs/>
        </w:rPr>
        <w:t>revitalização da Praça das Pedras</w:t>
      </w:r>
      <w:r w:rsidR="006F2217" w:rsidRPr="00153609">
        <w:rPr>
          <w:rFonts w:ascii="Arial" w:hAnsi="Arial" w:cs="Arial"/>
          <w:bCs/>
        </w:rPr>
        <w:t xml:space="preserve"> no </w:t>
      </w:r>
      <w:r w:rsidR="006F2217">
        <w:rPr>
          <w:rFonts w:ascii="Arial" w:hAnsi="Arial" w:cs="Arial"/>
          <w:bCs/>
        </w:rPr>
        <w:t>m</w:t>
      </w:r>
      <w:r w:rsidR="006F2217" w:rsidRPr="00153609">
        <w:rPr>
          <w:rFonts w:ascii="Arial" w:hAnsi="Arial" w:cs="Arial"/>
          <w:bCs/>
        </w:rPr>
        <w:t>unicípio de Carapicuíba</w:t>
      </w:r>
      <w:r w:rsidR="006F2217" w:rsidRPr="004220AC">
        <w:rPr>
          <w:rFonts w:ascii="Arial" w:hAnsi="Arial" w:cs="Arial"/>
          <w:bCs/>
          <w:sz w:val="22"/>
          <w:szCs w:val="22"/>
        </w:rPr>
        <w:t>.</w:t>
      </w:r>
    </w:p>
    <w:p w:rsidR="006F2217" w:rsidRDefault="006F2217" w:rsidP="00EB30FA">
      <w:pPr>
        <w:pStyle w:val="western"/>
        <w:spacing w:before="278" w:beforeAutospacing="0" w:after="0" w:line="276" w:lineRule="auto"/>
        <w:jc w:val="both"/>
        <w:rPr>
          <w:rFonts w:ascii="Arial" w:hAnsi="Arial" w:cs="Arial"/>
          <w:bCs/>
          <w:sz w:val="22"/>
          <w:szCs w:val="22"/>
        </w:rPr>
      </w:pPr>
    </w:p>
    <w:p w:rsidR="009261AD" w:rsidRDefault="009261AD"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211140" w:rsidRDefault="0021114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3A460B" w:rsidRPr="00A34342">
        <w:rPr>
          <w:rFonts w:ascii="Arial" w:hAnsi="Arial" w:cs="Arial"/>
          <w:bCs/>
          <w:sz w:val="24"/>
          <w:szCs w:val="24"/>
        </w:rPr>
        <w:t>42982</w:t>
      </w:r>
      <w:r w:rsidR="003A460B">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CD4B1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622C3A">
        <w:rPr>
          <w:rFonts w:ascii="Arial" w:hAnsi="Arial"/>
          <w:sz w:val="24"/>
          <w:szCs w:val="24"/>
        </w:rPr>
        <w:t xml:space="preserve">10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CD4B14">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AA6E62" w:rsidRDefault="00D41830" w:rsidP="00B60519">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A55A38">
        <w:rPr>
          <w:rFonts w:ascii="Arial" w:hAnsi="Arial" w:cs="Arial"/>
        </w:rPr>
        <w:t xml:space="preserve"> </w:t>
      </w:r>
      <w:r w:rsidR="00BD4076">
        <w:rPr>
          <w:rFonts w:ascii="Arial" w:hAnsi="Arial" w:cs="Arial"/>
          <w:bCs/>
        </w:rPr>
        <w:t>C</w:t>
      </w:r>
      <w:r w:rsidR="00BD4076" w:rsidRPr="00B50629">
        <w:rPr>
          <w:rFonts w:ascii="Arial" w:hAnsi="Arial" w:cs="Arial"/>
          <w:bCs/>
        </w:rPr>
        <w:t xml:space="preserve">ontratação de empresa para </w:t>
      </w:r>
      <w:r w:rsidR="00BD4076">
        <w:rPr>
          <w:rFonts w:ascii="Arial" w:hAnsi="Arial" w:cs="Arial"/>
          <w:bCs/>
        </w:rPr>
        <w:t>revitalização da Praça das Pedras</w:t>
      </w:r>
      <w:r w:rsidR="00BD4076" w:rsidRPr="00153609">
        <w:rPr>
          <w:rFonts w:ascii="Arial" w:hAnsi="Arial" w:cs="Arial"/>
          <w:bCs/>
        </w:rPr>
        <w:t xml:space="preserve"> no </w:t>
      </w:r>
      <w:r w:rsidR="00BD4076">
        <w:rPr>
          <w:rFonts w:ascii="Arial" w:hAnsi="Arial" w:cs="Arial"/>
          <w:bCs/>
        </w:rPr>
        <w:t>m</w:t>
      </w:r>
      <w:r w:rsidR="00BD4076" w:rsidRPr="00153609">
        <w:rPr>
          <w:rFonts w:ascii="Arial" w:hAnsi="Arial" w:cs="Arial"/>
          <w:bCs/>
        </w:rPr>
        <w:t>unicípio de Carapicuíba</w:t>
      </w:r>
      <w:r w:rsidR="00BD4076" w:rsidRPr="004220AC">
        <w:rPr>
          <w:rFonts w:ascii="Arial" w:hAnsi="Arial" w:cs="Arial"/>
          <w:bCs/>
          <w:sz w:val="22"/>
          <w:szCs w:val="22"/>
        </w:rPr>
        <w:t>.</w:t>
      </w:r>
    </w:p>
    <w:p w:rsidR="00CD4B14" w:rsidRDefault="00CD4B14" w:rsidP="00B60519">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E340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2F20C6" w:rsidRPr="00A34342">
        <w:rPr>
          <w:rFonts w:ascii="Arial" w:hAnsi="Arial" w:cs="Arial"/>
          <w:bCs/>
          <w:sz w:val="24"/>
          <w:szCs w:val="24"/>
        </w:rPr>
        <w:t>42982</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2C26A6">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773F1B">
        <w:rPr>
          <w:rFonts w:ascii="Arial" w:hAnsi="Arial"/>
          <w:sz w:val="24"/>
          <w:szCs w:val="24"/>
        </w:rPr>
        <w:t xml:space="preserve">10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2C26A6">
        <w:rPr>
          <w:rFonts w:ascii="Arial" w:hAnsi="Arial"/>
          <w:sz w:val="24"/>
          <w:szCs w:val="24"/>
        </w:rPr>
        <w:t>3</w:t>
      </w:r>
    </w:p>
    <w:p w:rsidR="00D41830" w:rsidRDefault="00D41830"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65673D">
        <w:rPr>
          <w:rFonts w:ascii="Arial" w:hAnsi="Arial" w:cs="Arial"/>
          <w:bCs/>
        </w:rPr>
        <w:t>C</w:t>
      </w:r>
      <w:r w:rsidR="0065673D" w:rsidRPr="00B50629">
        <w:rPr>
          <w:rFonts w:ascii="Arial" w:hAnsi="Arial" w:cs="Arial"/>
          <w:bCs/>
        </w:rPr>
        <w:t xml:space="preserve">ontratação de empresa para </w:t>
      </w:r>
      <w:r w:rsidR="0065673D">
        <w:rPr>
          <w:rFonts w:ascii="Arial" w:hAnsi="Arial" w:cs="Arial"/>
          <w:bCs/>
        </w:rPr>
        <w:t>revitalização da Praça das Pedras</w:t>
      </w:r>
      <w:r w:rsidR="0065673D" w:rsidRPr="00153609">
        <w:rPr>
          <w:rFonts w:ascii="Arial" w:hAnsi="Arial" w:cs="Arial"/>
          <w:bCs/>
        </w:rPr>
        <w:t xml:space="preserve"> no </w:t>
      </w:r>
      <w:r w:rsidR="0065673D">
        <w:rPr>
          <w:rFonts w:ascii="Arial" w:hAnsi="Arial" w:cs="Arial"/>
          <w:bCs/>
        </w:rPr>
        <w:t>m</w:t>
      </w:r>
      <w:r w:rsidR="0065673D" w:rsidRPr="00153609">
        <w:rPr>
          <w:rFonts w:ascii="Arial" w:hAnsi="Arial" w:cs="Arial"/>
          <w:bCs/>
        </w:rPr>
        <w:t>unicípio de Carapicuíba</w:t>
      </w:r>
      <w:r w:rsidR="0065673D" w:rsidRPr="004220AC">
        <w:rPr>
          <w:rFonts w:ascii="Arial" w:hAnsi="Arial" w:cs="Arial"/>
          <w:bCs/>
          <w:sz w:val="22"/>
          <w:szCs w:val="22"/>
        </w:rPr>
        <w:t>.</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10422E" w:rsidRDefault="0010422E"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0422E">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FC10D8">
        <w:rPr>
          <w:rFonts w:ascii="Arial" w:hAnsi="Arial" w:cs="Arial"/>
          <w:b/>
          <w:sz w:val="24"/>
          <w:szCs w:val="24"/>
        </w:rPr>
        <w:t xml:space="preserve"> </w:t>
      </w:r>
      <w:r w:rsidR="00FC10D8">
        <w:rPr>
          <w:rFonts w:ascii="Arial" w:hAnsi="Arial"/>
          <w:b/>
          <w:sz w:val="24"/>
          <w:szCs w:val="24"/>
        </w:rPr>
        <w:t>10</w:t>
      </w:r>
      <w:r w:rsidR="008B4349">
        <w:rPr>
          <w:rFonts w:ascii="Arial" w:hAnsi="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0422E">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7585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E80CFA">
        <w:rPr>
          <w:rFonts w:ascii="Arial" w:hAnsi="Arial" w:cs="Arial"/>
          <w:bCs/>
        </w:rPr>
        <w:t>revitalização da Praça das Pedras</w:t>
      </w:r>
      <w:r w:rsidR="00B16C67" w:rsidRPr="00153609">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B16C67"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B02EFA" w:rsidRDefault="00B02EFA" w:rsidP="00CB6D06">
      <w:pPr>
        <w:spacing w:after="120"/>
        <w:jc w:val="center"/>
        <w:rPr>
          <w:rFonts w:ascii="Arial" w:hAnsi="Arial" w:cs="Arial"/>
          <w:b/>
          <w:sz w:val="24"/>
          <w:szCs w:val="24"/>
        </w:rPr>
      </w:pPr>
    </w:p>
    <w:p w:rsidR="00B02EFA" w:rsidRDefault="00B02EFA"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FD3A85" w:rsidRDefault="00FD3A85"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785ADF">
        <w:rPr>
          <w:rFonts w:ascii="Arial" w:hAnsi="Arial" w:cs="Arial"/>
          <w:sz w:val="24"/>
          <w:szCs w:val="24"/>
        </w:rPr>
        <w:t>, tendo como data base a data de apresentação das propostas</w:t>
      </w:r>
      <w:r>
        <w:rPr>
          <w:rFonts w:ascii="Arial" w:hAnsi="Arial" w:cs="Arial"/>
          <w:sz w:val="24"/>
          <w:szCs w:val="24"/>
        </w:rPr>
        <w:t>.</w:t>
      </w:r>
    </w:p>
    <w:p w:rsidR="00D41830" w:rsidRDefault="00D41830" w:rsidP="00D41830">
      <w:pPr>
        <w:tabs>
          <w:tab w:val="left" w:pos="1260"/>
        </w:tabs>
        <w:jc w:val="both"/>
        <w:rPr>
          <w:rFonts w:ascii="Arial" w:hAnsi="Arial" w:cs="Arial"/>
          <w:sz w:val="24"/>
          <w:szCs w:val="24"/>
        </w:rPr>
      </w:pPr>
    </w:p>
    <w:p w:rsidR="00BE77E5" w:rsidRDefault="00BE77E5" w:rsidP="00D41830">
      <w:pPr>
        <w:tabs>
          <w:tab w:val="left" w:pos="1260"/>
        </w:tabs>
        <w:jc w:val="both"/>
        <w:rPr>
          <w:rFonts w:ascii="Arial" w:hAnsi="Arial" w:cs="Arial"/>
          <w:sz w:val="24"/>
          <w:szCs w:val="24"/>
        </w:rPr>
      </w:pPr>
    </w:p>
    <w:p w:rsidR="00FD3A85" w:rsidRPr="00957221" w:rsidRDefault="00FD3A8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lastRenderedPageBreak/>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Quando da aplicação das multas, a CONTRATADA será notificada administrativamente, com aviso de recebimento, pela CONTRATANTE, para no prazo improrrogável de 10 (dez) </w:t>
      </w:r>
      <w:r w:rsidRPr="00CA1381">
        <w:rPr>
          <w:rFonts w:ascii="Arial" w:hAnsi="Arial" w:cs="Arial"/>
          <w:sz w:val="24"/>
          <w:szCs w:val="24"/>
        </w:rPr>
        <w:lastRenderedPageBreak/>
        <w:t>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FD77B1">
        <w:rPr>
          <w:rFonts w:ascii="Arial" w:hAnsi="Arial" w:cs="Arial"/>
          <w:sz w:val="24"/>
          <w:szCs w:val="24"/>
        </w:rPr>
        <w:t xml:space="preserve">15 </w:t>
      </w:r>
      <w:r w:rsidR="00FD77B1" w:rsidRPr="00742FF4">
        <w:rPr>
          <w:rFonts w:ascii="Arial" w:hAnsi="Arial" w:cs="Arial"/>
          <w:sz w:val="24"/>
          <w:szCs w:val="24"/>
        </w:rPr>
        <w:t>(</w:t>
      </w:r>
      <w:r w:rsidR="00FD77B1">
        <w:rPr>
          <w:rFonts w:ascii="Arial" w:hAnsi="Arial" w:cs="Arial"/>
          <w:sz w:val="24"/>
          <w:szCs w:val="24"/>
        </w:rPr>
        <w:t>quinze)</w:t>
      </w:r>
      <w:r w:rsidR="00FD77B1" w:rsidRPr="00742FF4">
        <w:rPr>
          <w:rFonts w:ascii="Arial" w:hAnsi="Arial" w:cs="Arial"/>
          <w:sz w:val="24"/>
          <w:szCs w:val="24"/>
        </w:rPr>
        <w:t xml:space="preserve"> </w:t>
      </w:r>
      <w:r w:rsidR="00FD77B1">
        <w:rPr>
          <w:rFonts w:ascii="Arial" w:hAnsi="Arial" w:cs="Arial"/>
          <w:sz w:val="24"/>
          <w:szCs w:val="24"/>
        </w:rPr>
        <w:t>meses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w:t>
      </w:r>
      <w:r w:rsidRPr="00CA1381">
        <w:rPr>
          <w:rFonts w:ascii="Arial" w:hAnsi="Arial" w:cs="Arial"/>
          <w:sz w:val="24"/>
          <w:szCs w:val="24"/>
        </w:rPr>
        <w:lastRenderedPageBreak/>
        <w:t xml:space="preserve">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lastRenderedPageBreak/>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Contrato,será feita pela CONTRATANTE, através de profissionais qualificados a serem designados pela Contratante, os quais poderão </w:t>
      </w:r>
      <w:r w:rsidRPr="00CA1381">
        <w:rPr>
          <w:rFonts w:ascii="Arial" w:hAnsi="Arial" w:cs="Arial"/>
          <w:sz w:val="24"/>
          <w:szCs w:val="24"/>
        </w:rPr>
        <w:lastRenderedPageBreak/>
        <w:t>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lastRenderedPageBreak/>
        <w:t xml:space="preserve">O prazo de vigência de presente contrato é de </w:t>
      </w:r>
      <w:r w:rsidR="0006013A">
        <w:rPr>
          <w:rFonts w:ascii="Arial" w:hAnsi="Arial" w:cs="Arial"/>
          <w:sz w:val="24"/>
          <w:szCs w:val="24"/>
        </w:rPr>
        <w:t xml:space="preserve">até </w:t>
      </w:r>
      <w:r w:rsidR="00770276">
        <w:rPr>
          <w:rFonts w:ascii="Arial" w:hAnsi="Arial" w:cs="Arial"/>
          <w:sz w:val="24"/>
          <w:szCs w:val="24"/>
        </w:rPr>
        <w:t xml:space="preserve">15 </w:t>
      </w:r>
      <w:r w:rsidR="00770276" w:rsidRPr="00742FF4">
        <w:rPr>
          <w:rFonts w:ascii="Arial" w:hAnsi="Arial" w:cs="Arial"/>
          <w:sz w:val="24"/>
          <w:szCs w:val="24"/>
        </w:rPr>
        <w:t>(</w:t>
      </w:r>
      <w:r w:rsidR="00770276">
        <w:rPr>
          <w:rFonts w:ascii="Arial" w:hAnsi="Arial" w:cs="Arial"/>
          <w:sz w:val="24"/>
          <w:szCs w:val="24"/>
        </w:rPr>
        <w:t>quinze)</w:t>
      </w:r>
      <w:r w:rsidR="00770276" w:rsidRPr="00742FF4">
        <w:rPr>
          <w:rFonts w:ascii="Arial" w:hAnsi="Arial" w:cs="Arial"/>
          <w:sz w:val="24"/>
          <w:szCs w:val="24"/>
        </w:rPr>
        <w:t xml:space="preserve"> </w:t>
      </w:r>
      <w:r w:rsidR="00770276">
        <w:rPr>
          <w:rFonts w:ascii="Arial" w:hAnsi="Arial" w:cs="Arial"/>
          <w:sz w:val="24"/>
          <w:szCs w:val="24"/>
        </w:rPr>
        <w:t>meses</w:t>
      </w:r>
      <w:r w:rsidR="00770276" w:rsidRPr="00141F89">
        <w:rPr>
          <w:rFonts w:ascii="Arial" w:hAnsi="Arial" w:cs="Arial"/>
          <w:sz w:val="24"/>
          <w:szCs w:val="24"/>
        </w:rPr>
        <w:t xml:space="preserve"> </w:t>
      </w:r>
      <w:r w:rsidRPr="00141F89">
        <w:rPr>
          <w:rFonts w:ascii="Arial" w:hAnsi="Arial" w:cs="Arial"/>
          <w:sz w:val="24"/>
          <w:szCs w:val="24"/>
        </w:rPr>
        <w:t xml:space="preserve">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49476D" w:rsidRDefault="00C742DD" w:rsidP="0049476D">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49476D" w:rsidRPr="000F6E17">
        <w:rPr>
          <w:rFonts w:ascii="Arial" w:hAnsi="Arial" w:cs="Arial"/>
          <w:sz w:val="24"/>
          <w:szCs w:val="24"/>
          <w:lang w:val="pt-BR"/>
        </w:rPr>
        <w:t>da</w:t>
      </w:r>
      <w:r w:rsidR="0049476D">
        <w:rPr>
          <w:rFonts w:ascii="Arial" w:hAnsi="Arial" w:cs="Arial"/>
          <w:sz w:val="24"/>
          <w:szCs w:val="24"/>
          <w:lang w:val="pt-BR"/>
        </w:rPr>
        <w:t xml:space="preserve"> dotação </w:t>
      </w:r>
      <w:r w:rsidR="0049476D" w:rsidRPr="000F6E17">
        <w:rPr>
          <w:rFonts w:ascii="Arial" w:hAnsi="Arial" w:cs="Arial"/>
          <w:sz w:val="24"/>
          <w:szCs w:val="24"/>
          <w:lang w:val="pt-BR"/>
        </w:rPr>
        <w:t xml:space="preserve">orçamentária de </w:t>
      </w:r>
      <w:r w:rsidR="0049476D">
        <w:rPr>
          <w:rFonts w:ascii="Arial" w:hAnsi="Arial" w:cs="Arial"/>
          <w:sz w:val="24"/>
          <w:szCs w:val="24"/>
          <w:lang w:val="pt-BR"/>
        </w:rPr>
        <w:t xml:space="preserve">nº </w:t>
      </w:r>
      <w:r w:rsidR="00F13E9F">
        <w:rPr>
          <w:rFonts w:ascii="Arial" w:hAnsi="Arial" w:cs="Arial"/>
          <w:sz w:val="24"/>
          <w:szCs w:val="24"/>
          <w:lang w:val="pt-BR"/>
        </w:rPr>
        <w:t xml:space="preserve">12.01.15.451.0006.4.4.90.51-99 </w:t>
      </w:r>
      <w:r w:rsidR="0049476D">
        <w:rPr>
          <w:rFonts w:ascii="Arial" w:hAnsi="Arial" w:cs="Arial"/>
          <w:sz w:val="24"/>
          <w:szCs w:val="24"/>
          <w:lang w:val="pt-BR"/>
        </w:rPr>
        <w:t>(transferências e convênios federais - vinculados).</w:t>
      </w:r>
    </w:p>
    <w:p w:rsidR="000931DE" w:rsidRDefault="000931DE" w:rsidP="000931DE">
      <w:pPr>
        <w:pStyle w:val="Cabealho"/>
        <w:tabs>
          <w:tab w:val="clear" w:pos="4419"/>
          <w:tab w:val="clear" w:pos="8838"/>
          <w:tab w:val="left" w:pos="0"/>
          <w:tab w:val="left" w:pos="10206"/>
        </w:tabs>
        <w:jc w:val="both"/>
        <w:rPr>
          <w:rFonts w:ascii="Arial" w:hAnsi="Arial" w:cs="Arial"/>
          <w:sz w:val="24"/>
          <w:szCs w:val="24"/>
        </w:rPr>
      </w:pP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E387A" w:rsidRDefault="00DE387A"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2E656B" w:rsidRPr="00A83F7E" w:rsidRDefault="00B74868" w:rsidP="002E656B">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7078E8" w:rsidRPr="00A83F7E">
        <w:rPr>
          <w:rFonts w:ascii="Arial" w:hAnsi="Arial" w:cs="Arial"/>
          <w:b/>
          <w:bCs/>
        </w:rPr>
        <w:t xml:space="preserve">CONTRATAÇÃO DE EMPRESA </w:t>
      </w:r>
      <w:r w:rsidR="007078E8">
        <w:rPr>
          <w:rFonts w:ascii="Arial" w:hAnsi="Arial" w:cs="Arial"/>
          <w:b/>
          <w:bCs/>
        </w:rPr>
        <w:t>PARA REVITALIZAÇÃO DA PRAÇA DAS PEDRAS NESTE MUNICIPIO</w:t>
      </w:r>
      <w:r w:rsidR="002E656B">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Default="00B74868" w:rsidP="00B74868">
      <w:pPr>
        <w:spacing w:line="276" w:lineRule="auto"/>
        <w:jc w:val="both"/>
        <w:rPr>
          <w:rFonts w:ascii="Arial" w:eastAsia="Calibri" w:hAnsi="Arial" w:cs="Arial"/>
          <w:spacing w:val="12"/>
          <w:sz w:val="24"/>
          <w:szCs w:val="24"/>
        </w:rPr>
      </w:pPr>
    </w:p>
    <w:p w:rsidR="001815E1" w:rsidRPr="00C92DEA" w:rsidRDefault="001815E1" w:rsidP="00B74868">
      <w:pPr>
        <w:spacing w:line="276" w:lineRule="auto"/>
        <w:jc w:val="both"/>
        <w:rPr>
          <w:rFonts w:ascii="Arial" w:eastAsia="Calibri" w:hAnsi="Arial" w:cs="Arial"/>
          <w:spacing w:val="12"/>
          <w:sz w:val="24"/>
          <w:szCs w:val="24"/>
        </w:rPr>
      </w:pPr>
    </w:p>
    <w:p w:rsidR="006B4A92" w:rsidRPr="006B4A92" w:rsidRDefault="006B4A92" w:rsidP="006B4A92">
      <w:pPr>
        <w:spacing w:line="276" w:lineRule="auto"/>
        <w:jc w:val="both"/>
        <w:rPr>
          <w:rFonts w:ascii="Arial" w:eastAsia="Calibri" w:hAnsi="Arial" w:cs="Arial"/>
          <w:spacing w:val="12"/>
          <w:sz w:val="24"/>
          <w:szCs w:val="24"/>
        </w:rPr>
      </w:pPr>
      <w:r w:rsidRPr="006B4A92">
        <w:rPr>
          <w:rFonts w:ascii="Arial" w:eastAsia="Calibri" w:hAnsi="Arial" w:cs="Arial"/>
          <w:spacing w:val="12"/>
          <w:sz w:val="24"/>
          <w:szCs w:val="24"/>
        </w:rPr>
        <w:t>Pelo presente TERMO, nós, abaixo identificados:</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1"/>
          <w:numId w:val="10"/>
        </w:numPr>
        <w:tabs>
          <w:tab w:val="num" w:pos="851"/>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Estamos CIENTES de que:</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O ajuste acima referido estará sujeito </w:t>
      </w:r>
      <w:proofErr w:type="gramStart"/>
      <w:r w:rsidRPr="006B4A92">
        <w:rPr>
          <w:rFonts w:ascii="Arial" w:eastAsia="Calibri" w:hAnsi="Arial" w:cs="Arial"/>
          <w:sz w:val="24"/>
          <w:szCs w:val="24"/>
          <w:lang w:eastAsia="en-US"/>
        </w:rPr>
        <w:t>a</w:t>
      </w:r>
      <w:proofErr w:type="gramEnd"/>
      <w:r w:rsidRPr="006B4A92">
        <w:rPr>
          <w:rFonts w:ascii="Arial" w:eastAsia="Calibri" w:hAnsi="Arial" w:cs="Arial"/>
          <w:sz w:val="24"/>
          <w:szCs w:val="24"/>
          <w:lang w:eastAsia="en-US"/>
        </w:rPr>
        <w:t xml:space="preserve"> análise e julgamento pelo Tribunal de Constas do Estado de São Paulo, cujo trâmite processual ocorrerá pelo sistema eletrônico;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Qualquer alteração no endereço – residencial ou eletrônico – ou telefones de contato deverá ser comunicada pelo interessado, peticionando no processo.</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0"/>
          <w:numId w:val="10"/>
        </w:numPr>
        <w:tabs>
          <w:tab w:val="num" w:pos="709"/>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    Damo-nos por NOTIFICADOS para:</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O acompanhamento dos atos do processo até seu julgamento final e consequente publicação;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Se for o caso e de nosso interesse, nos prazos e nas formas legais e regimentais, exercer o direito de defesa, interpor recursos e o que mais couber.</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Carapicuíba,           </w:t>
      </w:r>
      <w:proofErr w:type="gramStart"/>
      <w:r w:rsidRPr="006B4A92">
        <w:rPr>
          <w:rFonts w:ascii="Arial" w:eastAsia="Calibri" w:hAnsi="Arial" w:cs="Arial"/>
          <w:sz w:val="24"/>
          <w:szCs w:val="24"/>
          <w:lang w:eastAsia="en-US"/>
        </w:rPr>
        <w:t xml:space="preserve">de                </w:t>
      </w:r>
      <w:proofErr w:type="spellStart"/>
      <w:r w:rsidRPr="006B4A92">
        <w:rPr>
          <w:rFonts w:ascii="Arial" w:eastAsia="Calibri" w:hAnsi="Arial" w:cs="Arial"/>
          <w:sz w:val="24"/>
          <w:szCs w:val="24"/>
          <w:lang w:eastAsia="en-US"/>
        </w:rPr>
        <w:t>de</w:t>
      </w:r>
      <w:proofErr w:type="spellEnd"/>
      <w:proofErr w:type="gramEnd"/>
      <w:r w:rsidRPr="006B4A92">
        <w:rPr>
          <w:rFonts w:ascii="Arial" w:eastAsia="Calibri" w:hAnsi="Arial" w:cs="Arial"/>
          <w:sz w:val="24"/>
          <w:szCs w:val="24"/>
          <w:lang w:eastAsia="en-US"/>
        </w:rPr>
        <w:t xml:space="preserve">  2023.</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b/>
          <w:strike/>
          <w:spacing w:val="12"/>
          <w:sz w:val="22"/>
          <w:szCs w:val="22"/>
        </w:rPr>
      </w:pPr>
      <w:r w:rsidRPr="006B4A92">
        <w:rPr>
          <w:rFonts w:ascii="Arial" w:eastAsia="Calibri" w:hAnsi="Arial" w:cs="Arial"/>
          <w:b/>
          <w:spacing w:val="12"/>
          <w:sz w:val="22"/>
          <w:szCs w:val="22"/>
          <w:u w:val="single"/>
        </w:rPr>
        <w:lastRenderedPageBreak/>
        <w:t>AUTORIDADE MÁXIMA DO ÓRGÃO/ENTIDADE</w:t>
      </w:r>
      <w:r w:rsidRPr="006B4A92">
        <w:rPr>
          <w:rFonts w:ascii="Arial" w:eastAsia="Calibri" w:hAnsi="Arial" w:cs="Arial"/>
          <w:b/>
          <w:strike/>
          <w:spacing w:val="12"/>
          <w:sz w:val="22"/>
          <w:szCs w:val="22"/>
        </w:rPr>
        <w:t>:</w:t>
      </w: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RESPONSÁVEL PELA HOMOLOGAÇÃO DO CERTAME:</w:t>
      </w:r>
    </w:p>
    <w:p w:rsidR="006B4A92" w:rsidRPr="006B4A92" w:rsidRDefault="006B4A92" w:rsidP="006B4A92">
      <w:pPr>
        <w:suppressAutoHyphens/>
        <w:autoSpaceDE w:val="0"/>
        <w:autoSpaceDN w:val="0"/>
        <w:adjustRightInd w:val="0"/>
        <w:rPr>
          <w:rFonts w:ascii="Arial" w:hAnsi="Arial" w:cs="Arial"/>
          <w:sz w:val="22"/>
          <w:szCs w:val="22"/>
          <w:lang w:eastAsia="ar-SA"/>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RESPONSÁVEIS QUE ASSINARAM O AJUSTE:</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Pelo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tabs>
          <w:tab w:val="left" w:pos="0"/>
          <w:tab w:val="left" w:pos="180"/>
        </w:tabs>
        <w:suppressAutoHyphens/>
        <w:spacing w:after="120"/>
        <w:ind w:right="227"/>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Pela contratada</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Nome: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Cargo:</w:t>
      </w:r>
      <w:r w:rsidRPr="006B4A92">
        <w:rPr>
          <w:lang w:eastAsia="ar-SA"/>
        </w:rPr>
        <w:t xml:space="preserv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ORDENADOR DE DESPESAS DA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proofErr w:type="gramStart"/>
      <w:r w:rsidRPr="006B4A92">
        <w:rPr>
          <w:rFonts w:ascii="Arial" w:eastAsia="Arial" w:hAnsi="Arial" w:cs="Arial"/>
          <w:b/>
          <w:bCs/>
          <w:spacing w:val="12"/>
          <w:sz w:val="22"/>
          <w:szCs w:val="22"/>
          <w:u w:val="thick"/>
        </w:rPr>
        <w:t>GESTOR(</w:t>
      </w:r>
      <w:proofErr w:type="gramEnd"/>
      <w:r w:rsidRPr="006B4A92">
        <w:rPr>
          <w:rFonts w:ascii="Arial" w:eastAsia="Arial" w:hAnsi="Arial" w:cs="Arial"/>
          <w:b/>
          <w:bCs/>
          <w:spacing w:val="12"/>
          <w:sz w:val="22"/>
          <w:szCs w:val="22"/>
          <w:u w:val="thick"/>
        </w:rPr>
        <w:t>ES) DO CONTRATO</w:t>
      </w:r>
      <w:r w:rsidRPr="006B4A92">
        <w:rPr>
          <w:rFonts w:ascii="Arial" w:eastAsia="Arial" w:hAnsi="Arial" w:cs="Arial"/>
          <w:b/>
          <w:bCs/>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r w:rsidRPr="006B4A92">
        <w:rPr>
          <w:rFonts w:ascii="Arial" w:eastAsia="Arial" w:hAnsi="Arial" w:cs="Arial"/>
          <w:b/>
          <w:bCs/>
          <w:spacing w:val="12"/>
          <w:sz w:val="22"/>
          <w:szCs w:val="22"/>
          <w:u w:val="thick"/>
        </w:rPr>
        <w:t>DEMAIS RESPONSÁVEIS (*)</w:t>
      </w:r>
      <w:r w:rsidRPr="006B4A92">
        <w:rPr>
          <w:rFonts w:ascii="Arial" w:eastAsia="Arial" w:hAnsi="Arial" w:cs="Arial"/>
          <w:b/>
          <w:bCs/>
          <w:spacing w:val="12"/>
          <w:sz w:val="22"/>
          <w:szCs w:val="22"/>
        </w:rPr>
        <w:t>:</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rPr>
      </w:pPr>
      <w:r w:rsidRPr="006B4A92">
        <w:rPr>
          <w:rFonts w:ascii="Arial" w:eastAsia="Arial" w:hAnsi="Arial" w:cs="Arial"/>
          <w:spacing w:val="12"/>
          <w:sz w:val="22"/>
          <w:szCs w:val="22"/>
        </w:rPr>
        <w:t>Tipo de ato sob sua responsabilidade: Fiscalizar Contrato</w:t>
      </w:r>
      <w:proofErr w:type="gramStart"/>
      <w:r w:rsidRPr="006B4A92">
        <w:rPr>
          <w:rFonts w:ascii="Arial" w:eastAsia="Arial" w:hAnsi="Arial" w:cs="Arial"/>
          <w:spacing w:val="12"/>
          <w:sz w:val="22"/>
          <w:szCs w:val="22"/>
        </w:rPr>
        <w:t xml:space="preserve">  </w:t>
      </w: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u w:val="single"/>
        </w:rPr>
      </w:pPr>
      <w:proofErr w:type="gramEnd"/>
      <w:r w:rsidRPr="006B4A92">
        <w:rPr>
          <w:rFonts w:ascii="Arial" w:eastAsia="Arial" w:hAnsi="Arial" w:cs="Arial"/>
          <w:spacing w:val="12"/>
          <w:sz w:val="22"/>
          <w:szCs w:val="22"/>
        </w:rPr>
        <w:t>Nome:</w:t>
      </w:r>
      <w:r w:rsidRPr="006B4A92">
        <w:rPr>
          <w:lang w:eastAsia="ar-SA"/>
        </w:rPr>
        <w:t xml:space="preserve">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MEMBROS DA COMISSÃO PERMANENTE DE LICITAÇÃO:</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Eliana dos Santos Soares Santana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Atendente</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Cs w:val="22"/>
        </w:rPr>
      </w:pPr>
      <w:r w:rsidRPr="006B4A92">
        <w:rPr>
          <w:rFonts w:ascii="Arial" w:eastAsia="Arial" w:hAnsi="Arial" w:cs="Arial"/>
          <w:spacing w:val="12"/>
          <w:sz w:val="22"/>
          <w:szCs w:val="22"/>
        </w:rPr>
        <w:t xml:space="preserve">CPF: </w:t>
      </w:r>
      <w:r w:rsidRPr="006B4A92">
        <w:rPr>
          <w:rFonts w:ascii="Arial" w:eastAsia="Calibri" w:hAnsi="Arial" w:cs="Arial"/>
          <w:bCs/>
          <w:sz w:val="22"/>
          <w:szCs w:val="24"/>
        </w:rPr>
        <w:t>220.855.628-33</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Cleonice Dias de Sousa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b/>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proofErr w:type="spellStart"/>
      <w:r w:rsidRPr="006B4A92">
        <w:rPr>
          <w:rFonts w:ascii="Arial" w:hAnsi="Arial" w:cs="Arial"/>
          <w:b/>
          <w:sz w:val="22"/>
          <w:szCs w:val="22"/>
          <w:lang w:eastAsia="ar-SA"/>
        </w:rPr>
        <w:t>Marilza</w:t>
      </w:r>
      <w:proofErr w:type="spellEnd"/>
      <w:r w:rsidRPr="006B4A92">
        <w:rPr>
          <w:rFonts w:ascii="Arial" w:hAnsi="Arial" w:cs="Arial"/>
          <w:b/>
          <w:sz w:val="22"/>
          <w:szCs w:val="22"/>
          <w:lang w:eastAsia="ar-SA"/>
        </w:rPr>
        <w:t xml:space="preserve"> Moraes Rodrigues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Normando Ribeiro Lopes</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suppressAutoHyphens/>
        <w:ind w:right="141"/>
        <w:rPr>
          <w:rFonts w:ascii="Arial" w:hAnsi="Arial" w:cs="Arial"/>
          <w:sz w:val="24"/>
          <w:szCs w:val="24"/>
          <w:lang w:eastAsia="ar-SA"/>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b/>
          <w:sz w:val="22"/>
          <w:szCs w:val="22"/>
          <w:lang w:eastAsia="ar-SA"/>
        </w:rPr>
        <w:t xml:space="preserve"> Pietro Vincenzo</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Diretor</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CPF:</w:t>
      </w:r>
      <w:r w:rsidRPr="006B4A92">
        <w:rPr>
          <w:rFonts w:ascii="Arial" w:eastAsia="Calibri" w:hAnsi="Arial" w:cs="Arial"/>
          <w:bCs/>
          <w:sz w:val="22"/>
          <w:szCs w:val="22"/>
        </w:rPr>
        <w:t xml:space="preserve"> 011.491.298-08</w:t>
      </w:r>
      <w:r w:rsidRPr="006B4A92">
        <w:rPr>
          <w:rFonts w:ascii="Arial" w:eastAsia="Arial" w:hAnsi="Arial" w:cs="Arial"/>
          <w:spacing w:val="12"/>
          <w:sz w:val="22"/>
          <w:szCs w:val="22"/>
        </w:rPr>
        <w:t xml:space="preserve">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r>
        <w:rPr>
          <w:noProof/>
        </w:rPr>
        <mc:AlternateContent>
          <mc:Choice Requires="wps">
            <w:drawing>
              <wp:anchor distT="4294967292" distB="4294967292" distL="0" distR="0" simplePos="0" relativeHeight="251662336"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2336;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" strokeweight="1.44pt">
                <w10:wrap type="topAndBottom" anchorx="page"/>
              </v:line>
            </w:pict>
          </mc:Fallback>
        </mc:AlternateContent>
      </w:r>
    </w:p>
    <w:p w:rsidR="006B4A92" w:rsidRPr="006B4A92" w:rsidRDefault="006B4A92" w:rsidP="006B4A92">
      <w:pPr>
        <w:widowControl w:val="0"/>
        <w:autoSpaceDE w:val="0"/>
        <w:autoSpaceDN w:val="0"/>
        <w:ind w:right="57"/>
        <w:jc w:val="both"/>
        <w:rPr>
          <w:rFonts w:ascii="Arial" w:eastAsia="Arial" w:hAnsi="Arial" w:cs="Arial"/>
          <w:spacing w:val="12"/>
          <w:lang w:val="en-US"/>
        </w:rPr>
      </w:pPr>
      <w:r w:rsidRPr="006B4A92">
        <w:rPr>
          <w:rFonts w:ascii="Arial" w:eastAsia="Arial" w:hAnsi="Arial" w:cs="Arial"/>
          <w:spacing w:val="12"/>
          <w:sz w:val="22"/>
          <w:szCs w:val="22"/>
        </w:rPr>
        <w:t xml:space="preserve">(*) </w:t>
      </w:r>
      <w:r w:rsidRPr="006B4A92">
        <w:rPr>
          <w:rFonts w:ascii="Arial" w:eastAsia="Arial" w:hAnsi="Arial" w:cs="Arial"/>
          <w:spacing w:val="12"/>
        </w:rPr>
        <w:t xml:space="preserve">- O Termo de Ciência e Notificação e/ou Cadastro do(s) </w:t>
      </w:r>
      <w:proofErr w:type="gramStart"/>
      <w:r w:rsidRPr="006B4A92">
        <w:rPr>
          <w:rFonts w:ascii="Arial" w:eastAsia="Arial" w:hAnsi="Arial" w:cs="Arial"/>
          <w:spacing w:val="12"/>
        </w:rPr>
        <w:t>Responsável(</w:t>
      </w:r>
      <w:proofErr w:type="spellStart"/>
      <w:proofErr w:type="gramEnd"/>
      <w:r w:rsidRPr="006B4A92">
        <w:rPr>
          <w:rFonts w:ascii="Arial" w:eastAsia="Arial" w:hAnsi="Arial" w:cs="Arial"/>
          <w:spacing w:val="12"/>
        </w:rPr>
        <w:t>is</w:t>
      </w:r>
      <w:proofErr w:type="spellEnd"/>
      <w:r w:rsidRPr="006B4A92">
        <w:rPr>
          <w:rFonts w:ascii="Arial" w:eastAsia="Arial" w:hAnsi="Arial" w:cs="Arial"/>
          <w:spacing w:val="12"/>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6B4A92">
        <w:rPr>
          <w:rFonts w:ascii="Arial" w:eastAsia="Arial" w:hAnsi="Arial" w:cs="Arial"/>
          <w:i/>
          <w:spacing w:val="12"/>
        </w:rPr>
        <w:t xml:space="preserve">. </w:t>
      </w:r>
      <w:r w:rsidRPr="006B4A92">
        <w:rPr>
          <w:rFonts w:ascii="Arial" w:eastAsia="Arial" w:hAnsi="Arial" w:cs="Arial"/>
          <w:spacing w:val="12"/>
        </w:rPr>
        <w:t xml:space="preserve">Na hipótese de prestações de contas, caso o signatário do parecer conclusivo seja distinto daqueles já arrolados como subscritores do Termo de Ciência e Notificação, será ele objeto de notificação específica. </w:t>
      </w:r>
      <w:r w:rsidRPr="006B4A92">
        <w:rPr>
          <w:rFonts w:ascii="Arial" w:eastAsia="Arial" w:hAnsi="Arial" w:cs="Arial"/>
          <w:i/>
          <w:spacing w:val="12"/>
          <w:lang w:val="en-US"/>
        </w:rPr>
        <w:t>(</w:t>
      </w:r>
      <w:proofErr w:type="spellStart"/>
      <w:proofErr w:type="gramStart"/>
      <w:r w:rsidRPr="006B4A92">
        <w:rPr>
          <w:rFonts w:ascii="Arial" w:eastAsia="Arial" w:hAnsi="Arial" w:cs="Arial"/>
          <w:i/>
          <w:spacing w:val="12"/>
          <w:lang w:val="en-US"/>
        </w:rPr>
        <w:t>inciso</w:t>
      </w:r>
      <w:proofErr w:type="spellEnd"/>
      <w:proofErr w:type="gram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acrescido</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pela</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Resolução</w:t>
      </w:r>
      <w:proofErr w:type="spellEnd"/>
      <w:r w:rsidRPr="006B4A92">
        <w:rPr>
          <w:rFonts w:ascii="Arial" w:eastAsia="Arial" w:hAnsi="Arial" w:cs="Arial"/>
          <w:i/>
          <w:spacing w:val="12"/>
          <w:lang w:val="en-US"/>
        </w:rPr>
        <w:t xml:space="preserve"> nº 11/2021).</w:t>
      </w:r>
    </w:p>
    <w:p w:rsidR="006B4A92" w:rsidRPr="006B4A92" w:rsidRDefault="006B4A92" w:rsidP="006B4A92">
      <w:pPr>
        <w:jc w:val="both"/>
        <w:rPr>
          <w:rFonts w:ascii="Arial" w:hAnsi="Arial" w:cs="Arial"/>
          <w:spacing w:val="12"/>
        </w:rPr>
      </w:pPr>
    </w:p>
    <w:p w:rsidR="006B4A92" w:rsidRPr="006B4A92" w:rsidRDefault="006B4A92" w:rsidP="006B4A92">
      <w:pPr>
        <w:suppressAutoHyphens/>
        <w:rPr>
          <w:lang w:eastAsia="ar-SA"/>
        </w:rPr>
      </w:pPr>
    </w:p>
    <w:p w:rsidR="006B4A92" w:rsidRPr="006B4A92" w:rsidRDefault="006B4A92" w:rsidP="006B4A92">
      <w:pPr>
        <w:suppressAutoHyphens/>
        <w:ind w:right="141"/>
        <w:rPr>
          <w:rFonts w:ascii="Arial" w:hAnsi="Arial" w:cs="Arial"/>
          <w:sz w:val="24"/>
          <w:szCs w:val="24"/>
          <w:lang w:eastAsia="ar-SA"/>
        </w:rPr>
      </w:pPr>
    </w:p>
    <w:p w:rsidR="006B4A92" w:rsidRPr="006B4A92" w:rsidRDefault="006B4A92" w:rsidP="006B4A92">
      <w:pPr>
        <w:spacing w:line="276" w:lineRule="auto"/>
        <w:jc w:val="both"/>
        <w:rPr>
          <w:rFonts w:ascii="Arial" w:eastAsia="Calibri" w:hAnsi="Arial" w:cs="Arial"/>
          <w:spacing w:val="12"/>
          <w:sz w:val="24"/>
          <w:szCs w:val="24"/>
        </w:rPr>
      </w:pP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AFC" w:rsidRDefault="00B44AFC">
      <w:r>
        <w:separator/>
      </w:r>
    </w:p>
  </w:endnote>
  <w:endnote w:type="continuationSeparator" w:id="0">
    <w:p w:rsidR="00B44AFC" w:rsidRDefault="00B44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FA3" w:rsidRDefault="001B2FA3"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B2FA3" w:rsidRDefault="001B2FA3"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FA3" w:rsidRDefault="001B2FA3"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1373A">
      <w:rPr>
        <w:rStyle w:val="Nmerodepgina"/>
        <w:noProof/>
      </w:rPr>
      <w:t>2</w:t>
    </w:r>
    <w:r>
      <w:rPr>
        <w:rStyle w:val="Nmerodepgina"/>
      </w:rPr>
      <w:fldChar w:fldCharType="end"/>
    </w:r>
  </w:p>
  <w:p w:rsidR="001B2FA3" w:rsidRDefault="001B2FA3" w:rsidP="00E71DD4">
    <w:pPr>
      <w:pStyle w:val="Rodap"/>
      <w:jc w:val="center"/>
    </w:pPr>
    <w:r>
      <w:t xml:space="preserve">Processo Administrativo nº.  42982 / 2023 – Tomada de Preços nº. </w:t>
    </w:r>
    <w:r w:rsidR="001B324C">
      <w:t xml:space="preserve">10 </w:t>
    </w:r>
    <w:r>
      <w:t>/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AFC" w:rsidRDefault="00B44AFC">
      <w:r>
        <w:separator/>
      </w:r>
    </w:p>
  </w:footnote>
  <w:footnote w:type="continuationSeparator" w:id="0">
    <w:p w:rsidR="00B44AFC" w:rsidRDefault="00B44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FA3" w:rsidRPr="0083620B" w:rsidRDefault="001B2FA3"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1B2FA3" w:rsidRPr="0083620B" w:rsidRDefault="001B2FA3"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1B2FA3" w:rsidRPr="00D15B80" w:rsidRDefault="001B2FA3"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1B2FA3" w:rsidRPr="00D15B80" w:rsidRDefault="001B2FA3"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0D"/>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041"/>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489C"/>
    <w:rsid w:val="00025682"/>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1BA8"/>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57E63"/>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05D"/>
    <w:rsid w:val="00066123"/>
    <w:rsid w:val="0006691B"/>
    <w:rsid w:val="000670D2"/>
    <w:rsid w:val="0006769E"/>
    <w:rsid w:val="00067F32"/>
    <w:rsid w:val="00067F42"/>
    <w:rsid w:val="000706AC"/>
    <w:rsid w:val="0007073A"/>
    <w:rsid w:val="00070991"/>
    <w:rsid w:val="00070FF8"/>
    <w:rsid w:val="0007139C"/>
    <w:rsid w:val="000714E5"/>
    <w:rsid w:val="00071E7F"/>
    <w:rsid w:val="00072668"/>
    <w:rsid w:val="000730E2"/>
    <w:rsid w:val="000730F1"/>
    <w:rsid w:val="00073572"/>
    <w:rsid w:val="00073830"/>
    <w:rsid w:val="00073A61"/>
    <w:rsid w:val="00073A7C"/>
    <w:rsid w:val="00073CCA"/>
    <w:rsid w:val="00074707"/>
    <w:rsid w:val="00074DDA"/>
    <w:rsid w:val="00074FEA"/>
    <w:rsid w:val="000750C4"/>
    <w:rsid w:val="000752B1"/>
    <w:rsid w:val="0007536C"/>
    <w:rsid w:val="00075706"/>
    <w:rsid w:val="00075853"/>
    <w:rsid w:val="000758B3"/>
    <w:rsid w:val="00075945"/>
    <w:rsid w:val="00075DCA"/>
    <w:rsid w:val="00076420"/>
    <w:rsid w:val="00076B48"/>
    <w:rsid w:val="00076BBF"/>
    <w:rsid w:val="000771FD"/>
    <w:rsid w:val="00077FB6"/>
    <w:rsid w:val="0008088C"/>
    <w:rsid w:val="00080B0B"/>
    <w:rsid w:val="00081505"/>
    <w:rsid w:val="00081651"/>
    <w:rsid w:val="00081A5A"/>
    <w:rsid w:val="00081D0A"/>
    <w:rsid w:val="00081D73"/>
    <w:rsid w:val="00081D8A"/>
    <w:rsid w:val="00081FDA"/>
    <w:rsid w:val="00082273"/>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3143"/>
    <w:rsid w:val="000931B5"/>
    <w:rsid w:val="000931DE"/>
    <w:rsid w:val="000933FF"/>
    <w:rsid w:val="000935AB"/>
    <w:rsid w:val="00093FB7"/>
    <w:rsid w:val="00094408"/>
    <w:rsid w:val="00094997"/>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2A1"/>
    <w:rsid w:val="000A033E"/>
    <w:rsid w:val="000A06A6"/>
    <w:rsid w:val="000A0723"/>
    <w:rsid w:val="000A08AE"/>
    <w:rsid w:val="000A0904"/>
    <w:rsid w:val="000A0B34"/>
    <w:rsid w:val="000A0E94"/>
    <w:rsid w:val="000A10D8"/>
    <w:rsid w:val="000A1281"/>
    <w:rsid w:val="000A13A7"/>
    <w:rsid w:val="000A1466"/>
    <w:rsid w:val="000A1AF3"/>
    <w:rsid w:val="000A260A"/>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16C"/>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08B"/>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28D"/>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254"/>
    <w:rsid w:val="000D7D4F"/>
    <w:rsid w:val="000E0A65"/>
    <w:rsid w:val="000E0B6A"/>
    <w:rsid w:val="000E1A42"/>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AC8"/>
    <w:rsid w:val="000F5D77"/>
    <w:rsid w:val="000F6869"/>
    <w:rsid w:val="000F6C9B"/>
    <w:rsid w:val="000F6E17"/>
    <w:rsid w:val="000F6F86"/>
    <w:rsid w:val="000F7D61"/>
    <w:rsid w:val="00100124"/>
    <w:rsid w:val="001007D2"/>
    <w:rsid w:val="00100D83"/>
    <w:rsid w:val="00100EC3"/>
    <w:rsid w:val="001012F7"/>
    <w:rsid w:val="001018FD"/>
    <w:rsid w:val="00101A19"/>
    <w:rsid w:val="00102116"/>
    <w:rsid w:val="00102577"/>
    <w:rsid w:val="0010260F"/>
    <w:rsid w:val="0010264F"/>
    <w:rsid w:val="00102AFD"/>
    <w:rsid w:val="001035CF"/>
    <w:rsid w:val="0010422E"/>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4C2"/>
    <w:rsid w:val="00113C96"/>
    <w:rsid w:val="00113D75"/>
    <w:rsid w:val="00113E20"/>
    <w:rsid w:val="001143EE"/>
    <w:rsid w:val="001145A6"/>
    <w:rsid w:val="00114C85"/>
    <w:rsid w:val="00114D8A"/>
    <w:rsid w:val="0011520D"/>
    <w:rsid w:val="00115233"/>
    <w:rsid w:val="001154D7"/>
    <w:rsid w:val="00115579"/>
    <w:rsid w:val="0011646C"/>
    <w:rsid w:val="00116745"/>
    <w:rsid w:val="00116751"/>
    <w:rsid w:val="00116B66"/>
    <w:rsid w:val="00116D33"/>
    <w:rsid w:val="00116FEF"/>
    <w:rsid w:val="001170B2"/>
    <w:rsid w:val="0011766F"/>
    <w:rsid w:val="001177AA"/>
    <w:rsid w:val="00117D87"/>
    <w:rsid w:val="001200CD"/>
    <w:rsid w:val="001206A5"/>
    <w:rsid w:val="0012103B"/>
    <w:rsid w:val="00121194"/>
    <w:rsid w:val="00121473"/>
    <w:rsid w:val="001217A0"/>
    <w:rsid w:val="0012186A"/>
    <w:rsid w:val="001234F6"/>
    <w:rsid w:val="001246A4"/>
    <w:rsid w:val="001247D9"/>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37A9C"/>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36E2"/>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5E1"/>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0F7D"/>
    <w:rsid w:val="00191830"/>
    <w:rsid w:val="00191989"/>
    <w:rsid w:val="00192191"/>
    <w:rsid w:val="00192914"/>
    <w:rsid w:val="001929BB"/>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2EE"/>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2FA3"/>
    <w:rsid w:val="001B324C"/>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4D7"/>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F13"/>
    <w:rsid w:val="0020248F"/>
    <w:rsid w:val="00202FEE"/>
    <w:rsid w:val="00203242"/>
    <w:rsid w:val="0020341D"/>
    <w:rsid w:val="00203674"/>
    <w:rsid w:val="00203F90"/>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40"/>
    <w:rsid w:val="002111F8"/>
    <w:rsid w:val="002117EA"/>
    <w:rsid w:val="00212159"/>
    <w:rsid w:val="0021245D"/>
    <w:rsid w:val="002130D6"/>
    <w:rsid w:val="00213345"/>
    <w:rsid w:val="00213491"/>
    <w:rsid w:val="00213E77"/>
    <w:rsid w:val="002147D8"/>
    <w:rsid w:val="0021499F"/>
    <w:rsid w:val="00214A77"/>
    <w:rsid w:val="00214B68"/>
    <w:rsid w:val="00214E37"/>
    <w:rsid w:val="00215945"/>
    <w:rsid w:val="00216BC7"/>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1C10"/>
    <w:rsid w:val="00242540"/>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2354"/>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096"/>
    <w:rsid w:val="00261580"/>
    <w:rsid w:val="0026198D"/>
    <w:rsid w:val="002619FB"/>
    <w:rsid w:val="00261C2C"/>
    <w:rsid w:val="002623EF"/>
    <w:rsid w:val="0026297E"/>
    <w:rsid w:val="00262D8A"/>
    <w:rsid w:val="00263310"/>
    <w:rsid w:val="002635A7"/>
    <w:rsid w:val="0026400A"/>
    <w:rsid w:val="002641E9"/>
    <w:rsid w:val="002647B2"/>
    <w:rsid w:val="00266179"/>
    <w:rsid w:val="00266F23"/>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4B7A"/>
    <w:rsid w:val="0027576C"/>
    <w:rsid w:val="002757FB"/>
    <w:rsid w:val="00275C10"/>
    <w:rsid w:val="00275FB8"/>
    <w:rsid w:val="0027637F"/>
    <w:rsid w:val="002768C5"/>
    <w:rsid w:val="00276DE6"/>
    <w:rsid w:val="00276DEC"/>
    <w:rsid w:val="00277106"/>
    <w:rsid w:val="0027767F"/>
    <w:rsid w:val="00277DF4"/>
    <w:rsid w:val="002803FB"/>
    <w:rsid w:val="00280583"/>
    <w:rsid w:val="00280825"/>
    <w:rsid w:val="00280E72"/>
    <w:rsid w:val="00280FBA"/>
    <w:rsid w:val="002812A9"/>
    <w:rsid w:val="00281A2F"/>
    <w:rsid w:val="00281CC5"/>
    <w:rsid w:val="00282162"/>
    <w:rsid w:val="002821B5"/>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1FD7"/>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591"/>
    <w:rsid w:val="002B3B07"/>
    <w:rsid w:val="002B3CB5"/>
    <w:rsid w:val="002B3E85"/>
    <w:rsid w:val="002B4008"/>
    <w:rsid w:val="002B54BA"/>
    <w:rsid w:val="002B556E"/>
    <w:rsid w:val="002B58F8"/>
    <w:rsid w:val="002B7179"/>
    <w:rsid w:val="002B7FD9"/>
    <w:rsid w:val="002C0257"/>
    <w:rsid w:val="002C0702"/>
    <w:rsid w:val="002C07E6"/>
    <w:rsid w:val="002C0865"/>
    <w:rsid w:val="002C0A10"/>
    <w:rsid w:val="002C168E"/>
    <w:rsid w:val="002C260C"/>
    <w:rsid w:val="002C26A6"/>
    <w:rsid w:val="002C3D68"/>
    <w:rsid w:val="002C48FD"/>
    <w:rsid w:val="002C4E00"/>
    <w:rsid w:val="002C510D"/>
    <w:rsid w:val="002C51AF"/>
    <w:rsid w:val="002C55E8"/>
    <w:rsid w:val="002C5A82"/>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46A"/>
    <w:rsid w:val="002D5821"/>
    <w:rsid w:val="002D5B13"/>
    <w:rsid w:val="002D5B62"/>
    <w:rsid w:val="002D5E03"/>
    <w:rsid w:val="002D5FFE"/>
    <w:rsid w:val="002E0292"/>
    <w:rsid w:val="002E0866"/>
    <w:rsid w:val="002E15B0"/>
    <w:rsid w:val="002E1618"/>
    <w:rsid w:val="002E17A4"/>
    <w:rsid w:val="002E2000"/>
    <w:rsid w:val="002E23D9"/>
    <w:rsid w:val="002E3A16"/>
    <w:rsid w:val="002E3E9A"/>
    <w:rsid w:val="002E3FEB"/>
    <w:rsid w:val="002E4ED3"/>
    <w:rsid w:val="002E50B5"/>
    <w:rsid w:val="002E51ED"/>
    <w:rsid w:val="002E551B"/>
    <w:rsid w:val="002E5611"/>
    <w:rsid w:val="002E56AA"/>
    <w:rsid w:val="002E5AAD"/>
    <w:rsid w:val="002E656B"/>
    <w:rsid w:val="002E6C43"/>
    <w:rsid w:val="002E6EA4"/>
    <w:rsid w:val="002E6FFF"/>
    <w:rsid w:val="002F0610"/>
    <w:rsid w:val="002F089C"/>
    <w:rsid w:val="002F1639"/>
    <w:rsid w:val="002F1916"/>
    <w:rsid w:val="002F19D6"/>
    <w:rsid w:val="002F1B3C"/>
    <w:rsid w:val="002F1CA3"/>
    <w:rsid w:val="002F1E3E"/>
    <w:rsid w:val="002F20C6"/>
    <w:rsid w:val="002F2636"/>
    <w:rsid w:val="002F26FD"/>
    <w:rsid w:val="002F28A1"/>
    <w:rsid w:val="002F3F29"/>
    <w:rsid w:val="002F4700"/>
    <w:rsid w:val="002F478F"/>
    <w:rsid w:val="002F48A6"/>
    <w:rsid w:val="002F4B07"/>
    <w:rsid w:val="002F4CB2"/>
    <w:rsid w:val="002F4D19"/>
    <w:rsid w:val="002F530D"/>
    <w:rsid w:val="002F5490"/>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3BB8"/>
    <w:rsid w:val="00314525"/>
    <w:rsid w:val="0031479F"/>
    <w:rsid w:val="0031494F"/>
    <w:rsid w:val="00314F33"/>
    <w:rsid w:val="00315142"/>
    <w:rsid w:val="00315645"/>
    <w:rsid w:val="00315811"/>
    <w:rsid w:val="00316026"/>
    <w:rsid w:val="003160A3"/>
    <w:rsid w:val="003161B9"/>
    <w:rsid w:val="00316EF8"/>
    <w:rsid w:val="003170C2"/>
    <w:rsid w:val="003178B5"/>
    <w:rsid w:val="0032044D"/>
    <w:rsid w:val="00320AE6"/>
    <w:rsid w:val="00320C74"/>
    <w:rsid w:val="00320D0E"/>
    <w:rsid w:val="0032106C"/>
    <w:rsid w:val="003210A5"/>
    <w:rsid w:val="00321114"/>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3BF"/>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655"/>
    <w:rsid w:val="00351D79"/>
    <w:rsid w:val="00351FDB"/>
    <w:rsid w:val="00352007"/>
    <w:rsid w:val="00352A04"/>
    <w:rsid w:val="00353856"/>
    <w:rsid w:val="00353A2A"/>
    <w:rsid w:val="00354342"/>
    <w:rsid w:val="00354F7A"/>
    <w:rsid w:val="0035581F"/>
    <w:rsid w:val="00356A06"/>
    <w:rsid w:val="00356E6C"/>
    <w:rsid w:val="00356F53"/>
    <w:rsid w:val="003571E8"/>
    <w:rsid w:val="003571FF"/>
    <w:rsid w:val="003575BE"/>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2B8"/>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7A8"/>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24"/>
    <w:rsid w:val="00390C56"/>
    <w:rsid w:val="00390DAE"/>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60B"/>
    <w:rsid w:val="003A4799"/>
    <w:rsid w:val="003A47B1"/>
    <w:rsid w:val="003A4873"/>
    <w:rsid w:val="003A49EF"/>
    <w:rsid w:val="003A4BE3"/>
    <w:rsid w:val="003A4FFB"/>
    <w:rsid w:val="003A5410"/>
    <w:rsid w:val="003A571E"/>
    <w:rsid w:val="003A69C1"/>
    <w:rsid w:val="003A7965"/>
    <w:rsid w:val="003A7DB0"/>
    <w:rsid w:val="003A7DFE"/>
    <w:rsid w:val="003B0384"/>
    <w:rsid w:val="003B0634"/>
    <w:rsid w:val="003B07A3"/>
    <w:rsid w:val="003B0B8D"/>
    <w:rsid w:val="003B0F2E"/>
    <w:rsid w:val="003B0F6D"/>
    <w:rsid w:val="003B16F7"/>
    <w:rsid w:val="003B2604"/>
    <w:rsid w:val="003B291A"/>
    <w:rsid w:val="003B29A9"/>
    <w:rsid w:val="003B2C6C"/>
    <w:rsid w:val="003B2F48"/>
    <w:rsid w:val="003B30FB"/>
    <w:rsid w:val="003B41BB"/>
    <w:rsid w:val="003B445B"/>
    <w:rsid w:val="003B47E8"/>
    <w:rsid w:val="003B4D65"/>
    <w:rsid w:val="003B4E32"/>
    <w:rsid w:val="003B4E6C"/>
    <w:rsid w:val="003B57BB"/>
    <w:rsid w:val="003B59EF"/>
    <w:rsid w:val="003B675D"/>
    <w:rsid w:val="003B6976"/>
    <w:rsid w:val="003B6D72"/>
    <w:rsid w:val="003B6E6E"/>
    <w:rsid w:val="003B7248"/>
    <w:rsid w:val="003C05EC"/>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91F"/>
    <w:rsid w:val="003C4AB8"/>
    <w:rsid w:val="003C4FE1"/>
    <w:rsid w:val="003C5011"/>
    <w:rsid w:val="003C51AF"/>
    <w:rsid w:val="003C59F5"/>
    <w:rsid w:val="003C5F7D"/>
    <w:rsid w:val="003C687C"/>
    <w:rsid w:val="003C6AF5"/>
    <w:rsid w:val="003C743E"/>
    <w:rsid w:val="003C767E"/>
    <w:rsid w:val="003C79F6"/>
    <w:rsid w:val="003C7E71"/>
    <w:rsid w:val="003C7F4D"/>
    <w:rsid w:val="003D0365"/>
    <w:rsid w:val="003D0903"/>
    <w:rsid w:val="003D0C31"/>
    <w:rsid w:val="003D1497"/>
    <w:rsid w:val="003D14A2"/>
    <w:rsid w:val="003D1AB2"/>
    <w:rsid w:val="003D1CB1"/>
    <w:rsid w:val="003D1FA1"/>
    <w:rsid w:val="003D38D4"/>
    <w:rsid w:val="003D429D"/>
    <w:rsid w:val="003D4AE9"/>
    <w:rsid w:val="003D4C72"/>
    <w:rsid w:val="003D4D9E"/>
    <w:rsid w:val="003D5622"/>
    <w:rsid w:val="003D56CB"/>
    <w:rsid w:val="003D5CC0"/>
    <w:rsid w:val="003D6056"/>
    <w:rsid w:val="003D61B5"/>
    <w:rsid w:val="003D69C0"/>
    <w:rsid w:val="003D6C4F"/>
    <w:rsid w:val="003D76E5"/>
    <w:rsid w:val="003E05F6"/>
    <w:rsid w:val="003E06ED"/>
    <w:rsid w:val="003E09AC"/>
    <w:rsid w:val="003E0C07"/>
    <w:rsid w:val="003E139F"/>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63E3"/>
    <w:rsid w:val="004070BF"/>
    <w:rsid w:val="0040760B"/>
    <w:rsid w:val="00410175"/>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64"/>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1C7"/>
    <w:rsid w:val="00424831"/>
    <w:rsid w:val="00424CCA"/>
    <w:rsid w:val="004260E5"/>
    <w:rsid w:val="00426446"/>
    <w:rsid w:val="00426A8E"/>
    <w:rsid w:val="00426C12"/>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BC4"/>
    <w:rsid w:val="00433D3C"/>
    <w:rsid w:val="00433D89"/>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12B"/>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B25"/>
    <w:rsid w:val="00446267"/>
    <w:rsid w:val="00446524"/>
    <w:rsid w:val="00446645"/>
    <w:rsid w:val="00447D58"/>
    <w:rsid w:val="0045039C"/>
    <w:rsid w:val="00450698"/>
    <w:rsid w:val="00450AE0"/>
    <w:rsid w:val="00450F94"/>
    <w:rsid w:val="0045154B"/>
    <w:rsid w:val="004516A1"/>
    <w:rsid w:val="00451C91"/>
    <w:rsid w:val="00451E8D"/>
    <w:rsid w:val="00451EA6"/>
    <w:rsid w:val="004520D2"/>
    <w:rsid w:val="00452CAE"/>
    <w:rsid w:val="00453687"/>
    <w:rsid w:val="004538AE"/>
    <w:rsid w:val="00454750"/>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493"/>
    <w:rsid w:val="00476891"/>
    <w:rsid w:val="0047696D"/>
    <w:rsid w:val="00476E9A"/>
    <w:rsid w:val="00477636"/>
    <w:rsid w:val="00477989"/>
    <w:rsid w:val="00477ECB"/>
    <w:rsid w:val="004801C7"/>
    <w:rsid w:val="0048136F"/>
    <w:rsid w:val="00481679"/>
    <w:rsid w:val="0048173B"/>
    <w:rsid w:val="00481893"/>
    <w:rsid w:val="00481D4D"/>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76D"/>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3D4"/>
    <w:rsid w:val="004A4676"/>
    <w:rsid w:val="004A493E"/>
    <w:rsid w:val="004A5269"/>
    <w:rsid w:val="004A594E"/>
    <w:rsid w:val="004A5D88"/>
    <w:rsid w:val="004A64E1"/>
    <w:rsid w:val="004A6F66"/>
    <w:rsid w:val="004A726D"/>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37F"/>
    <w:rsid w:val="004C17CE"/>
    <w:rsid w:val="004C1D03"/>
    <w:rsid w:val="004C1E05"/>
    <w:rsid w:val="004C2239"/>
    <w:rsid w:val="004C2337"/>
    <w:rsid w:val="004C2352"/>
    <w:rsid w:val="004C26B3"/>
    <w:rsid w:val="004C277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76C"/>
    <w:rsid w:val="004D0BE5"/>
    <w:rsid w:val="004D0DB4"/>
    <w:rsid w:val="004D132C"/>
    <w:rsid w:val="004D2A67"/>
    <w:rsid w:val="004D330B"/>
    <w:rsid w:val="004D3F85"/>
    <w:rsid w:val="004D437B"/>
    <w:rsid w:val="004D4946"/>
    <w:rsid w:val="004D4A79"/>
    <w:rsid w:val="004D4BF1"/>
    <w:rsid w:val="004D5264"/>
    <w:rsid w:val="004D5480"/>
    <w:rsid w:val="004D55F4"/>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4F771B"/>
    <w:rsid w:val="00500495"/>
    <w:rsid w:val="005008B5"/>
    <w:rsid w:val="00500B7D"/>
    <w:rsid w:val="00500D3E"/>
    <w:rsid w:val="00500FD4"/>
    <w:rsid w:val="005014B4"/>
    <w:rsid w:val="00501BA5"/>
    <w:rsid w:val="00502256"/>
    <w:rsid w:val="00502274"/>
    <w:rsid w:val="00502297"/>
    <w:rsid w:val="0050299C"/>
    <w:rsid w:val="00502F0C"/>
    <w:rsid w:val="005043D7"/>
    <w:rsid w:val="005045C0"/>
    <w:rsid w:val="0050485B"/>
    <w:rsid w:val="00504E72"/>
    <w:rsid w:val="00504FA9"/>
    <w:rsid w:val="0050524A"/>
    <w:rsid w:val="005052DF"/>
    <w:rsid w:val="00505357"/>
    <w:rsid w:val="005057D5"/>
    <w:rsid w:val="00505920"/>
    <w:rsid w:val="00505A75"/>
    <w:rsid w:val="00506078"/>
    <w:rsid w:val="005064B7"/>
    <w:rsid w:val="005066EA"/>
    <w:rsid w:val="00507636"/>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3A"/>
    <w:rsid w:val="005137D6"/>
    <w:rsid w:val="00513882"/>
    <w:rsid w:val="00513E3C"/>
    <w:rsid w:val="0051439F"/>
    <w:rsid w:val="00515AA0"/>
    <w:rsid w:val="00515BDC"/>
    <w:rsid w:val="00515EF8"/>
    <w:rsid w:val="00515F2B"/>
    <w:rsid w:val="005165C7"/>
    <w:rsid w:val="005166F1"/>
    <w:rsid w:val="005170F2"/>
    <w:rsid w:val="00517396"/>
    <w:rsid w:val="00517482"/>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766"/>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B9C"/>
    <w:rsid w:val="00574F95"/>
    <w:rsid w:val="005750E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9F6"/>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4D92"/>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286"/>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AB4"/>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2"/>
    <w:rsid w:val="005E7419"/>
    <w:rsid w:val="005E7921"/>
    <w:rsid w:val="005F00DB"/>
    <w:rsid w:val="005F0517"/>
    <w:rsid w:val="005F0682"/>
    <w:rsid w:val="005F0FB4"/>
    <w:rsid w:val="005F16C6"/>
    <w:rsid w:val="005F1D6A"/>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254F"/>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078"/>
    <w:rsid w:val="0061653D"/>
    <w:rsid w:val="0061703A"/>
    <w:rsid w:val="006170D1"/>
    <w:rsid w:val="00617924"/>
    <w:rsid w:val="00620032"/>
    <w:rsid w:val="006201F3"/>
    <w:rsid w:val="00620272"/>
    <w:rsid w:val="00620277"/>
    <w:rsid w:val="00620B51"/>
    <w:rsid w:val="006215E1"/>
    <w:rsid w:val="0062188C"/>
    <w:rsid w:val="0062193B"/>
    <w:rsid w:val="00621EFD"/>
    <w:rsid w:val="00622C3A"/>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847"/>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C83"/>
    <w:rsid w:val="00637E22"/>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2E1"/>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3F50"/>
    <w:rsid w:val="006545BC"/>
    <w:rsid w:val="006546AD"/>
    <w:rsid w:val="00654F94"/>
    <w:rsid w:val="00655545"/>
    <w:rsid w:val="0065554C"/>
    <w:rsid w:val="006555F4"/>
    <w:rsid w:val="00655939"/>
    <w:rsid w:val="006561EB"/>
    <w:rsid w:val="00656352"/>
    <w:rsid w:val="0065673D"/>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5E69"/>
    <w:rsid w:val="0066645B"/>
    <w:rsid w:val="00666966"/>
    <w:rsid w:val="006669FC"/>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6557"/>
    <w:rsid w:val="00677C60"/>
    <w:rsid w:val="00680656"/>
    <w:rsid w:val="00680AAA"/>
    <w:rsid w:val="00680F7C"/>
    <w:rsid w:val="00681DA4"/>
    <w:rsid w:val="00682167"/>
    <w:rsid w:val="006825FF"/>
    <w:rsid w:val="00682DE8"/>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3AFF"/>
    <w:rsid w:val="00694EF1"/>
    <w:rsid w:val="006952C1"/>
    <w:rsid w:val="006953D8"/>
    <w:rsid w:val="00695554"/>
    <w:rsid w:val="006956CB"/>
    <w:rsid w:val="006958BC"/>
    <w:rsid w:val="006961A8"/>
    <w:rsid w:val="0069630D"/>
    <w:rsid w:val="006969B1"/>
    <w:rsid w:val="006972FF"/>
    <w:rsid w:val="00697628"/>
    <w:rsid w:val="006A04E8"/>
    <w:rsid w:val="006A058F"/>
    <w:rsid w:val="006A1543"/>
    <w:rsid w:val="006A1640"/>
    <w:rsid w:val="006A192B"/>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951"/>
    <w:rsid w:val="006A3A8A"/>
    <w:rsid w:val="006A3F6A"/>
    <w:rsid w:val="006A4314"/>
    <w:rsid w:val="006A4335"/>
    <w:rsid w:val="006A435C"/>
    <w:rsid w:val="006A46A0"/>
    <w:rsid w:val="006A4BF9"/>
    <w:rsid w:val="006A519E"/>
    <w:rsid w:val="006A5EC9"/>
    <w:rsid w:val="006A65C5"/>
    <w:rsid w:val="006A6BD2"/>
    <w:rsid w:val="006A773E"/>
    <w:rsid w:val="006A79CC"/>
    <w:rsid w:val="006A7D99"/>
    <w:rsid w:val="006B0553"/>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704"/>
    <w:rsid w:val="006B4840"/>
    <w:rsid w:val="006B494A"/>
    <w:rsid w:val="006B4A92"/>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5F1"/>
    <w:rsid w:val="006E1B51"/>
    <w:rsid w:val="006E1DF0"/>
    <w:rsid w:val="006E21D3"/>
    <w:rsid w:val="006E2A0D"/>
    <w:rsid w:val="006E2C51"/>
    <w:rsid w:val="006E2D21"/>
    <w:rsid w:val="006E2F9B"/>
    <w:rsid w:val="006E31F2"/>
    <w:rsid w:val="006E36D1"/>
    <w:rsid w:val="006E3896"/>
    <w:rsid w:val="006E3937"/>
    <w:rsid w:val="006E3D2A"/>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0D73"/>
    <w:rsid w:val="006F150A"/>
    <w:rsid w:val="006F1568"/>
    <w:rsid w:val="006F16B4"/>
    <w:rsid w:val="006F1A09"/>
    <w:rsid w:val="006F1C1A"/>
    <w:rsid w:val="006F2217"/>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8E8"/>
    <w:rsid w:val="00707B55"/>
    <w:rsid w:val="007100F3"/>
    <w:rsid w:val="0071070D"/>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44"/>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87B"/>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3F1A"/>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53C"/>
    <w:rsid w:val="007408FC"/>
    <w:rsid w:val="00740936"/>
    <w:rsid w:val="00742EC7"/>
    <w:rsid w:val="007430E4"/>
    <w:rsid w:val="007431D9"/>
    <w:rsid w:val="007434C2"/>
    <w:rsid w:val="007434F3"/>
    <w:rsid w:val="00743DA6"/>
    <w:rsid w:val="0074498A"/>
    <w:rsid w:val="00744E35"/>
    <w:rsid w:val="0074569F"/>
    <w:rsid w:val="0074570B"/>
    <w:rsid w:val="0074588F"/>
    <w:rsid w:val="00745A45"/>
    <w:rsid w:val="00745E89"/>
    <w:rsid w:val="007467A0"/>
    <w:rsid w:val="00746D73"/>
    <w:rsid w:val="00747FDF"/>
    <w:rsid w:val="00750528"/>
    <w:rsid w:val="0075054F"/>
    <w:rsid w:val="007505FB"/>
    <w:rsid w:val="007508BE"/>
    <w:rsid w:val="00750AEF"/>
    <w:rsid w:val="00750E17"/>
    <w:rsid w:val="00751998"/>
    <w:rsid w:val="0075247C"/>
    <w:rsid w:val="007524F2"/>
    <w:rsid w:val="00752FED"/>
    <w:rsid w:val="00753EDB"/>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31A"/>
    <w:rsid w:val="0076056C"/>
    <w:rsid w:val="00760A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679F4"/>
    <w:rsid w:val="00767B17"/>
    <w:rsid w:val="00770276"/>
    <w:rsid w:val="007702BC"/>
    <w:rsid w:val="00770B94"/>
    <w:rsid w:val="00770C17"/>
    <w:rsid w:val="007715A0"/>
    <w:rsid w:val="00771608"/>
    <w:rsid w:val="00771791"/>
    <w:rsid w:val="00771C24"/>
    <w:rsid w:val="00772232"/>
    <w:rsid w:val="0077241E"/>
    <w:rsid w:val="00772541"/>
    <w:rsid w:val="0077300F"/>
    <w:rsid w:val="00773704"/>
    <w:rsid w:val="00773BE2"/>
    <w:rsid w:val="00773CF5"/>
    <w:rsid w:val="00773F1B"/>
    <w:rsid w:val="00774453"/>
    <w:rsid w:val="007753DB"/>
    <w:rsid w:val="007755D6"/>
    <w:rsid w:val="007758B2"/>
    <w:rsid w:val="007758D1"/>
    <w:rsid w:val="00776793"/>
    <w:rsid w:val="00776E9C"/>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619"/>
    <w:rsid w:val="007846A6"/>
    <w:rsid w:val="00784B89"/>
    <w:rsid w:val="00784F55"/>
    <w:rsid w:val="00785160"/>
    <w:rsid w:val="0078568F"/>
    <w:rsid w:val="00785ADF"/>
    <w:rsid w:val="007864E8"/>
    <w:rsid w:val="00786C14"/>
    <w:rsid w:val="007876F8"/>
    <w:rsid w:val="007879B9"/>
    <w:rsid w:val="00787B63"/>
    <w:rsid w:val="00790053"/>
    <w:rsid w:val="00790B7D"/>
    <w:rsid w:val="00791118"/>
    <w:rsid w:val="007918C8"/>
    <w:rsid w:val="007925B5"/>
    <w:rsid w:val="007927D3"/>
    <w:rsid w:val="00792F30"/>
    <w:rsid w:val="00793159"/>
    <w:rsid w:val="007934B1"/>
    <w:rsid w:val="0079378B"/>
    <w:rsid w:val="00793E50"/>
    <w:rsid w:val="007943F6"/>
    <w:rsid w:val="00794542"/>
    <w:rsid w:val="00794549"/>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896"/>
    <w:rsid w:val="007A5D54"/>
    <w:rsid w:val="007A63A6"/>
    <w:rsid w:val="007A66F5"/>
    <w:rsid w:val="007A67EE"/>
    <w:rsid w:val="007A6CB1"/>
    <w:rsid w:val="007A6CCF"/>
    <w:rsid w:val="007A6D58"/>
    <w:rsid w:val="007A75FE"/>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0C7B"/>
    <w:rsid w:val="007C15F2"/>
    <w:rsid w:val="007C1A93"/>
    <w:rsid w:val="007C1C22"/>
    <w:rsid w:val="007C1C60"/>
    <w:rsid w:val="007C230D"/>
    <w:rsid w:val="007C257C"/>
    <w:rsid w:val="007C3279"/>
    <w:rsid w:val="007C360A"/>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5C37"/>
    <w:rsid w:val="007D61D5"/>
    <w:rsid w:val="007D6667"/>
    <w:rsid w:val="007D715D"/>
    <w:rsid w:val="007D7540"/>
    <w:rsid w:val="007D7614"/>
    <w:rsid w:val="007E0187"/>
    <w:rsid w:val="007E0509"/>
    <w:rsid w:val="007E0B69"/>
    <w:rsid w:val="007E0EFD"/>
    <w:rsid w:val="007E1164"/>
    <w:rsid w:val="007E1B5B"/>
    <w:rsid w:val="007E217F"/>
    <w:rsid w:val="007E2ACC"/>
    <w:rsid w:val="007E340F"/>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447"/>
    <w:rsid w:val="00843F03"/>
    <w:rsid w:val="00844013"/>
    <w:rsid w:val="00844017"/>
    <w:rsid w:val="008440BA"/>
    <w:rsid w:val="00844B44"/>
    <w:rsid w:val="00844B92"/>
    <w:rsid w:val="00844EA6"/>
    <w:rsid w:val="00844EB8"/>
    <w:rsid w:val="00845020"/>
    <w:rsid w:val="00845B1C"/>
    <w:rsid w:val="00845FF1"/>
    <w:rsid w:val="00846411"/>
    <w:rsid w:val="00846686"/>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BBA"/>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264"/>
    <w:rsid w:val="008723C8"/>
    <w:rsid w:val="00872945"/>
    <w:rsid w:val="0087356F"/>
    <w:rsid w:val="0087388D"/>
    <w:rsid w:val="0087395F"/>
    <w:rsid w:val="00874711"/>
    <w:rsid w:val="00875A58"/>
    <w:rsid w:val="00875E8E"/>
    <w:rsid w:val="008763C5"/>
    <w:rsid w:val="0087654C"/>
    <w:rsid w:val="0087697E"/>
    <w:rsid w:val="00876C96"/>
    <w:rsid w:val="00876D1C"/>
    <w:rsid w:val="008770B4"/>
    <w:rsid w:val="008772E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14AB"/>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349"/>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B7BB1"/>
    <w:rsid w:val="008C09C8"/>
    <w:rsid w:val="008C1FB0"/>
    <w:rsid w:val="008C2419"/>
    <w:rsid w:val="008C2525"/>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3A"/>
    <w:rsid w:val="008C616E"/>
    <w:rsid w:val="008C638A"/>
    <w:rsid w:val="008C69B4"/>
    <w:rsid w:val="008C6C74"/>
    <w:rsid w:val="008C6D1C"/>
    <w:rsid w:val="008C6D42"/>
    <w:rsid w:val="008C6F29"/>
    <w:rsid w:val="008C724B"/>
    <w:rsid w:val="008C73C8"/>
    <w:rsid w:val="008C7805"/>
    <w:rsid w:val="008D045C"/>
    <w:rsid w:val="008D15F2"/>
    <w:rsid w:val="008D1CBB"/>
    <w:rsid w:val="008D2047"/>
    <w:rsid w:val="008D2418"/>
    <w:rsid w:val="008D2557"/>
    <w:rsid w:val="008D2776"/>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5CFB"/>
    <w:rsid w:val="008D655F"/>
    <w:rsid w:val="008D67F3"/>
    <w:rsid w:val="008D6FBF"/>
    <w:rsid w:val="008D78AA"/>
    <w:rsid w:val="008D7B58"/>
    <w:rsid w:val="008D7FAA"/>
    <w:rsid w:val="008E0D0A"/>
    <w:rsid w:val="008E1910"/>
    <w:rsid w:val="008E1DA3"/>
    <w:rsid w:val="008E254C"/>
    <w:rsid w:val="008E2CE7"/>
    <w:rsid w:val="008E2D56"/>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AC7"/>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8F7FC1"/>
    <w:rsid w:val="00900004"/>
    <w:rsid w:val="00900137"/>
    <w:rsid w:val="00900805"/>
    <w:rsid w:val="00900982"/>
    <w:rsid w:val="00901117"/>
    <w:rsid w:val="00901709"/>
    <w:rsid w:val="009019C4"/>
    <w:rsid w:val="00901A3B"/>
    <w:rsid w:val="00901DA6"/>
    <w:rsid w:val="009024BA"/>
    <w:rsid w:val="00902C33"/>
    <w:rsid w:val="00903E71"/>
    <w:rsid w:val="00904528"/>
    <w:rsid w:val="00904546"/>
    <w:rsid w:val="0090457C"/>
    <w:rsid w:val="00904BC2"/>
    <w:rsid w:val="00904CCD"/>
    <w:rsid w:val="00904EC8"/>
    <w:rsid w:val="00905225"/>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1AD"/>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6A47"/>
    <w:rsid w:val="009471CE"/>
    <w:rsid w:val="00947301"/>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092"/>
    <w:rsid w:val="00966141"/>
    <w:rsid w:val="009666F3"/>
    <w:rsid w:val="009670DA"/>
    <w:rsid w:val="0096741D"/>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5C54"/>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3E27"/>
    <w:rsid w:val="00984048"/>
    <w:rsid w:val="009844FC"/>
    <w:rsid w:val="00984597"/>
    <w:rsid w:val="00984A54"/>
    <w:rsid w:val="00984FAC"/>
    <w:rsid w:val="00985095"/>
    <w:rsid w:val="0098552D"/>
    <w:rsid w:val="009856D5"/>
    <w:rsid w:val="00985A14"/>
    <w:rsid w:val="0098618C"/>
    <w:rsid w:val="00986515"/>
    <w:rsid w:val="00986A22"/>
    <w:rsid w:val="00986DA8"/>
    <w:rsid w:val="00987690"/>
    <w:rsid w:val="009876D6"/>
    <w:rsid w:val="00987AF8"/>
    <w:rsid w:val="00987C86"/>
    <w:rsid w:val="00987E1C"/>
    <w:rsid w:val="00990079"/>
    <w:rsid w:val="00990209"/>
    <w:rsid w:val="009902C4"/>
    <w:rsid w:val="00990459"/>
    <w:rsid w:val="00990D84"/>
    <w:rsid w:val="00991350"/>
    <w:rsid w:val="00991518"/>
    <w:rsid w:val="00991897"/>
    <w:rsid w:val="00993C13"/>
    <w:rsid w:val="00994467"/>
    <w:rsid w:val="009944BC"/>
    <w:rsid w:val="009953FA"/>
    <w:rsid w:val="00995660"/>
    <w:rsid w:val="00995695"/>
    <w:rsid w:val="00995821"/>
    <w:rsid w:val="00995848"/>
    <w:rsid w:val="0099594F"/>
    <w:rsid w:val="00995EB6"/>
    <w:rsid w:val="00995F56"/>
    <w:rsid w:val="00996122"/>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62E"/>
    <w:rsid w:val="009B291A"/>
    <w:rsid w:val="009B2C2E"/>
    <w:rsid w:val="009B326C"/>
    <w:rsid w:val="009B35C5"/>
    <w:rsid w:val="009B3936"/>
    <w:rsid w:val="009B4814"/>
    <w:rsid w:val="009B4900"/>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1FB1"/>
    <w:rsid w:val="009D2049"/>
    <w:rsid w:val="009D2145"/>
    <w:rsid w:val="009D25AC"/>
    <w:rsid w:val="009D2638"/>
    <w:rsid w:val="009D2B2E"/>
    <w:rsid w:val="009D2D00"/>
    <w:rsid w:val="009D308F"/>
    <w:rsid w:val="009D3273"/>
    <w:rsid w:val="009D3445"/>
    <w:rsid w:val="009D34E1"/>
    <w:rsid w:val="009D35FD"/>
    <w:rsid w:val="009D4AC5"/>
    <w:rsid w:val="009D4F6E"/>
    <w:rsid w:val="009D5856"/>
    <w:rsid w:val="009D6C81"/>
    <w:rsid w:val="009D6DC0"/>
    <w:rsid w:val="009D7B81"/>
    <w:rsid w:val="009D7B9D"/>
    <w:rsid w:val="009D7E15"/>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833"/>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AD"/>
    <w:rsid w:val="00A316E8"/>
    <w:rsid w:val="00A32325"/>
    <w:rsid w:val="00A32590"/>
    <w:rsid w:val="00A32853"/>
    <w:rsid w:val="00A32EEE"/>
    <w:rsid w:val="00A33405"/>
    <w:rsid w:val="00A3349A"/>
    <w:rsid w:val="00A33AE1"/>
    <w:rsid w:val="00A33B91"/>
    <w:rsid w:val="00A340E6"/>
    <w:rsid w:val="00A34342"/>
    <w:rsid w:val="00A34C8B"/>
    <w:rsid w:val="00A34FCE"/>
    <w:rsid w:val="00A351F6"/>
    <w:rsid w:val="00A352C9"/>
    <w:rsid w:val="00A3557E"/>
    <w:rsid w:val="00A35992"/>
    <w:rsid w:val="00A35E82"/>
    <w:rsid w:val="00A3620F"/>
    <w:rsid w:val="00A362B9"/>
    <w:rsid w:val="00A366BE"/>
    <w:rsid w:val="00A37128"/>
    <w:rsid w:val="00A372AA"/>
    <w:rsid w:val="00A375C0"/>
    <w:rsid w:val="00A37A01"/>
    <w:rsid w:val="00A37D42"/>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5C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4CF"/>
    <w:rsid w:val="00A50B0A"/>
    <w:rsid w:val="00A50B1C"/>
    <w:rsid w:val="00A50B33"/>
    <w:rsid w:val="00A50D4A"/>
    <w:rsid w:val="00A51A82"/>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57EE2"/>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53F"/>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28D"/>
    <w:rsid w:val="00A66F8A"/>
    <w:rsid w:val="00A67054"/>
    <w:rsid w:val="00A67303"/>
    <w:rsid w:val="00A673F2"/>
    <w:rsid w:val="00A67939"/>
    <w:rsid w:val="00A67C60"/>
    <w:rsid w:val="00A67CC4"/>
    <w:rsid w:val="00A702C9"/>
    <w:rsid w:val="00A704DA"/>
    <w:rsid w:val="00A70E18"/>
    <w:rsid w:val="00A71054"/>
    <w:rsid w:val="00A715B5"/>
    <w:rsid w:val="00A71908"/>
    <w:rsid w:val="00A71A3F"/>
    <w:rsid w:val="00A71C45"/>
    <w:rsid w:val="00A71D29"/>
    <w:rsid w:val="00A7233B"/>
    <w:rsid w:val="00A7234C"/>
    <w:rsid w:val="00A7256D"/>
    <w:rsid w:val="00A72DA6"/>
    <w:rsid w:val="00A72FD6"/>
    <w:rsid w:val="00A73E45"/>
    <w:rsid w:val="00A73FB6"/>
    <w:rsid w:val="00A74014"/>
    <w:rsid w:val="00A745E4"/>
    <w:rsid w:val="00A74649"/>
    <w:rsid w:val="00A75CE7"/>
    <w:rsid w:val="00A76A92"/>
    <w:rsid w:val="00A76E4D"/>
    <w:rsid w:val="00A7715B"/>
    <w:rsid w:val="00A77A40"/>
    <w:rsid w:val="00A77C5A"/>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7EC"/>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0B62"/>
    <w:rsid w:val="00AA14C9"/>
    <w:rsid w:val="00AA1ABE"/>
    <w:rsid w:val="00AA1C0F"/>
    <w:rsid w:val="00AA25AD"/>
    <w:rsid w:val="00AA28B7"/>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62"/>
    <w:rsid w:val="00AA6EC3"/>
    <w:rsid w:val="00AA6FDD"/>
    <w:rsid w:val="00AA777A"/>
    <w:rsid w:val="00AB11C0"/>
    <w:rsid w:val="00AB1AF9"/>
    <w:rsid w:val="00AB1C1D"/>
    <w:rsid w:val="00AB1C99"/>
    <w:rsid w:val="00AB2006"/>
    <w:rsid w:val="00AB31DA"/>
    <w:rsid w:val="00AB3996"/>
    <w:rsid w:val="00AB3F7F"/>
    <w:rsid w:val="00AB4468"/>
    <w:rsid w:val="00AB4750"/>
    <w:rsid w:val="00AB4D2F"/>
    <w:rsid w:val="00AB5010"/>
    <w:rsid w:val="00AB5188"/>
    <w:rsid w:val="00AB5553"/>
    <w:rsid w:val="00AB5935"/>
    <w:rsid w:val="00AB753E"/>
    <w:rsid w:val="00AB7D21"/>
    <w:rsid w:val="00AB7E23"/>
    <w:rsid w:val="00AB7F16"/>
    <w:rsid w:val="00AC05A1"/>
    <w:rsid w:val="00AC07AC"/>
    <w:rsid w:val="00AC0BB0"/>
    <w:rsid w:val="00AC0F1D"/>
    <w:rsid w:val="00AC1259"/>
    <w:rsid w:val="00AC1323"/>
    <w:rsid w:val="00AC24F4"/>
    <w:rsid w:val="00AC2529"/>
    <w:rsid w:val="00AC3A6E"/>
    <w:rsid w:val="00AC3F14"/>
    <w:rsid w:val="00AC47F4"/>
    <w:rsid w:val="00AC4862"/>
    <w:rsid w:val="00AC52D3"/>
    <w:rsid w:val="00AC5B31"/>
    <w:rsid w:val="00AC6760"/>
    <w:rsid w:val="00AC7433"/>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4C3D"/>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5FD"/>
    <w:rsid w:val="00AE1BFE"/>
    <w:rsid w:val="00AE2260"/>
    <w:rsid w:val="00AE2351"/>
    <w:rsid w:val="00AE2592"/>
    <w:rsid w:val="00AE2A84"/>
    <w:rsid w:val="00AE2E19"/>
    <w:rsid w:val="00AE31A7"/>
    <w:rsid w:val="00AE37BC"/>
    <w:rsid w:val="00AE3D6F"/>
    <w:rsid w:val="00AE3FCA"/>
    <w:rsid w:val="00AE4B6F"/>
    <w:rsid w:val="00AE4D7E"/>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F4"/>
    <w:rsid w:val="00AF7DDA"/>
    <w:rsid w:val="00AF7F9A"/>
    <w:rsid w:val="00B004F8"/>
    <w:rsid w:val="00B00B22"/>
    <w:rsid w:val="00B01947"/>
    <w:rsid w:val="00B01968"/>
    <w:rsid w:val="00B01C94"/>
    <w:rsid w:val="00B02EFA"/>
    <w:rsid w:val="00B03318"/>
    <w:rsid w:val="00B0469C"/>
    <w:rsid w:val="00B0528C"/>
    <w:rsid w:val="00B0537A"/>
    <w:rsid w:val="00B05702"/>
    <w:rsid w:val="00B05EC8"/>
    <w:rsid w:val="00B060DD"/>
    <w:rsid w:val="00B06260"/>
    <w:rsid w:val="00B071EF"/>
    <w:rsid w:val="00B07210"/>
    <w:rsid w:val="00B07381"/>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C67"/>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6941"/>
    <w:rsid w:val="00B279F4"/>
    <w:rsid w:val="00B27A99"/>
    <w:rsid w:val="00B27AB7"/>
    <w:rsid w:val="00B301F9"/>
    <w:rsid w:val="00B30459"/>
    <w:rsid w:val="00B30CF3"/>
    <w:rsid w:val="00B31086"/>
    <w:rsid w:val="00B31369"/>
    <w:rsid w:val="00B318DF"/>
    <w:rsid w:val="00B31BF4"/>
    <w:rsid w:val="00B320E3"/>
    <w:rsid w:val="00B32222"/>
    <w:rsid w:val="00B323AF"/>
    <w:rsid w:val="00B32642"/>
    <w:rsid w:val="00B32CF6"/>
    <w:rsid w:val="00B33949"/>
    <w:rsid w:val="00B33ABD"/>
    <w:rsid w:val="00B34415"/>
    <w:rsid w:val="00B348DD"/>
    <w:rsid w:val="00B34C0C"/>
    <w:rsid w:val="00B35479"/>
    <w:rsid w:val="00B35CA3"/>
    <w:rsid w:val="00B36885"/>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834"/>
    <w:rsid w:val="00B43F08"/>
    <w:rsid w:val="00B4445A"/>
    <w:rsid w:val="00B44AFC"/>
    <w:rsid w:val="00B44B7E"/>
    <w:rsid w:val="00B44C4C"/>
    <w:rsid w:val="00B473F4"/>
    <w:rsid w:val="00B502D3"/>
    <w:rsid w:val="00B50332"/>
    <w:rsid w:val="00B50629"/>
    <w:rsid w:val="00B50A92"/>
    <w:rsid w:val="00B50B2F"/>
    <w:rsid w:val="00B510FE"/>
    <w:rsid w:val="00B51339"/>
    <w:rsid w:val="00B51E09"/>
    <w:rsid w:val="00B51F80"/>
    <w:rsid w:val="00B52232"/>
    <w:rsid w:val="00B52237"/>
    <w:rsid w:val="00B52300"/>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519"/>
    <w:rsid w:val="00B60C4F"/>
    <w:rsid w:val="00B60F7A"/>
    <w:rsid w:val="00B613DE"/>
    <w:rsid w:val="00B61C3C"/>
    <w:rsid w:val="00B62056"/>
    <w:rsid w:val="00B62078"/>
    <w:rsid w:val="00B62940"/>
    <w:rsid w:val="00B63466"/>
    <w:rsid w:val="00B63C05"/>
    <w:rsid w:val="00B63C44"/>
    <w:rsid w:val="00B6434C"/>
    <w:rsid w:val="00B647A3"/>
    <w:rsid w:val="00B6482B"/>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77CA1"/>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99C"/>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8A"/>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4F6"/>
    <w:rsid w:val="00BB45EA"/>
    <w:rsid w:val="00BB476F"/>
    <w:rsid w:val="00BB4B5A"/>
    <w:rsid w:val="00BB5365"/>
    <w:rsid w:val="00BB5571"/>
    <w:rsid w:val="00BB59FB"/>
    <w:rsid w:val="00BB69D8"/>
    <w:rsid w:val="00BB6C44"/>
    <w:rsid w:val="00BB6C71"/>
    <w:rsid w:val="00BB6D75"/>
    <w:rsid w:val="00BB79F6"/>
    <w:rsid w:val="00BC005F"/>
    <w:rsid w:val="00BC0205"/>
    <w:rsid w:val="00BC0A1C"/>
    <w:rsid w:val="00BC107D"/>
    <w:rsid w:val="00BC10C7"/>
    <w:rsid w:val="00BC1479"/>
    <w:rsid w:val="00BC18B1"/>
    <w:rsid w:val="00BC1A0C"/>
    <w:rsid w:val="00BC225C"/>
    <w:rsid w:val="00BC2C3D"/>
    <w:rsid w:val="00BC37E2"/>
    <w:rsid w:val="00BC3BD5"/>
    <w:rsid w:val="00BC3D94"/>
    <w:rsid w:val="00BC543D"/>
    <w:rsid w:val="00BC575D"/>
    <w:rsid w:val="00BC594F"/>
    <w:rsid w:val="00BC5F4C"/>
    <w:rsid w:val="00BC67ED"/>
    <w:rsid w:val="00BC6820"/>
    <w:rsid w:val="00BC73BD"/>
    <w:rsid w:val="00BC7711"/>
    <w:rsid w:val="00BC7B58"/>
    <w:rsid w:val="00BD025B"/>
    <w:rsid w:val="00BD092F"/>
    <w:rsid w:val="00BD0A72"/>
    <w:rsid w:val="00BD0B89"/>
    <w:rsid w:val="00BD0F37"/>
    <w:rsid w:val="00BD0FC1"/>
    <w:rsid w:val="00BD11FA"/>
    <w:rsid w:val="00BD16DB"/>
    <w:rsid w:val="00BD1B10"/>
    <w:rsid w:val="00BD1B8F"/>
    <w:rsid w:val="00BD1C2D"/>
    <w:rsid w:val="00BD216F"/>
    <w:rsid w:val="00BD23AF"/>
    <w:rsid w:val="00BD279C"/>
    <w:rsid w:val="00BD2954"/>
    <w:rsid w:val="00BD3831"/>
    <w:rsid w:val="00BD383B"/>
    <w:rsid w:val="00BD4076"/>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328"/>
    <w:rsid w:val="00BF4593"/>
    <w:rsid w:val="00BF4631"/>
    <w:rsid w:val="00BF4C84"/>
    <w:rsid w:val="00BF4CF5"/>
    <w:rsid w:val="00BF52CD"/>
    <w:rsid w:val="00BF54F3"/>
    <w:rsid w:val="00BF5AC1"/>
    <w:rsid w:val="00BF5B66"/>
    <w:rsid w:val="00BF654A"/>
    <w:rsid w:val="00BF6753"/>
    <w:rsid w:val="00BF67FE"/>
    <w:rsid w:val="00BF687C"/>
    <w:rsid w:val="00BF6DA9"/>
    <w:rsid w:val="00BF6E72"/>
    <w:rsid w:val="00BF7304"/>
    <w:rsid w:val="00BF7572"/>
    <w:rsid w:val="00BF75A5"/>
    <w:rsid w:val="00C005A6"/>
    <w:rsid w:val="00C00861"/>
    <w:rsid w:val="00C00ACB"/>
    <w:rsid w:val="00C02043"/>
    <w:rsid w:val="00C0237E"/>
    <w:rsid w:val="00C0260E"/>
    <w:rsid w:val="00C02F35"/>
    <w:rsid w:val="00C03082"/>
    <w:rsid w:val="00C0356B"/>
    <w:rsid w:val="00C035D4"/>
    <w:rsid w:val="00C037D2"/>
    <w:rsid w:val="00C03ACF"/>
    <w:rsid w:val="00C03B32"/>
    <w:rsid w:val="00C042AB"/>
    <w:rsid w:val="00C04618"/>
    <w:rsid w:val="00C0498F"/>
    <w:rsid w:val="00C04B88"/>
    <w:rsid w:val="00C051CF"/>
    <w:rsid w:val="00C05948"/>
    <w:rsid w:val="00C059FC"/>
    <w:rsid w:val="00C05B54"/>
    <w:rsid w:val="00C05E37"/>
    <w:rsid w:val="00C068E9"/>
    <w:rsid w:val="00C06F3F"/>
    <w:rsid w:val="00C07440"/>
    <w:rsid w:val="00C10251"/>
    <w:rsid w:val="00C10A98"/>
    <w:rsid w:val="00C10D80"/>
    <w:rsid w:val="00C10E2A"/>
    <w:rsid w:val="00C1104C"/>
    <w:rsid w:val="00C1154D"/>
    <w:rsid w:val="00C1165D"/>
    <w:rsid w:val="00C11E38"/>
    <w:rsid w:val="00C11EC7"/>
    <w:rsid w:val="00C126B7"/>
    <w:rsid w:val="00C12D95"/>
    <w:rsid w:val="00C12DB4"/>
    <w:rsid w:val="00C12F6C"/>
    <w:rsid w:val="00C13016"/>
    <w:rsid w:val="00C13183"/>
    <w:rsid w:val="00C13555"/>
    <w:rsid w:val="00C1355B"/>
    <w:rsid w:val="00C13ED9"/>
    <w:rsid w:val="00C13EF9"/>
    <w:rsid w:val="00C141EC"/>
    <w:rsid w:val="00C141ED"/>
    <w:rsid w:val="00C1456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7A7"/>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45D"/>
    <w:rsid w:val="00C50993"/>
    <w:rsid w:val="00C50DF8"/>
    <w:rsid w:val="00C524E0"/>
    <w:rsid w:val="00C52CC7"/>
    <w:rsid w:val="00C53098"/>
    <w:rsid w:val="00C531BC"/>
    <w:rsid w:val="00C53779"/>
    <w:rsid w:val="00C53D1B"/>
    <w:rsid w:val="00C54486"/>
    <w:rsid w:val="00C5488F"/>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686"/>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0BC2"/>
    <w:rsid w:val="00C71213"/>
    <w:rsid w:val="00C7130D"/>
    <w:rsid w:val="00C71394"/>
    <w:rsid w:val="00C7141A"/>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AAD"/>
    <w:rsid w:val="00C75D7C"/>
    <w:rsid w:val="00C760E4"/>
    <w:rsid w:val="00C76494"/>
    <w:rsid w:val="00C7663F"/>
    <w:rsid w:val="00C76960"/>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3FF"/>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207"/>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B14"/>
    <w:rsid w:val="00CD4C45"/>
    <w:rsid w:val="00CD5FF7"/>
    <w:rsid w:val="00CD63D2"/>
    <w:rsid w:val="00CD6D3A"/>
    <w:rsid w:val="00CD6D5A"/>
    <w:rsid w:val="00CD6F51"/>
    <w:rsid w:val="00CD7056"/>
    <w:rsid w:val="00CD7226"/>
    <w:rsid w:val="00CD764D"/>
    <w:rsid w:val="00CD7E1C"/>
    <w:rsid w:val="00CE005D"/>
    <w:rsid w:val="00CE038B"/>
    <w:rsid w:val="00CE0C1B"/>
    <w:rsid w:val="00CE1368"/>
    <w:rsid w:val="00CE1775"/>
    <w:rsid w:val="00CE1A6E"/>
    <w:rsid w:val="00CE2809"/>
    <w:rsid w:val="00CE2A03"/>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D56"/>
    <w:rsid w:val="00CF0F03"/>
    <w:rsid w:val="00CF104F"/>
    <w:rsid w:val="00CF1447"/>
    <w:rsid w:val="00CF1679"/>
    <w:rsid w:val="00CF181B"/>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DDD"/>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4CE"/>
    <w:rsid w:val="00D425F9"/>
    <w:rsid w:val="00D429F9"/>
    <w:rsid w:val="00D42B86"/>
    <w:rsid w:val="00D430D9"/>
    <w:rsid w:val="00D43138"/>
    <w:rsid w:val="00D435EE"/>
    <w:rsid w:val="00D43D34"/>
    <w:rsid w:val="00D43F73"/>
    <w:rsid w:val="00D4425E"/>
    <w:rsid w:val="00D44424"/>
    <w:rsid w:val="00D44B4D"/>
    <w:rsid w:val="00D44C1E"/>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694B"/>
    <w:rsid w:val="00D57351"/>
    <w:rsid w:val="00D5770E"/>
    <w:rsid w:val="00D578C1"/>
    <w:rsid w:val="00D578D0"/>
    <w:rsid w:val="00D6033A"/>
    <w:rsid w:val="00D603A1"/>
    <w:rsid w:val="00D60528"/>
    <w:rsid w:val="00D611AD"/>
    <w:rsid w:val="00D611BC"/>
    <w:rsid w:val="00D6139F"/>
    <w:rsid w:val="00D615EC"/>
    <w:rsid w:val="00D61A4C"/>
    <w:rsid w:val="00D62123"/>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B1B"/>
    <w:rsid w:val="00D70DEA"/>
    <w:rsid w:val="00D71422"/>
    <w:rsid w:val="00D71575"/>
    <w:rsid w:val="00D719BB"/>
    <w:rsid w:val="00D71B9B"/>
    <w:rsid w:val="00D71CBB"/>
    <w:rsid w:val="00D71DD3"/>
    <w:rsid w:val="00D72C19"/>
    <w:rsid w:val="00D73612"/>
    <w:rsid w:val="00D73793"/>
    <w:rsid w:val="00D73D83"/>
    <w:rsid w:val="00D741D2"/>
    <w:rsid w:val="00D74314"/>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424"/>
    <w:rsid w:val="00D8098C"/>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205"/>
    <w:rsid w:val="00D96E77"/>
    <w:rsid w:val="00D97416"/>
    <w:rsid w:val="00D977B2"/>
    <w:rsid w:val="00DA00AC"/>
    <w:rsid w:val="00DA00CB"/>
    <w:rsid w:val="00DA038D"/>
    <w:rsid w:val="00DA08F0"/>
    <w:rsid w:val="00DA1043"/>
    <w:rsid w:val="00DA1048"/>
    <w:rsid w:val="00DA198A"/>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CB5"/>
    <w:rsid w:val="00DB1D69"/>
    <w:rsid w:val="00DB221C"/>
    <w:rsid w:val="00DB2910"/>
    <w:rsid w:val="00DB2B37"/>
    <w:rsid w:val="00DB2D01"/>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D72"/>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D0A"/>
    <w:rsid w:val="00DD0EAC"/>
    <w:rsid w:val="00DD130A"/>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598"/>
    <w:rsid w:val="00DD57FF"/>
    <w:rsid w:val="00DD5AA0"/>
    <w:rsid w:val="00DD5C38"/>
    <w:rsid w:val="00DD6A49"/>
    <w:rsid w:val="00DD6DF1"/>
    <w:rsid w:val="00DD7487"/>
    <w:rsid w:val="00DD7AC0"/>
    <w:rsid w:val="00DD7CF8"/>
    <w:rsid w:val="00DD7E4A"/>
    <w:rsid w:val="00DE06B6"/>
    <w:rsid w:val="00DE0A29"/>
    <w:rsid w:val="00DE1097"/>
    <w:rsid w:val="00DE1555"/>
    <w:rsid w:val="00DE15E7"/>
    <w:rsid w:val="00DE1C11"/>
    <w:rsid w:val="00DE1CA7"/>
    <w:rsid w:val="00DE1D81"/>
    <w:rsid w:val="00DE280C"/>
    <w:rsid w:val="00DE2A9F"/>
    <w:rsid w:val="00DE2B1B"/>
    <w:rsid w:val="00DE2D61"/>
    <w:rsid w:val="00DE2F65"/>
    <w:rsid w:val="00DE35B5"/>
    <w:rsid w:val="00DE387A"/>
    <w:rsid w:val="00DE3CC1"/>
    <w:rsid w:val="00DE3E86"/>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5AD"/>
    <w:rsid w:val="00DF6A1F"/>
    <w:rsid w:val="00DF72B6"/>
    <w:rsid w:val="00DF752E"/>
    <w:rsid w:val="00DF7F49"/>
    <w:rsid w:val="00E00133"/>
    <w:rsid w:val="00E001B2"/>
    <w:rsid w:val="00E008D6"/>
    <w:rsid w:val="00E00981"/>
    <w:rsid w:val="00E01784"/>
    <w:rsid w:val="00E020AA"/>
    <w:rsid w:val="00E0247F"/>
    <w:rsid w:val="00E02765"/>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3928"/>
    <w:rsid w:val="00E13FD3"/>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737"/>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B89"/>
    <w:rsid w:val="00E43D54"/>
    <w:rsid w:val="00E444B6"/>
    <w:rsid w:val="00E4459E"/>
    <w:rsid w:val="00E446BC"/>
    <w:rsid w:val="00E44AD5"/>
    <w:rsid w:val="00E452C3"/>
    <w:rsid w:val="00E45D21"/>
    <w:rsid w:val="00E45D4D"/>
    <w:rsid w:val="00E45D79"/>
    <w:rsid w:val="00E465A6"/>
    <w:rsid w:val="00E47B17"/>
    <w:rsid w:val="00E47FD9"/>
    <w:rsid w:val="00E500C2"/>
    <w:rsid w:val="00E50183"/>
    <w:rsid w:val="00E50331"/>
    <w:rsid w:val="00E51DA3"/>
    <w:rsid w:val="00E51F15"/>
    <w:rsid w:val="00E5221C"/>
    <w:rsid w:val="00E523F6"/>
    <w:rsid w:val="00E528C6"/>
    <w:rsid w:val="00E52EEB"/>
    <w:rsid w:val="00E531BF"/>
    <w:rsid w:val="00E53402"/>
    <w:rsid w:val="00E537A8"/>
    <w:rsid w:val="00E5393C"/>
    <w:rsid w:val="00E53C16"/>
    <w:rsid w:val="00E5423C"/>
    <w:rsid w:val="00E54AE5"/>
    <w:rsid w:val="00E55469"/>
    <w:rsid w:val="00E554E2"/>
    <w:rsid w:val="00E558DD"/>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815"/>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343"/>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035"/>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0CFA"/>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6C14"/>
    <w:rsid w:val="00E87714"/>
    <w:rsid w:val="00E87756"/>
    <w:rsid w:val="00E87A55"/>
    <w:rsid w:val="00E87B2B"/>
    <w:rsid w:val="00E90304"/>
    <w:rsid w:val="00E90F42"/>
    <w:rsid w:val="00E91450"/>
    <w:rsid w:val="00E915A1"/>
    <w:rsid w:val="00E9186E"/>
    <w:rsid w:val="00E91D4F"/>
    <w:rsid w:val="00E91DA3"/>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3FD"/>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814"/>
    <w:rsid w:val="00EB6A84"/>
    <w:rsid w:val="00EB7C13"/>
    <w:rsid w:val="00EC09BD"/>
    <w:rsid w:val="00EC1387"/>
    <w:rsid w:val="00EC1A7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DC6"/>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4F84"/>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9C"/>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3E9F"/>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1FBC"/>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354"/>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12A"/>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57EDD"/>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1"/>
    <w:rsid w:val="00F65F4D"/>
    <w:rsid w:val="00F66176"/>
    <w:rsid w:val="00F667E9"/>
    <w:rsid w:val="00F671D4"/>
    <w:rsid w:val="00F673D6"/>
    <w:rsid w:val="00F679D6"/>
    <w:rsid w:val="00F70374"/>
    <w:rsid w:val="00F7052C"/>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15"/>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204"/>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078"/>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0D8"/>
    <w:rsid w:val="00FC1AB7"/>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A85"/>
    <w:rsid w:val="00FD3FC7"/>
    <w:rsid w:val="00FD5332"/>
    <w:rsid w:val="00FD5676"/>
    <w:rsid w:val="00FD57F5"/>
    <w:rsid w:val="00FD6073"/>
    <w:rsid w:val="00FD64A7"/>
    <w:rsid w:val="00FD7003"/>
    <w:rsid w:val="00FD73AF"/>
    <w:rsid w:val="00FD77B1"/>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05"/>
    <w:rsid w:val="00FF2B65"/>
    <w:rsid w:val="00FF2C9F"/>
    <w:rsid w:val="00FF2CF7"/>
    <w:rsid w:val="00FF302C"/>
    <w:rsid w:val="00FF335F"/>
    <w:rsid w:val="00FF360D"/>
    <w:rsid w:val="00FF3BB6"/>
    <w:rsid w:val="00FF47A3"/>
    <w:rsid w:val="00FF4E4E"/>
    <w:rsid w:val="00FF5561"/>
    <w:rsid w:val="00FF5AB6"/>
    <w:rsid w:val="00FF600C"/>
    <w:rsid w:val="00FF6579"/>
    <w:rsid w:val="00FF6C45"/>
    <w:rsid w:val="00FF7BC1"/>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03A30-D055-4CBD-A07D-34FC724CB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44</Pages>
  <Words>12082</Words>
  <Characters>65244</Characters>
  <Application>Microsoft Office Word</Application>
  <DocSecurity>0</DocSecurity>
  <Lines>543</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77172</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103</cp:revision>
  <cp:lastPrinted>2022-10-13T17:56:00Z</cp:lastPrinted>
  <dcterms:created xsi:type="dcterms:W3CDTF">2023-07-24T19:15:00Z</dcterms:created>
  <dcterms:modified xsi:type="dcterms:W3CDTF">2023-07-28T13:13:00Z</dcterms:modified>
</cp:coreProperties>
</file>