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FA4716">
        <w:rPr>
          <w:sz w:val="24"/>
          <w:szCs w:val="24"/>
        </w:rPr>
        <w:t xml:space="preserve"> </w:t>
      </w:r>
      <w:r w:rsidR="00856D48">
        <w:rPr>
          <w:sz w:val="24"/>
          <w:szCs w:val="24"/>
        </w:rPr>
        <w:t>25</w:t>
      </w:r>
      <w:r w:rsidR="008046EE">
        <w:rPr>
          <w:sz w:val="24"/>
          <w:szCs w:val="24"/>
        </w:rPr>
        <w:t xml:space="preserve"> </w:t>
      </w:r>
      <w:r w:rsidR="001A1E12">
        <w:rPr>
          <w:sz w:val="24"/>
          <w:szCs w:val="24"/>
        </w:rPr>
        <w:t>/ 20</w:t>
      </w:r>
      <w:r w:rsidR="00DC55C3">
        <w:rPr>
          <w:sz w:val="24"/>
          <w:szCs w:val="24"/>
        </w:rPr>
        <w:t>2</w:t>
      </w:r>
      <w:r w:rsidR="00B2417E">
        <w:rPr>
          <w:sz w:val="24"/>
          <w:szCs w:val="24"/>
        </w:rPr>
        <w:t>2</w:t>
      </w:r>
    </w:p>
    <w:p w:rsidR="00D41830" w:rsidRPr="006F421F" w:rsidRDefault="00D41830" w:rsidP="00D41830">
      <w:pPr>
        <w:rPr>
          <w:rFonts w:ascii="Arial" w:hAnsi="Arial" w:cs="Arial"/>
          <w:sz w:val="24"/>
          <w:szCs w:val="24"/>
        </w:rPr>
      </w:pPr>
    </w:p>
    <w:p w:rsidR="00D41830" w:rsidRDefault="003400D7"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12700</wp:posOffset>
                </wp:positionV>
                <wp:extent cx="6286500" cy="845820"/>
                <wp:effectExtent l="0" t="0" r="19050" b="114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45820"/>
                        </a:xfrm>
                        <a:prstGeom prst="rect">
                          <a:avLst/>
                        </a:prstGeom>
                        <a:solidFill>
                          <a:srgbClr val="FFFFFF"/>
                        </a:solidFill>
                        <a:ln w="9525">
                          <a:solidFill>
                            <a:srgbClr val="000000"/>
                          </a:solidFill>
                          <a:miter lim="800000"/>
                          <a:headEnd/>
                          <a:tailEnd/>
                        </a:ln>
                      </wps:spPr>
                      <wps:txbx>
                        <w:txbxContent>
                          <w:p w:rsidR="00F10F2C" w:rsidRPr="00A83F7E" w:rsidRDefault="00F10F2C"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w:t>
                            </w:r>
                            <w:r w:rsidR="00905121">
                              <w:rPr>
                                <w:rFonts w:ascii="Arial" w:hAnsi="Arial" w:cs="Arial"/>
                                <w:b/>
                                <w:bCs/>
                              </w:rPr>
                              <w:t>REVITALIZAÇÃO DE PRAÇA</w:t>
                            </w:r>
                            <w:r>
                              <w:rPr>
                                <w:rFonts w:ascii="Arial" w:hAnsi="Arial" w:cs="Arial"/>
                                <w:b/>
                                <w:bCs/>
                              </w:rPr>
                              <w:t xml:space="preserve"> LOCALIZAD</w:t>
                            </w:r>
                            <w:r w:rsidR="00905121">
                              <w:rPr>
                                <w:rFonts w:ascii="Arial" w:hAnsi="Arial" w:cs="Arial"/>
                                <w:b/>
                                <w:bCs/>
                              </w:rPr>
                              <w:t>A</w:t>
                            </w:r>
                            <w:r>
                              <w:rPr>
                                <w:rFonts w:ascii="Arial" w:hAnsi="Arial" w:cs="Arial"/>
                                <w:b/>
                                <w:bCs/>
                              </w:rPr>
                              <w:t xml:space="preserve"> NO JARDIM MARIA BEATRIZ N</w:t>
                            </w:r>
                            <w:r w:rsidR="004B529B">
                              <w:rPr>
                                <w:rFonts w:ascii="Arial" w:hAnsi="Arial" w:cs="Arial"/>
                                <w:b/>
                                <w:bCs/>
                              </w:rPr>
                              <w:t>ESTE</w:t>
                            </w:r>
                            <w:r>
                              <w:rPr>
                                <w:rFonts w:ascii="Arial" w:hAnsi="Arial" w:cs="Arial"/>
                                <w:b/>
                                <w:bCs/>
                              </w:rPr>
                              <w:t xml:space="preserve"> MUNICIPIO. </w:t>
                            </w:r>
                          </w:p>
                          <w:p w:rsidR="00F10F2C" w:rsidRDefault="00F10F2C" w:rsidP="00D41830">
                            <w:pPr>
                              <w:pStyle w:val="Corpodetexto"/>
                              <w:jc w:val="center"/>
                              <w:rPr>
                                <w:rFonts w:ascii="Arial" w:hAnsi="Arial" w:cs="Arial"/>
                                <w:b/>
                                <w:sz w:val="24"/>
                              </w:rPr>
                            </w:pPr>
                          </w:p>
                          <w:p w:rsidR="00F10F2C" w:rsidRDefault="00F10F2C"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F10F2C" w:rsidRPr="00A83F7E" w:rsidRDefault="00F10F2C"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w:t>
                      </w:r>
                      <w:r w:rsidR="00905121">
                        <w:rPr>
                          <w:rFonts w:ascii="Arial" w:hAnsi="Arial" w:cs="Arial"/>
                          <w:b/>
                          <w:bCs/>
                        </w:rPr>
                        <w:t>REVITALIZAÇÃO DE PRAÇA</w:t>
                      </w:r>
                      <w:r>
                        <w:rPr>
                          <w:rFonts w:ascii="Arial" w:hAnsi="Arial" w:cs="Arial"/>
                          <w:b/>
                          <w:bCs/>
                        </w:rPr>
                        <w:t xml:space="preserve"> LOCALIZAD</w:t>
                      </w:r>
                      <w:r w:rsidR="00905121">
                        <w:rPr>
                          <w:rFonts w:ascii="Arial" w:hAnsi="Arial" w:cs="Arial"/>
                          <w:b/>
                          <w:bCs/>
                        </w:rPr>
                        <w:t>A</w:t>
                      </w:r>
                      <w:r>
                        <w:rPr>
                          <w:rFonts w:ascii="Arial" w:hAnsi="Arial" w:cs="Arial"/>
                          <w:b/>
                          <w:bCs/>
                        </w:rPr>
                        <w:t xml:space="preserve"> NO JARDIM MARIA BEATRIZ N</w:t>
                      </w:r>
                      <w:r w:rsidR="004B529B">
                        <w:rPr>
                          <w:rFonts w:ascii="Arial" w:hAnsi="Arial" w:cs="Arial"/>
                          <w:b/>
                          <w:bCs/>
                        </w:rPr>
                        <w:t>ESTE</w:t>
                      </w:r>
                      <w:r>
                        <w:rPr>
                          <w:rFonts w:ascii="Arial" w:hAnsi="Arial" w:cs="Arial"/>
                          <w:b/>
                          <w:bCs/>
                        </w:rPr>
                        <w:t xml:space="preserve"> MUNICIPIO. </w:t>
                      </w:r>
                    </w:p>
                    <w:p w:rsidR="00F10F2C" w:rsidRDefault="00F10F2C" w:rsidP="00D41830">
                      <w:pPr>
                        <w:pStyle w:val="Corpodetexto"/>
                        <w:jc w:val="center"/>
                        <w:rPr>
                          <w:rFonts w:ascii="Arial" w:hAnsi="Arial" w:cs="Arial"/>
                          <w:b/>
                          <w:sz w:val="24"/>
                        </w:rPr>
                      </w:pPr>
                    </w:p>
                    <w:p w:rsidR="00F10F2C" w:rsidRDefault="00F10F2C"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395F7B" w:rsidP="00395F7B">
      <w:pPr>
        <w:pStyle w:val="Cabealho"/>
        <w:tabs>
          <w:tab w:val="clear" w:pos="4419"/>
          <w:tab w:val="clear" w:pos="8838"/>
          <w:tab w:val="left" w:pos="0"/>
          <w:tab w:val="left" w:pos="3794"/>
        </w:tabs>
        <w:jc w:val="both"/>
        <w:rPr>
          <w:rFonts w:ascii="Arial" w:hAnsi="Arial" w:cs="Arial"/>
          <w:b/>
          <w:bCs/>
          <w:sz w:val="24"/>
          <w:szCs w:val="24"/>
          <w:lang w:val="pt-BR"/>
        </w:rPr>
      </w:pPr>
      <w:r>
        <w:rPr>
          <w:rFonts w:ascii="Arial" w:hAnsi="Arial" w:cs="Arial"/>
          <w:b/>
          <w:bCs/>
          <w:sz w:val="24"/>
          <w:szCs w:val="24"/>
          <w:lang w:val="pt-BR"/>
        </w:rPr>
        <w:tab/>
      </w:r>
      <w:r w:rsidR="00AE10EA">
        <w:rPr>
          <w:rFonts w:ascii="Arial" w:hAnsi="Arial" w:cs="Arial"/>
          <w:b/>
          <w:bCs/>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Pr="003E2803">
          <w:rPr>
            <w:rStyle w:val="Hyperlink"/>
            <w:rFonts w:ascii="Arial" w:hAnsi="Arial" w:cs="Arial"/>
            <w:sz w:val="24"/>
            <w:szCs w:val="24"/>
            <w:lang w:val="pt-BR"/>
          </w:rPr>
          <w:t>compras@carapicuiba.sp.gov.br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D17234">
        <w:rPr>
          <w:rFonts w:ascii="Arial" w:hAnsi="Arial" w:cs="Arial"/>
          <w:sz w:val="24"/>
          <w:szCs w:val="24"/>
          <w:lang w:val="pt-BR"/>
        </w:rPr>
        <w:t>2</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 xml:space="preserve">Nº. </w:t>
      </w:r>
      <w:r w:rsidR="008A4FF6">
        <w:rPr>
          <w:rFonts w:ascii="Arial" w:hAnsi="Arial" w:cs="Arial"/>
          <w:b/>
          <w:sz w:val="24"/>
          <w:szCs w:val="24"/>
          <w:u w:val="single"/>
        </w:rPr>
        <w:t xml:space="preserve"> </w:t>
      </w:r>
      <w:r w:rsidR="00F94CA7">
        <w:rPr>
          <w:rFonts w:ascii="Arial" w:hAnsi="Arial" w:cs="Arial"/>
          <w:b/>
          <w:sz w:val="24"/>
          <w:szCs w:val="24"/>
          <w:u w:val="single"/>
        </w:rPr>
        <w:t>25</w:t>
      </w:r>
      <w:r w:rsidR="009A07FE">
        <w:rPr>
          <w:rFonts w:ascii="Arial" w:hAnsi="Arial" w:cs="Arial"/>
          <w:b/>
          <w:sz w:val="24"/>
          <w:szCs w:val="24"/>
          <w:u w:val="single"/>
        </w:rPr>
        <w:t xml:space="preserve">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9B6F93">
        <w:rPr>
          <w:rFonts w:ascii="Arial" w:hAnsi="Arial" w:cs="Arial"/>
          <w:b/>
          <w:sz w:val="24"/>
          <w:szCs w:val="24"/>
          <w:u w:val="single"/>
        </w:rPr>
        <w:t>2</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8359CF">
        <w:rPr>
          <w:rFonts w:ascii="Arial" w:hAnsi="Arial" w:cs="Arial"/>
          <w:b/>
          <w:bCs/>
          <w:sz w:val="24"/>
          <w:szCs w:val="24"/>
        </w:rPr>
        <w:t xml:space="preserve"> </w:t>
      </w:r>
      <w:proofErr w:type="gramEnd"/>
      <w:r w:rsidR="006D5C8F">
        <w:rPr>
          <w:rFonts w:ascii="Arial" w:hAnsi="Arial" w:cs="Arial"/>
          <w:b/>
          <w:bCs/>
          <w:sz w:val="24"/>
          <w:szCs w:val="24"/>
        </w:rPr>
        <w:t>44919</w:t>
      </w:r>
      <w:r w:rsidR="00322C58">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EF7817">
        <w:rPr>
          <w:rFonts w:ascii="Arial" w:hAnsi="Arial" w:cs="Arial"/>
          <w:b/>
          <w:bCs/>
          <w:sz w:val="24"/>
          <w:szCs w:val="24"/>
        </w:rPr>
        <w:t>2</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1D46D8" w:rsidRPr="00A83F7E">
        <w:rPr>
          <w:rFonts w:ascii="Arial" w:hAnsi="Arial" w:cs="Arial"/>
          <w:b/>
          <w:bCs/>
        </w:rPr>
        <w:t xml:space="preserve">CONTRATAÇÃO DE EMPRESA </w:t>
      </w:r>
      <w:r w:rsidR="001D46D8">
        <w:rPr>
          <w:rFonts w:ascii="Arial" w:hAnsi="Arial" w:cs="Arial"/>
          <w:b/>
          <w:bCs/>
        </w:rPr>
        <w:t xml:space="preserve">PARA REVITALIZAÇÃO DE PRAÇA LOCALIZADA NO JARDIM MARIA BEATRIZ </w:t>
      </w:r>
      <w:r w:rsidR="00771791">
        <w:rPr>
          <w:rFonts w:ascii="Arial" w:hAnsi="Arial" w:cs="Arial"/>
          <w:bCs/>
        </w:rPr>
        <w:t>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555634">
        <w:rPr>
          <w:rFonts w:ascii="Arial" w:hAnsi="Arial" w:cs="Arial"/>
        </w:rPr>
        <w:t>Desenvolvimento Urbano</w:t>
      </w:r>
      <w:r w:rsidR="00045DD3">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até às</w:t>
      </w:r>
      <w:proofErr w:type="gramStart"/>
      <w:r w:rsidRPr="0078734A">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proofErr w:type="gramEnd"/>
      <w:r w:rsidR="00623979">
        <w:rPr>
          <w:rFonts w:ascii="Arial" w:hAnsi="Arial" w:cs="Arial"/>
          <w:b/>
          <w:sz w:val="24"/>
          <w:szCs w:val="24"/>
          <w:u w:val="single"/>
          <w:lang w:val="pt-BR"/>
        </w:rPr>
        <w:t>09</w:t>
      </w:r>
      <w:r w:rsidR="006024A6">
        <w:rPr>
          <w:rFonts w:ascii="Arial" w:hAnsi="Arial" w:cs="Arial"/>
          <w:b/>
          <w:sz w:val="24"/>
          <w:szCs w:val="24"/>
          <w:u w:val="single"/>
          <w:lang w:val="pt-BR"/>
        </w:rPr>
        <w:t>:</w:t>
      </w:r>
      <w:r w:rsidR="00623979">
        <w:rPr>
          <w:rFonts w:ascii="Arial" w:hAnsi="Arial" w:cs="Arial"/>
          <w:b/>
          <w:sz w:val="24"/>
          <w:szCs w:val="24"/>
          <w:u w:val="single"/>
          <w:lang w:val="pt-BR"/>
        </w:rPr>
        <w:t>3</w:t>
      </w:r>
      <w:r w:rsidR="00AB3F7F">
        <w:rPr>
          <w:rFonts w:ascii="Arial" w:hAnsi="Arial" w:cs="Arial"/>
          <w:b/>
          <w:sz w:val="24"/>
          <w:szCs w:val="24"/>
          <w:u w:val="single"/>
          <w:lang w:val="pt-BR"/>
        </w:rPr>
        <w:t>0</w:t>
      </w:r>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horas do</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dia </w:t>
      </w:r>
      <w:r w:rsidR="001067A9">
        <w:rPr>
          <w:rFonts w:ascii="Arial" w:hAnsi="Arial" w:cs="Arial"/>
          <w:b/>
          <w:sz w:val="24"/>
          <w:szCs w:val="24"/>
          <w:u w:val="single"/>
          <w:lang w:val="pt-BR"/>
        </w:rPr>
        <w:t>29</w:t>
      </w:r>
      <w:r w:rsidR="007C230D">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F4CB2">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r w:rsidR="007A6D58">
        <w:rPr>
          <w:rFonts w:ascii="Arial" w:hAnsi="Arial" w:cs="Arial"/>
          <w:b/>
          <w:sz w:val="24"/>
          <w:szCs w:val="24"/>
          <w:u w:val="single"/>
          <w:lang w:val="pt-BR"/>
        </w:rPr>
        <w:t xml:space="preserve"> </w:t>
      </w:r>
      <w:r w:rsidR="001067A9">
        <w:rPr>
          <w:rFonts w:ascii="Arial" w:hAnsi="Arial" w:cs="Arial"/>
          <w:b/>
          <w:sz w:val="24"/>
          <w:szCs w:val="24"/>
          <w:u w:val="single"/>
          <w:lang w:val="pt-BR"/>
        </w:rPr>
        <w:t>dez</w:t>
      </w:r>
      <w:r w:rsidR="00623979">
        <w:rPr>
          <w:rFonts w:ascii="Arial" w:hAnsi="Arial" w:cs="Arial"/>
          <w:b/>
          <w:sz w:val="24"/>
          <w:szCs w:val="24"/>
          <w:u w:val="single"/>
          <w:lang w:val="pt-BR"/>
        </w:rPr>
        <w:t xml:space="preserve">embro </w:t>
      </w:r>
      <w:r w:rsidRPr="0078734A">
        <w:rPr>
          <w:rFonts w:ascii="Arial" w:hAnsi="Arial" w:cs="Arial"/>
          <w:b/>
          <w:sz w:val="24"/>
          <w:szCs w:val="24"/>
          <w:u w:val="single"/>
          <w:lang w:val="pt-BR"/>
        </w:rPr>
        <w:t xml:space="preserve">de </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20</w:t>
      </w:r>
      <w:r w:rsidR="006825FF">
        <w:rPr>
          <w:rFonts w:ascii="Arial" w:hAnsi="Arial" w:cs="Arial"/>
          <w:b/>
          <w:sz w:val="24"/>
          <w:szCs w:val="24"/>
          <w:u w:val="single"/>
          <w:lang w:val="pt-BR"/>
        </w:rPr>
        <w:t>2</w:t>
      </w:r>
      <w:r w:rsidR="000714E5">
        <w:rPr>
          <w:rFonts w:ascii="Arial" w:hAnsi="Arial" w:cs="Arial"/>
          <w:b/>
          <w:sz w:val="24"/>
          <w:szCs w:val="24"/>
          <w:u w:val="single"/>
          <w:lang w:val="pt-BR"/>
        </w:rPr>
        <w:t>2</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ou através do email: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lastRenderedPageBreak/>
        <w:t>1 - OBJETO:</w:t>
      </w:r>
    </w:p>
    <w:p w:rsidR="00D41830" w:rsidRPr="00C112DF" w:rsidRDefault="00D41830" w:rsidP="00D41830">
      <w:pPr>
        <w:jc w:val="both"/>
        <w:rPr>
          <w:rFonts w:ascii="Arial" w:hAnsi="Arial" w:cs="Arial"/>
          <w:sz w:val="24"/>
          <w:szCs w:val="24"/>
        </w:rPr>
      </w:pPr>
    </w:p>
    <w:p w:rsidR="00D41830" w:rsidRPr="000D6C0C" w:rsidRDefault="00D41830" w:rsidP="000D6C0C">
      <w:pPr>
        <w:pStyle w:val="western"/>
        <w:spacing w:before="278" w:beforeAutospacing="0" w:after="0" w:line="276" w:lineRule="auto"/>
        <w:jc w:val="both"/>
        <w:rPr>
          <w:rFonts w:ascii="Arial" w:hAnsi="Arial" w:cs="Arial"/>
          <w:sz w:val="22"/>
        </w:rPr>
      </w:pPr>
      <w:r w:rsidRPr="00EF1E0B">
        <w:rPr>
          <w:rFonts w:ascii="Arial" w:hAnsi="Arial" w:cs="Arial"/>
        </w:rPr>
        <w:t>1.1 - O objeto da presente licit</w:t>
      </w:r>
      <w:r w:rsidR="001A1E12">
        <w:rPr>
          <w:rFonts w:ascii="Arial" w:hAnsi="Arial" w:cs="Arial"/>
        </w:rPr>
        <w:t xml:space="preserve">ação é a </w:t>
      </w:r>
      <w:r w:rsidR="00507567" w:rsidRPr="00507567">
        <w:rPr>
          <w:rFonts w:ascii="Arial" w:hAnsi="Arial" w:cs="Arial"/>
          <w:bCs/>
        </w:rPr>
        <w:t xml:space="preserve">contratação de empresa para revitalização de </w:t>
      </w:r>
      <w:r w:rsidR="00507567">
        <w:rPr>
          <w:rFonts w:ascii="Arial" w:hAnsi="Arial" w:cs="Arial"/>
          <w:bCs/>
        </w:rPr>
        <w:t>P</w:t>
      </w:r>
      <w:r w:rsidR="00507567" w:rsidRPr="00507567">
        <w:rPr>
          <w:rFonts w:ascii="Arial" w:hAnsi="Arial" w:cs="Arial"/>
          <w:bCs/>
        </w:rPr>
        <w:t xml:space="preserve">raça localizada no </w:t>
      </w:r>
      <w:r w:rsidR="00507567">
        <w:rPr>
          <w:rFonts w:ascii="Arial" w:hAnsi="Arial" w:cs="Arial"/>
          <w:bCs/>
        </w:rPr>
        <w:t>J</w:t>
      </w:r>
      <w:r w:rsidR="00507567" w:rsidRPr="00507567">
        <w:rPr>
          <w:rFonts w:ascii="Arial" w:hAnsi="Arial" w:cs="Arial"/>
          <w:bCs/>
        </w:rPr>
        <w:t xml:space="preserve">ardim </w:t>
      </w:r>
      <w:r w:rsidR="00507567">
        <w:rPr>
          <w:rFonts w:ascii="Arial" w:hAnsi="Arial" w:cs="Arial"/>
          <w:bCs/>
        </w:rPr>
        <w:t>M</w:t>
      </w:r>
      <w:r w:rsidR="00507567" w:rsidRPr="00507567">
        <w:rPr>
          <w:rFonts w:ascii="Arial" w:hAnsi="Arial" w:cs="Arial"/>
          <w:bCs/>
        </w:rPr>
        <w:t xml:space="preserve">aria </w:t>
      </w:r>
      <w:r w:rsidR="00507567">
        <w:rPr>
          <w:rFonts w:ascii="Arial" w:hAnsi="Arial" w:cs="Arial"/>
          <w:bCs/>
        </w:rPr>
        <w:t>B</w:t>
      </w:r>
      <w:r w:rsidR="00507567" w:rsidRPr="00507567">
        <w:rPr>
          <w:rFonts w:ascii="Arial" w:hAnsi="Arial" w:cs="Arial"/>
          <w:bCs/>
        </w:rPr>
        <w:t>eatriz</w:t>
      </w:r>
      <w:r w:rsidR="00507567">
        <w:rPr>
          <w:rFonts w:ascii="Arial" w:hAnsi="Arial" w:cs="Arial"/>
          <w:b/>
          <w:bCs/>
        </w:rPr>
        <w:t xml:space="preserve"> </w:t>
      </w:r>
      <w:r w:rsidR="00FC7326" w:rsidRPr="007F47F6">
        <w:rPr>
          <w:rFonts w:ascii="Arial" w:hAnsi="Arial" w:cs="Arial"/>
          <w:bCs/>
        </w:rPr>
        <w:t>neste</w:t>
      </w:r>
      <w:r w:rsidR="000D6C0C" w:rsidRPr="007F47F6">
        <w:rPr>
          <w:rFonts w:ascii="Arial" w:hAnsi="Arial" w:cs="Arial"/>
          <w:bCs/>
        </w:rPr>
        <w:t xml:space="preserve"> município</w:t>
      </w:r>
      <w:r w:rsidR="00FB03E1">
        <w:rPr>
          <w:rFonts w:ascii="Arial" w:hAnsi="Arial" w:cs="Arial"/>
        </w:rPr>
        <w:t xml:space="preserve">, </w:t>
      </w:r>
      <w:r w:rsidRPr="00EF1E0B">
        <w:rPr>
          <w:rFonts w:ascii="Arial" w:hAnsi="Arial" w:cs="Arial"/>
        </w:rPr>
        <w:t xml:space="preserve">conforme memorial descritivo, planilha orçamentária e cronograma físico-financeiro – Anexo I - CD, que é parte integrante deste </w:t>
      </w:r>
      <w:r w:rsidR="00C04618">
        <w:rPr>
          <w:rFonts w:ascii="Arial" w:hAnsi="Arial" w:cs="Arial"/>
        </w:rPr>
        <w:t>e</w:t>
      </w:r>
      <w:r w:rsidRPr="00EF1E0B">
        <w:rPr>
          <w:rFonts w:ascii="Arial" w:hAnsi="Arial" w:cs="Arial"/>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F167E2"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AA27D4">
        <w:rPr>
          <w:rFonts w:ascii="Arial" w:hAnsi="Arial" w:cs="Arial"/>
          <w:sz w:val="24"/>
          <w:szCs w:val="24"/>
        </w:rPr>
        <w:t>281</w:t>
      </w:r>
      <w:r w:rsidR="00793E50">
        <w:rPr>
          <w:rFonts w:ascii="Arial" w:hAnsi="Arial" w:cs="Arial"/>
          <w:sz w:val="24"/>
          <w:szCs w:val="24"/>
        </w:rPr>
        <w:t>.</w:t>
      </w:r>
      <w:r w:rsidR="00AA27D4">
        <w:rPr>
          <w:rFonts w:ascii="Arial" w:hAnsi="Arial" w:cs="Arial"/>
          <w:sz w:val="24"/>
          <w:szCs w:val="24"/>
        </w:rPr>
        <w:t>334</w:t>
      </w:r>
      <w:r w:rsidR="00793E50">
        <w:rPr>
          <w:rFonts w:ascii="Arial" w:hAnsi="Arial" w:cs="Arial"/>
          <w:sz w:val="24"/>
          <w:szCs w:val="24"/>
        </w:rPr>
        <w:t>,</w:t>
      </w:r>
      <w:r w:rsidR="00AA27D4">
        <w:rPr>
          <w:rFonts w:ascii="Arial" w:hAnsi="Arial" w:cs="Arial"/>
          <w:sz w:val="24"/>
          <w:szCs w:val="24"/>
        </w:rPr>
        <w:t>18</w:t>
      </w:r>
      <w:r w:rsidR="00F167E2">
        <w:rPr>
          <w:rFonts w:ascii="Arial" w:hAnsi="Arial" w:cs="Arial"/>
          <w:sz w:val="24"/>
          <w:szCs w:val="24"/>
        </w:rPr>
        <w:t xml:space="preserve"> </w:t>
      </w:r>
      <w:r w:rsidR="002867A6">
        <w:rPr>
          <w:rFonts w:ascii="Arial" w:hAnsi="Arial" w:cs="Arial"/>
          <w:sz w:val="24"/>
          <w:szCs w:val="24"/>
        </w:rPr>
        <w:t>(</w:t>
      </w:r>
      <w:proofErr w:type="gramStart"/>
      <w:r w:rsidR="00B7680C">
        <w:rPr>
          <w:rFonts w:ascii="Arial" w:hAnsi="Arial" w:cs="Arial"/>
          <w:sz w:val="24"/>
          <w:szCs w:val="24"/>
        </w:rPr>
        <w:t>duz</w:t>
      </w:r>
      <w:r w:rsidR="00EA301F">
        <w:rPr>
          <w:rFonts w:ascii="Arial" w:hAnsi="Arial" w:cs="Arial"/>
          <w:sz w:val="24"/>
          <w:szCs w:val="24"/>
        </w:rPr>
        <w:t xml:space="preserve">entos e </w:t>
      </w:r>
      <w:r w:rsidR="00B7680C">
        <w:rPr>
          <w:rFonts w:ascii="Arial" w:hAnsi="Arial" w:cs="Arial"/>
          <w:sz w:val="24"/>
          <w:szCs w:val="24"/>
        </w:rPr>
        <w:t>oit</w:t>
      </w:r>
      <w:r w:rsidR="004303FC">
        <w:rPr>
          <w:rFonts w:ascii="Arial" w:hAnsi="Arial" w:cs="Arial"/>
          <w:sz w:val="24"/>
          <w:szCs w:val="24"/>
        </w:rPr>
        <w:t xml:space="preserve">enta e </w:t>
      </w:r>
      <w:r w:rsidR="00B7680C">
        <w:rPr>
          <w:rFonts w:ascii="Arial" w:hAnsi="Arial" w:cs="Arial"/>
          <w:sz w:val="24"/>
          <w:szCs w:val="24"/>
        </w:rPr>
        <w:t>um</w:t>
      </w:r>
      <w:r w:rsidR="004303FC">
        <w:rPr>
          <w:rFonts w:ascii="Arial" w:hAnsi="Arial" w:cs="Arial"/>
          <w:sz w:val="24"/>
          <w:szCs w:val="24"/>
        </w:rPr>
        <w:t xml:space="preserve"> mil, </w:t>
      </w:r>
      <w:r w:rsidR="00B7680C">
        <w:rPr>
          <w:rFonts w:ascii="Arial" w:hAnsi="Arial" w:cs="Arial"/>
          <w:sz w:val="24"/>
          <w:szCs w:val="24"/>
        </w:rPr>
        <w:t>trez</w:t>
      </w:r>
      <w:r w:rsidR="004303FC">
        <w:rPr>
          <w:rFonts w:ascii="Arial" w:hAnsi="Arial" w:cs="Arial"/>
          <w:sz w:val="24"/>
          <w:szCs w:val="24"/>
        </w:rPr>
        <w:t xml:space="preserve">entos e </w:t>
      </w:r>
      <w:r w:rsidR="00B7680C">
        <w:rPr>
          <w:rFonts w:ascii="Arial" w:hAnsi="Arial" w:cs="Arial"/>
          <w:sz w:val="24"/>
          <w:szCs w:val="24"/>
        </w:rPr>
        <w:t>tri</w:t>
      </w:r>
      <w:r w:rsidR="004303FC">
        <w:rPr>
          <w:rFonts w:ascii="Arial" w:hAnsi="Arial" w:cs="Arial"/>
          <w:sz w:val="24"/>
          <w:szCs w:val="24"/>
        </w:rPr>
        <w:t>nta e</w:t>
      </w:r>
      <w:proofErr w:type="gramEnd"/>
      <w:r w:rsidR="004303FC">
        <w:rPr>
          <w:rFonts w:ascii="Arial" w:hAnsi="Arial" w:cs="Arial"/>
          <w:sz w:val="24"/>
          <w:szCs w:val="24"/>
        </w:rPr>
        <w:t xml:space="preserve"> </w:t>
      </w:r>
      <w:r w:rsidR="00B7680C">
        <w:rPr>
          <w:rFonts w:ascii="Arial" w:hAnsi="Arial" w:cs="Arial"/>
          <w:sz w:val="24"/>
          <w:szCs w:val="24"/>
        </w:rPr>
        <w:t>quatro</w:t>
      </w:r>
      <w:r w:rsidR="004303FC">
        <w:rPr>
          <w:rFonts w:ascii="Arial" w:hAnsi="Arial" w:cs="Arial"/>
          <w:sz w:val="24"/>
          <w:szCs w:val="24"/>
        </w:rPr>
        <w:t xml:space="preserve"> reais e </w:t>
      </w:r>
      <w:r w:rsidR="00B7680C">
        <w:rPr>
          <w:rFonts w:ascii="Arial" w:hAnsi="Arial" w:cs="Arial"/>
          <w:sz w:val="24"/>
          <w:szCs w:val="24"/>
        </w:rPr>
        <w:t>dezoito</w:t>
      </w:r>
      <w:r w:rsidR="004303FC">
        <w:rPr>
          <w:rFonts w:ascii="Arial" w:hAnsi="Arial" w:cs="Arial"/>
          <w:sz w:val="24"/>
          <w:szCs w:val="24"/>
        </w:rPr>
        <w:t xml:space="preserve"> centavos</w:t>
      </w:r>
      <w:r w:rsidR="00F167E2">
        <w:rPr>
          <w:rFonts w:ascii="Arial" w:hAnsi="Arial" w:cs="Arial"/>
          <w:sz w:val="24"/>
          <w:szCs w:val="24"/>
        </w:rPr>
        <w:t>).</w:t>
      </w:r>
    </w:p>
    <w:p w:rsidR="00BE0D62" w:rsidRDefault="00F167E2" w:rsidP="00D41830">
      <w:pPr>
        <w:jc w:val="both"/>
        <w:rPr>
          <w:rFonts w:ascii="Arial" w:hAnsi="Arial" w:cs="Arial"/>
          <w:sz w:val="24"/>
          <w:szCs w:val="24"/>
        </w:rPr>
      </w:pPr>
      <w:r>
        <w:rPr>
          <w:rFonts w:ascii="Arial" w:hAnsi="Arial" w:cs="Arial"/>
          <w:sz w:val="24"/>
          <w:szCs w:val="24"/>
        </w:rPr>
        <w:t xml:space="preserve"> </w:t>
      </w: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B81138">
        <w:rPr>
          <w:rFonts w:ascii="Arial" w:hAnsi="Arial" w:cs="Arial"/>
          <w:sz w:val="24"/>
          <w:szCs w:val="24"/>
        </w:rPr>
        <w:t>720</w:t>
      </w:r>
      <w:r w:rsidR="00A24EF3">
        <w:rPr>
          <w:rFonts w:ascii="Arial" w:hAnsi="Arial" w:cs="Arial"/>
          <w:sz w:val="24"/>
          <w:szCs w:val="24"/>
        </w:rPr>
        <w:t xml:space="preserve"> </w:t>
      </w:r>
      <w:r w:rsidR="00A24EF3" w:rsidRPr="00742FF4">
        <w:rPr>
          <w:rFonts w:ascii="Arial" w:hAnsi="Arial" w:cs="Arial"/>
          <w:sz w:val="24"/>
          <w:szCs w:val="24"/>
        </w:rPr>
        <w:t>(</w:t>
      </w:r>
      <w:r w:rsidR="00B81138">
        <w:rPr>
          <w:rFonts w:ascii="Arial" w:hAnsi="Arial" w:cs="Arial"/>
          <w:sz w:val="24"/>
          <w:szCs w:val="24"/>
        </w:rPr>
        <w:t>setec</w:t>
      </w:r>
      <w:r w:rsidR="00F20591">
        <w:rPr>
          <w:rFonts w:ascii="Arial" w:hAnsi="Arial" w:cs="Arial"/>
          <w:sz w:val="24"/>
          <w:szCs w:val="24"/>
        </w:rPr>
        <w:t>entos</w:t>
      </w:r>
      <w:r w:rsidR="00793E50">
        <w:rPr>
          <w:rFonts w:ascii="Arial" w:hAnsi="Arial" w:cs="Arial"/>
          <w:sz w:val="24"/>
          <w:szCs w:val="24"/>
        </w:rPr>
        <w:t xml:space="preserve"> e </w:t>
      </w:r>
      <w:r w:rsidR="00B81138">
        <w:rPr>
          <w:rFonts w:ascii="Arial" w:hAnsi="Arial" w:cs="Arial"/>
          <w:sz w:val="24"/>
          <w:szCs w:val="24"/>
        </w:rPr>
        <w:t>vinte</w:t>
      </w:r>
      <w:r w:rsidR="0078220D">
        <w:rPr>
          <w:rFonts w:ascii="Arial" w:hAnsi="Arial" w:cs="Arial"/>
          <w:sz w:val="24"/>
          <w:szCs w:val="24"/>
        </w:rPr>
        <w:t>)</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w:t>
      </w:r>
      <w:r w:rsidR="004630AF">
        <w:rPr>
          <w:rFonts w:ascii="Arial" w:hAnsi="Arial" w:cs="Arial"/>
          <w:sz w:val="24"/>
          <w:szCs w:val="24"/>
        </w:rPr>
        <w:t xml:space="preserve">icipal de </w:t>
      </w:r>
      <w:r w:rsidR="007640C9" w:rsidRPr="007640C9">
        <w:rPr>
          <w:rFonts w:ascii="Arial" w:hAnsi="Arial" w:cs="Arial"/>
          <w:sz w:val="24"/>
          <w:szCs w:val="24"/>
        </w:rPr>
        <w:t>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proofErr w:type="gramStart"/>
      <w:r w:rsidR="007C7B5D">
        <w:rPr>
          <w:rFonts w:ascii="Arial" w:hAnsi="Arial" w:cs="Arial"/>
          <w:sz w:val="24"/>
          <w:szCs w:val="24"/>
        </w:rPr>
        <w:t xml:space="preserve">  </w:t>
      </w:r>
      <w:proofErr w:type="gramEnd"/>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64798B" w:rsidRPr="0064798B">
        <w:rPr>
          <w:rFonts w:ascii="Arial" w:hAnsi="Arial" w:cs="Arial"/>
          <w:sz w:val="24"/>
          <w:szCs w:val="24"/>
        </w:rPr>
        <w:t>Desenvolvimento Urbano</w:t>
      </w:r>
      <w:r w:rsidR="005F3C73">
        <w:rPr>
          <w:rFonts w:ascii="Arial" w:hAnsi="Arial" w:cs="Arial"/>
          <w:sz w:val="24"/>
          <w:szCs w:val="24"/>
        </w:rPr>
        <w:t xml:space="preserve"> </w:t>
      </w:r>
      <w:r>
        <w:rPr>
          <w:rFonts w:ascii="Arial" w:hAnsi="Arial" w:cs="Arial"/>
          <w:sz w:val="24"/>
          <w:szCs w:val="24"/>
        </w:rPr>
        <w:t xml:space="preserve">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913E8A" w:rsidRDefault="00913E8A"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112BD0" w:rsidRPr="00343D5A">
        <w:rPr>
          <w:rFonts w:ascii="Arial" w:hAnsi="Arial" w:cs="Arial"/>
          <w:sz w:val="24"/>
          <w:szCs w:val="24"/>
        </w:rPr>
        <w:t>Visitar o local d</w:t>
      </w:r>
      <w:r w:rsidR="00112BD0">
        <w:rPr>
          <w:rFonts w:ascii="Arial" w:hAnsi="Arial" w:cs="Arial"/>
          <w:sz w:val="24"/>
          <w:szCs w:val="24"/>
        </w:rPr>
        <w:t>as obras/</w:t>
      </w:r>
      <w:r w:rsidR="00112BD0" w:rsidRPr="00343D5A">
        <w:rPr>
          <w:rFonts w:ascii="Arial" w:hAnsi="Arial" w:cs="Arial"/>
          <w:sz w:val="24"/>
          <w:szCs w:val="24"/>
        </w:rPr>
        <w:t xml:space="preserve">serviços. A visita deverá ser agendada junto à Secretaria </w:t>
      </w:r>
      <w:r w:rsidR="00112BD0">
        <w:rPr>
          <w:rFonts w:ascii="Arial" w:hAnsi="Arial" w:cs="Arial"/>
          <w:sz w:val="24"/>
          <w:szCs w:val="24"/>
        </w:rPr>
        <w:t xml:space="preserve">de Desenvolvimento Urbano </w:t>
      </w:r>
      <w:r w:rsidR="00112BD0" w:rsidRPr="007C70A6">
        <w:rPr>
          <w:rFonts w:ascii="Arial" w:hAnsi="Arial" w:cs="Arial"/>
          <w:sz w:val="24"/>
          <w:szCs w:val="24"/>
        </w:rPr>
        <w:t xml:space="preserve">com </w:t>
      </w:r>
      <w:r w:rsidR="00112BD0">
        <w:rPr>
          <w:rFonts w:ascii="Arial" w:hAnsi="Arial" w:cs="Arial"/>
          <w:sz w:val="24"/>
          <w:szCs w:val="24"/>
        </w:rPr>
        <w:t>o Sr. Cleiton</w:t>
      </w:r>
      <w:r w:rsidR="00112BD0" w:rsidRPr="007C70A6">
        <w:rPr>
          <w:rFonts w:ascii="Arial" w:hAnsi="Arial" w:cs="Arial"/>
          <w:sz w:val="24"/>
          <w:szCs w:val="24"/>
        </w:rPr>
        <w:t xml:space="preserve">, sita a </w:t>
      </w:r>
      <w:r w:rsidR="00112BD0">
        <w:rPr>
          <w:rFonts w:ascii="Arial" w:hAnsi="Arial" w:cs="Arial"/>
          <w:sz w:val="24"/>
          <w:szCs w:val="24"/>
        </w:rPr>
        <w:t>Rua Joaquim das Neves</w:t>
      </w:r>
      <w:r w:rsidR="00112BD0" w:rsidRPr="007C70A6">
        <w:rPr>
          <w:rFonts w:ascii="Arial" w:hAnsi="Arial" w:cs="Arial"/>
          <w:sz w:val="24"/>
          <w:szCs w:val="24"/>
        </w:rPr>
        <w:t>, 2</w:t>
      </w:r>
      <w:r w:rsidR="00112BD0">
        <w:rPr>
          <w:rFonts w:ascii="Arial" w:hAnsi="Arial" w:cs="Arial"/>
          <w:sz w:val="24"/>
          <w:szCs w:val="24"/>
        </w:rPr>
        <w:t>11</w:t>
      </w:r>
      <w:r w:rsidR="00112BD0" w:rsidRPr="007C70A6">
        <w:rPr>
          <w:rFonts w:ascii="Arial" w:hAnsi="Arial" w:cs="Arial"/>
          <w:sz w:val="24"/>
          <w:szCs w:val="24"/>
        </w:rPr>
        <w:t>, Vila Caldas, Carapicuíba – telefone: (11) 4164.5500 - Ramal 5</w:t>
      </w:r>
      <w:r w:rsidR="00112BD0">
        <w:rPr>
          <w:rFonts w:ascii="Arial" w:hAnsi="Arial" w:cs="Arial"/>
          <w:sz w:val="24"/>
          <w:szCs w:val="24"/>
        </w:rPr>
        <w:t xml:space="preserve">312, ou através do e-mail: </w:t>
      </w:r>
      <w:hyperlink r:id="rId10" w:history="1">
        <w:r w:rsidR="00112BD0" w:rsidRPr="00EA7A16">
          <w:rPr>
            <w:rStyle w:val="Hyperlink"/>
            <w:rFonts w:ascii="Arial" w:hAnsi="Arial" w:cs="Arial"/>
            <w:sz w:val="24"/>
            <w:szCs w:val="24"/>
          </w:rPr>
          <w:t>cleitonsdu@gmail.com</w:t>
        </w:r>
      </w:hyperlink>
      <w:r w:rsidR="00112BD0">
        <w:rPr>
          <w:rFonts w:ascii="Arial" w:hAnsi="Arial" w:cs="Arial"/>
          <w:sz w:val="24"/>
          <w:szCs w:val="24"/>
        </w:rPr>
        <w:t xml:space="preserve">.  </w:t>
      </w:r>
      <w:r w:rsidR="00112BD0" w:rsidRPr="00343D5A">
        <w:rPr>
          <w:rFonts w:ascii="Arial" w:hAnsi="Arial" w:cs="Arial"/>
          <w:sz w:val="24"/>
          <w:szCs w:val="24"/>
        </w:rPr>
        <w:t>A Secretaria d</w:t>
      </w:r>
      <w:r w:rsidR="00112BD0">
        <w:rPr>
          <w:rFonts w:ascii="Arial" w:hAnsi="Arial" w:cs="Arial"/>
          <w:sz w:val="24"/>
          <w:szCs w:val="24"/>
        </w:rPr>
        <w:t>e</w:t>
      </w:r>
      <w:r w:rsidR="00112BD0" w:rsidRPr="00343D5A">
        <w:rPr>
          <w:rFonts w:ascii="Arial" w:hAnsi="Arial" w:cs="Arial"/>
          <w:sz w:val="24"/>
          <w:szCs w:val="24"/>
        </w:rPr>
        <w:t xml:space="preserve"> </w:t>
      </w:r>
      <w:r w:rsidR="00112BD0">
        <w:rPr>
          <w:rFonts w:ascii="Arial" w:hAnsi="Arial" w:cs="Arial"/>
          <w:sz w:val="24"/>
          <w:szCs w:val="24"/>
        </w:rPr>
        <w:t>Desenvolvimento Urbano</w:t>
      </w:r>
      <w:r w:rsidR="00112BD0" w:rsidRPr="00343D5A">
        <w:rPr>
          <w:rFonts w:ascii="Arial" w:hAnsi="Arial" w:cs="Arial"/>
          <w:sz w:val="24"/>
          <w:szCs w:val="24"/>
        </w:rPr>
        <w:t xml:space="preserve">, através de responsável fornecerá </w:t>
      </w:r>
      <w:r w:rsidR="00112BD0">
        <w:rPr>
          <w:rFonts w:ascii="Arial" w:hAnsi="Arial" w:cs="Arial"/>
          <w:sz w:val="24"/>
          <w:szCs w:val="24"/>
        </w:rPr>
        <w:t xml:space="preserve">o </w:t>
      </w:r>
      <w:r w:rsidR="00112BD0"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w:t>
      </w:r>
      <w:r w:rsidR="00F74A97" w:rsidRPr="00A1129D">
        <w:rPr>
          <w:rFonts w:ascii="Arial" w:hAnsi="Arial" w:cs="Arial"/>
          <w:sz w:val="24"/>
          <w:szCs w:val="24"/>
        </w:rPr>
        <w:t>R$</w:t>
      </w:r>
      <w:r w:rsidR="00F74A97">
        <w:rPr>
          <w:rFonts w:ascii="Arial" w:hAnsi="Arial" w:cs="Arial"/>
          <w:sz w:val="24"/>
          <w:szCs w:val="24"/>
        </w:rPr>
        <w:t xml:space="preserve"> </w:t>
      </w:r>
      <w:r w:rsidR="00272B60">
        <w:rPr>
          <w:rFonts w:ascii="Arial" w:hAnsi="Arial" w:cs="Arial"/>
          <w:sz w:val="24"/>
          <w:szCs w:val="24"/>
        </w:rPr>
        <w:t>2.813,34</w:t>
      </w:r>
      <w:r w:rsidR="00F74A97">
        <w:rPr>
          <w:rFonts w:ascii="Arial" w:hAnsi="Arial" w:cs="Arial"/>
          <w:sz w:val="24"/>
          <w:szCs w:val="24"/>
        </w:rPr>
        <w:t xml:space="preserve"> </w:t>
      </w:r>
      <w:r w:rsidR="00F74A97" w:rsidRPr="00A1129D">
        <w:rPr>
          <w:rFonts w:ascii="Arial" w:hAnsi="Arial" w:cs="Arial"/>
          <w:sz w:val="24"/>
          <w:szCs w:val="24"/>
        </w:rPr>
        <w:t>(</w:t>
      </w:r>
      <w:r w:rsidR="00272B60">
        <w:rPr>
          <w:rFonts w:ascii="Arial" w:hAnsi="Arial" w:cs="Arial"/>
          <w:sz w:val="24"/>
          <w:szCs w:val="24"/>
        </w:rPr>
        <w:t>do</w:t>
      </w:r>
      <w:r w:rsidR="00904BC2">
        <w:rPr>
          <w:rFonts w:ascii="Arial" w:hAnsi="Arial" w:cs="Arial"/>
          <w:sz w:val="24"/>
          <w:szCs w:val="24"/>
        </w:rPr>
        <w:t>is</w:t>
      </w:r>
      <w:r w:rsidR="00F74A97">
        <w:rPr>
          <w:rFonts w:ascii="Arial" w:hAnsi="Arial" w:cs="Arial"/>
          <w:sz w:val="24"/>
          <w:szCs w:val="24"/>
        </w:rPr>
        <w:t xml:space="preserve"> mil, </w:t>
      </w:r>
      <w:r w:rsidR="00272B60">
        <w:rPr>
          <w:rFonts w:ascii="Arial" w:hAnsi="Arial" w:cs="Arial"/>
          <w:sz w:val="24"/>
          <w:szCs w:val="24"/>
        </w:rPr>
        <w:t>oito</w:t>
      </w:r>
      <w:r w:rsidR="00F74A97">
        <w:rPr>
          <w:rFonts w:ascii="Arial" w:hAnsi="Arial" w:cs="Arial"/>
          <w:sz w:val="24"/>
          <w:szCs w:val="24"/>
        </w:rPr>
        <w:t xml:space="preserve">centos e </w:t>
      </w:r>
      <w:r w:rsidR="00272B60">
        <w:rPr>
          <w:rFonts w:ascii="Arial" w:hAnsi="Arial" w:cs="Arial"/>
          <w:sz w:val="24"/>
          <w:szCs w:val="24"/>
        </w:rPr>
        <w:t>treze</w:t>
      </w:r>
      <w:r w:rsidR="00F74A97">
        <w:rPr>
          <w:rFonts w:ascii="Arial" w:hAnsi="Arial" w:cs="Arial"/>
          <w:sz w:val="24"/>
          <w:szCs w:val="24"/>
        </w:rPr>
        <w:t xml:space="preserve"> reais e </w:t>
      </w:r>
      <w:r w:rsidR="00272B60">
        <w:rPr>
          <w:rFonts w:ascii="Arial" w:hAnsi="Arial" w:cs="Arial"/>
          <w:sz w:val="24"/>
          <w:szCs w:val="24"/>
        </w:rPr>
        <w:t>trinta e quatro</w:t>
      </w:r>
      <w:r w:rsidR="00F74A97">
        <w:rPr>
          <w:rFonts w:ascii="Arial" w:hAnsi="Arial" w:cs="Arial"/>
          <w:sz w:val="24"/>
          <w:szCs w:val="24"/>
        </w:rPr>
        <w:t xml:space="preserve"> centavos</w:t>
      </w:r>
      <w:r w:rsidR="00F74A97"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lastRenderedPageBreak/>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8227C8">
        <w:rPr>
          <w:rFonts w:ascii="Arial" w:hAnsi="Arial" w:cs="Arial"/>
          <w:b/>
          <w:bCs/>
          <w:sz w:val="24"/>
          <w:szCs w:val="24"/>
        </w:rPr>
        <w:t>44919</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TOMADA DE PREÇOS nº</w:t>
      </w:r>
      <w:proofErr w:type="gramStart"/>
      <w:r w:rsidR="00E60598">
        <w:rPr>
          <w:rFonts w:ascii="Arial" w:hAnsi="Arial" w:cs="Arial"/>
          <w:b/>
          <w:bCs/>
          <w:sz w:val="24"/>
          <w:szCs w:val="24"/>
        </w:rPr>
        <w:t xml:space="preserve">  </w:t>
      </w:r>
      <w:proofErr w:type="gramEnd"/>
      <w:r w:rsidR="00AF51E4">
        <w:rPr>
          <w:rFonts w:ascii="Arial" w:hAnsi="Arial" w:cs="Arial"/>
          <w:b/>
          <w:bCs/>
          <w:sz w:val="24"/>
          <w:szCs w:val="24"/>
        </w:rPr>
        <w:t>25</w:t>
      </w:r>
      <w:r w:rsidR="00C61995">
        <w:rPr>
          <w:rFonts w:ascii="Arial" w:hAnsi="Arial" w:cs="Arial"/>
          <w:b/>
          <w:bCs/>
          <w:sz w:val="24"/>
          <w:szCs w:val="24"/>
        </w:rPr>
        <w:t xml:space="preserve"> </w:t>
      </w:r>
      <w:r w:rsidR="00E60598">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8227C8">
        <w:rPr>
          <w:rFonts w:ascii="Arial" w:hAnsi="Arial" w:cs="Arial"/>
          <w:b/>
          <w:bCs/>
          <w:sz w:val="24"/>
          <w:szCs w:val="24"/>
        </w:rPr>
        <w:t>44919</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A5449C">
        <w:rPr>
          <w:rFonts w:ascii="Arial" w:hAnsi="Arial" w:cs="Arial"/>
          <w:b/>
          <w:bCs/>
          <w:sz w:val="24"/>
          <w:szCs w:val="24"/>
        </w:rPr>
        <w:t xml:space="preserve">  </w:t>
      </w:r>
      <w:r w:rsidR="00AF51E4">
        <w:rPr>
          <w:rFonts w:ascii="Arial" w:hAnsi="Arial" w:cs="Arial"/>
          <w:b/>
          <w:bCs/>
          <w:sz w:val="24"/>
          <w:szCs w:val="24"/>
        </w:rPr>
        <w:t>25</w:t>
      </w:r>
      <w:r w:rsidR="00F034FA">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EC5ECA">
        <w:rPr>
          <w:rFonts w:ascii="Arial" w:hAnsi="Arial" w:cs="Arial"/>
          <w:sz w:val="24"/>
          <w:szCs w:val="24"/>
        </w:rPr>
        <w:t>/CRT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8B1C13" w:rsidRDefault="008B1C13" w:rsidP="00D30833">
      <w:pPr>
        <w:jc w:val="both"/>
        <w:rPr>
          <w:rFonts w:ascii="Arial" w:hAnsi="Arial" w:cs="Arial"/>
          <w:sz w:val="24"/>
          <w:szCs w:val="24"/>
        </w:rPr>
      </w:pPr>
    </w:p>
    <w:p w:rsidR="009B74B6" w:rsidRPr="00F3153C" w:rsidRDefault="009B74B6" w:rsidP="00D30833">
      <w:pPr>
        <w:jc w:val="both"/>
        <w:rPr>
          <w:rFonts w:ascii="Arial" w:hAnsi="Arial" w:cs="Arial"/>
          <w:sz w:val="24"/>
          <w:szCs w:val="24"/>
        </w:rPr>
      </w:pPr>
    </w:p>
    <w:tbl>
      <w:tblPr>
        <w:tblStyle w:val="Tabelacomgrade"/>
        <w:tblW w:w="0" w:type="auto"/>
        <w:tblLook w:val="04A0" w:firstRow="1" w:lastRow="0" w:firstColumn="1" w:lastColumn="0" w:noHBand="0" w:noVBand="1"/>
      </w:tblPr>
      <w:tblGrid>
        <w:gridCol w:w="9685"/>
      </w:tblGrid>
      <w:tr w:rsidR="003A49EF" w:rsidTr="003A49EF">
        <w:trPr>
          <w:trHeight w:val="308"/>
        </w:trPr>
        <w:tc>
          <w:tcPr>
            <w:tcW w:w="9685" w:type="dxa"/>
          </w:tcPr>
          <w:p w:rsidR="003A49EF" w:rsidRPr="00FC5366" w:rsidRDefault="003A49EF" w:rsidP="00FC5366">
            <w:pPr>
              <w:jc w:val="center"/>
              <w:rPr>
                <w:rFonts w:ascii="Arial" w:hAnsi="Arial" w:cs="Arial"/>
                <w:b/>
                <w:sz w:val="24"/>
                <w:szCs w:val="24"/>
              </w:rPr>
            </w:pPr>
            <w:r w:rsidRPr="00FC5366">
              <w:rPr>
                <w:rFonts w:ascii="Arial" w:hAnsi="Arial" w:cs="Arial"/>
                <w:b/>
                <w:sz w:val="24"/>
                <w:szCs w:val="24"/>
              </w:rPr>
              <w:t>DESCRIÇÂO</w:t>
            </w:r>
          </w:p>
        </w:tc>
      </w:tr>
      <w:tr w:rsidR="003A49EF" w:rsidTr="003A49EF">
        <w:trPr>
          <w:trHeight w:val="292"/>
        </w:trPr>
        <w:tc>
          <w:tcPr>
            <w:tcW w:w="9685" w:type="dxa"/>
          </w:tcPr>
          <w:p w:rsidR="003A49EF" w:rsidRDefault="00D61AA8" w:rsidP="00046582">
            <w:pPr>
              <w:jc w:val="both"/>
              <w:rPr>
                <w:rFonts w:ascii="Arial" w:hAnsi="Arial" w:cs="Arial"/>
                <w:sz w:val="24"/>
                <w:szCs w:val="24"/>
              </w:rPr>
            </w:pPr>
            <w:r>
              <w:rPr>
                <w:rFonts w:ascii="Arial" w:hAnsi="Arial" w:cs="Arial"/>
                <w:sz w:val="24"/>
                <w:szCs w:val="24"/>
              </w:rPr>
              <w:t xml:space="preserve">Piso de concreto </w:t>
            </w:r>
            <w:proofErr w:type="spellStart"/>
            <w:r>
              <w:rPr>
                <w:rFonts w:ascii="Arial" w:hAnsi="Arial" w:cs="Arial"/>
                <w:sz w:val="24"/>
                <w:szCs w:val="24"/>
              </w:rPr>
              <w:t>intertravado</w:t>
            </w:r>
            <w:proofErr w:type="spellEnd"/>
            <w:r>
              <w:rPr>
                <w:rFonts w:ascii="Arial" w:hAnsi="Arial" w:cs="Arial"/>
                <w:sz w:val="24"/>
                <w:szCs w:val="24"/>
              </w:rPr>
              <w:t xml:space="preserve"> </w:t>
            </w:r>
            <w:proofErr w:type="spellStart"/>
            <w:r>
              <w:rPr>
                <w:rFonts w:ascii="Arial" w:hAnsi="Arial" w:cs="Arial"/>
                <w:sz w:val="24"/>
                <w:szCs w:val="24"/>
              </w:rPr>
              <w:t>drenante</w:t>
            </w:r>
            <w:proofErr w:type="spellEnd"/>
            <w:r>
              <w:rPr>
                <w:rFonts w:ascii="Arial" w:hAnsi="Arial" w:cs="Arial"/>
                <w:sz w:val="24"/>
                <w:szCs w:val="24"/>
              </w:rPr>
              <w:t xml:space="preserve">, espessura </w:t>
            </w:r>
            <w:proofErr w:type="gramStart"/>
            <w:r>
              <w:rPr>
                <w:rFonts w:ascii="Arial" w:hAnsi="Arial" w:cs="Arial"/>
                <w:sz w:val="24"/>
                <w:szCs w:val="24"/>
              </w:rPr>
              <w:t>6</w:t>
            </w:r>
            <w:proofErr w:type="gramEnd"/>
            <w:r>
              <w:rPr>
                <w:rFonts w:ascii="Arial" w:hAnsi="Arial" w:cs="Arial"/>
                <w:sz w:val="24"/>
                <w:szCs w:val="24"/>
              </w:rPr>
              <w:t xml:space="preserve"> cm</w:t>
            </w:r>
          </w:p>
        </w:tc>
      </w:tr>
      <w:tr w:rsidR="003A49EF" w:rsidTr="00D61AA8">
        <w:trPr>
          <w:trHeight w:val="383"/>
        </w:trPr>
        <w:tc>
          <w:tcPr>
            <w:tcW w:w="9685" w:type="dxa"/>
          </w:tcPr>
          <w:p w:rsidR="003A49EF" w:rsidRDefault="00D61AA8" w:rsidP="00D61AA8">
            <w:pPr>
              <w:jc w:val="both"/>
              <w:rPr>
                <w:rFonts w:ascii="Arial" w:hAnsi="Arial" w:cs="Arial"/>
                <w:sz w:val="24"/>
                <w:szCs w:val="24"/>
              </w:rPr>
            </w:pPr>
            <w:r>
              <w:rPr>
                <w:rFonts w:ascii="Arial" w:hAnsi="Arial" w:cs="Arial"/>
                <w:sz w:val="24"/>
                <w:szCs w:val="24"/>
              </w:rPr>
              <w:t xml:space="preserve">Poste </w:t>
            </w:r>
            <w:proofErr w:type="spellStart"/>
            <w:r>
              <w:rPr>
                <w:rFonts w:ascii="Arial" w:hAnsi="Arial" w:cs="Arial"/>
                <w:sz w:val="24"/>
                <w:szCs w:val="24"/>
              </w:rPr>
              <w:t>telecônico</w:t>
            </w:r>
            <w:proofErr w:type="spellEnd"/>
            <w:r>
              <w:rPr>
                <w:rFonts w:ascii="Arial" w:hAnsi="Arial" w:cs="Arial"/>
                <w:sz w:val="24"/>
                <w:szCs w:val="24"/>
              </w:rPr>
              <w:t xml:space="preserve"> reto em aço SAE 1010/1020 galvanizado a fogo, altura de 6,00 </w:t>
            </w:r>
            <w:proofErr w:type="gramStart"/>
            <w:r>
              <w:rPr>
                <w:rFonts w:ascii="Arial" w:hAnsi="Arial" w:cs="Arial"/>
                <w:sz w:val="24"/>
                <w:szCs w:val="24"/>
              </w:rPr>
              <w:t>m</w:t>
            </w:r>
            <w:proofErr w:type="gramEnd"/>
          </w:p>
        </w:tc>
      </w:tr>
      <w:tr w:rsidR="003A49EF" w:rsidTr="003A49EF">
        <w:trPr>
          <w:trHeight w:val="599"/>
        </w:trPr>
        <w:tc>
          <w:tcPr>
            <w:tcW w:w="9685" w:type="dxa"/>
          </w:tcPr>
          <w:p w:rsidR="003A49EF" w:rsidRDefault="00FA5AAF" w:rsidP="00046582">
            <w:pPr>
              <w:jc w:val="both"/>
              <w:rPr>
                <w:rFonts w:ascii="Arial" w:hAnsi="Arial" w:cs="Arial"/>
                <w:sz w:val="24"/>
                <w:szCs w:val="24"/>
              </w:rPr>
            </w:pPr>
            <w:r>
              <w:rPr>
                <w:rFonts w:ascii="Arial" w:hAnsi="Arial" w:cs="Arial"/>
                <w:sz w:val="24"/>
                <w:szCs w:val="24"/>
              </w:rPr>
              <w:t>Execução de passeio (calçada) ou piso de concreto com concreto moldado in loco, feito em obra, acabamento convencional, espessura 10 cm, armado. AF_07/2016</w:t>
            </w:r>
          </w:p>
        </w:tc>
      </w:tr>
      <w:tr w:rsidR="00D61AA8" w:rsidTr="00AC31CC">
        <w:trPr>
          <w:trHeight w:val="364"/>
        </w:trPr>
        <w:tc>
          <w:tcPr>
            <w:tcW w:w="9685" w:type="dxa"/>
          </w:tcPr>
          <w:p w:rsidR="00D61AA8" w:rsidRDefault="00AC31CC" w:rsidP="00404A80">
            <w:pPr>
              <w:jc w:val="both"/>
              <w:rPr>
                <w:rFonts w:ascii="Arial" w:hAnsi="Arial" w:cs="Arial"/>
                <w:sz w:val="24"/>
                <w:szCs w:val="24"/>
              </w:rPr>
            </w:pPr>
            <w:r>
              <w:rPr>
                <w:rFonts w:ascii="Arial" w:hAnsi="Arial" w:cs="Arial"/>
                <w:sz w:val="24"/>
                <w:szCs w:val="24"/>
              </w:rPr>
              <w:t xml:space="preserve">Placas de E.V.A. esp. 30 mm para uso interno, tipo </w:t>
            </w:r>
            <w:proofErr w:type="spellStart"/>
            <w:r>
              <w:rPr>
                <w:rFonts w:ascii="Arial" w:hAnsi="Arial" w:cs="Arial"/>
                <w:sz w:val="24"/>
                <w:szCs w:val="24"/>
              </w:rPr>
              <w:t>tatam</w:t>
            </w:r>
            <w:r w:rsidR="00404A80">
              <w:rPr>
                <w:rFonts w:ascii="Arial" w:hAnsi="Arial" w:cs="Arial"/>
                <w:sz w:val="24"/>
                <w:szCs w:val="24"/>
              </w:rPr>
              <w:t>i</w:t>
            </w:r>
            <w:proofErr w:type="spellEnd"/>
            <w:r>
              <w:rPr>
                <w:rFonts w:ascii="Arial" w:hAnsi="Arial" w:cs="Arial"/>
                <w:sz w:val="24"/>
                <w:szCs w:val="24"/>
              </w:rPr>
              <w:t xml:space="preserve">, </w:t>
            </w:r>
            <w:proofErr w:type="gramStart"/>
            <w:r>
              <w:rPr>
                <w:rFonts w:ascii="Arial" w:hAnsi="Arial" w:cs="Arial"/>
                <w:sz w:val="24"/>
                <w:szCs w:val="24"/>
              </w:rPr>
              <w:t>colocadas</w:t>
            </w:r>
            <w:proofErr w:type="gramEnd"/>
          </w:p>
        </w:tc>
      </w:tr>
    </w:tbl>
    <w:p w:rsidR="00FC5366" w:rsidRDefault="00FC5366" w:rsidP="00FC5366">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3467E9">
        <w:rPr>
          <w:rFonts w:ascii="Arial" w:hAnsi="Arial" w:cs="Arial"/>
          <w:sz w:val="24"/>
          <w:szCs w:val="24"/>
        </w:rPr>
        <w:t>/CRT</w:t>
      </w:r>
      <w:r w:rsidR="00A90C25">
        <w:rPr>
          <w:rFonts w:ascii="Arial" w:hAnsi="Arial" w:cs="Arial"/>
          <w:sz w:val="24"/>
          <w:szCs w:val="24"/>
        </w:rPr>
        <w:t xml:space="preserve"> </w:t>
      </w:r>
      <w:r w:rsidR="00A90C25"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proofErr w:type="gramStart"/>
      <w:r w:rsidR="002541DE">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BD383B">
        <w:rPr>
          <w:rFonts w:ascii="Arial" w:hAnsi="Arial" w:cs="Arial"/>
          <w:sz w:val="24"/>
          <w:szCs w:val="24"/>
        </w:rPr>
        <w:t xml:space="preserve">/CRT </w:t>
      </w:r>
      <w:r w:rsidR="00BD383B"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BD383B">
        <w:rPr>
          <w:rFonts w:ascii="Arial" w:hAnsi="Arial" w:cs="Arial"/>
          <w:sz w:val="24"/>
          <w:szCs w:val="24"/>
        </w:rPr>
        <w:t>/CRT</w:t>
      </w:r>
      <w:r w:rsidRPr="00142BE6">
        <w:rPr>
          <w:rFonts w:ascii="Arial" w:hAnsi="Arial" w:cs="Arial"/>
          <w:sz w:val="24"/>
          <w:szCs w:val="24"/>
        </w:rPr>
        <w:t xml:space="preserve">, emitido(s) por pessoa jurídica de direito público ou privado, comprovando (50%)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2328B" w:rsidRDefault="0072328B" w:rsidP="009E314E">
      <w:pPr>
        <w:autoSpaceDE w:val="0"/>
        <w:autoSpaceDN w:val="0"/>
        <w:adjustRightInd w:val="0"/>
        <w:jc w:val="both"/>
        <w:rPr>
          <w:rFonts w:ascii="Arial" w:hAnsi="Arial" w:cs="Arial"/>
          <w:sz w:val="24"/>
          <w:szCs w:val="24"/>
        </w:rPr>
      </w:pPr>
    </w:p>
    <w:p w:rsidR="00716990" w:rsidRDefault="00716990" w:rsidP="009E314E">
      <w:pPr>
        <w:autoSpaceDE w:val="0"/>
        <w:autoSpaceDN w:val="0"/>
        <w:adjustRightInd w:val="0"/>
        <w:jc w:val="both"/>
        <w:rPr>
          <w:rFonts w:ascii="Arial" w:hAnsi="Arial" w:cs="Arial"/>
          <w:sz w:val="24"/>
          <w:szCs w:val="24"/>
        </w:rPr>
      </w:pPr>
    </w:p>
    <w:tbl>
      <w:tblPr>
        <w:tblStyle w:val="Tabelacomgrade"/>
        <w:tblW w:w="0" w:type="auto"/>
        <w:tblLook w:val="04A0" w:firstRow="1" w:lastRow="0" w:firstColumn="1" w:lastColumn="0" w:noHBand="0" w:noVBand="1"/>
      </w:tblPr>
      <w:tblGrid>
        <w:gridCol w:w="7054"/>
        <w:gridCol w:w="1276"/>
        <w:gridCol w:w="1563"/>
      </w:tblGrid>
      <w:tr w:rsidR="00FC5366" w:rsidTr="00865EEF">
        <w:tc>
          <w:tcPr>
            <w:tcW w:w="7054"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t>DESCRIÇÂO</w:t>
            </w:r>
          </w:p>
        </w:tc>
        <w:tc>
          <w:tcPr>
            <w:tcW w:w="1276"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t>UNID.</w:t>
            </w:r>
          </w:p>
        </w:tc>
        <w:tc>
          <w:tcPr>
            <w:tcW w:w="1563"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t>QDE.</w:t>
            </w:r>
          </w:p>
        </w:tc>
      </w:tr>
      <w:tr w:rsidR="00404A80" w:rsidTr="00865EEF">
        <w:tc>
          <w:tcPr>
            <w:tcW w:w="7054" w:type="dxa"/>
          </w:tcPr>
          <w:p w:rsidR="00404A80" w:rsidRPr="00404A80" w:rsidRDefault="00404A80" w:rsidP="000355A0">
            <w:pPr>
              <w:jc w:val="both"/>
              <w:rPr>
                <w:rFonts w:ascii="Arial" w:hAnsi="Arial" w:cs="Arial"/>
                <w:sz w:val="24"/>
                <w:szCs w:val="24"/>
              </w:rPr>
            </w:pPr>
            <w:r w:rsidRPr="00404A80">
              <w:rPr>
                <w:rFonts w:ascii="Arial" w:hAnsi="Arial" w:cs="Arial"/>
                <w:sz w:val="24"/>
                <w:szCs w:val="24"/>
              </w:rPr>
              <w:t xml:space="preserve">Piso de concreto </w:t>
            </w:r>
            <w:proofErr w:type="spellStart"/>
            <w:r w:rsidRPr="00404A80">
              <w:rPr>
                <w:rFonts w:ascii="Arial" w:hAnsi="Arial" w:cs="Arial"/>
                <w:sz w:val="24"/>
                <w:szCs w:val="24"/>
              </w:rPr>
              <w:t>intertravado</w:t>
            </w:r>
            <w:proofErr w:type="spellEnd"/>
            <w:r w:rsidRPr="00404A80">
              <w:rPr>
                <w:rFonts w:ascii="Arial" w:hAnsi="Arial" w:cs="Arial"/>
                <w:sz w:val="24"/>
                <w:szCs w:val="24"/>
              </w:rPr>
              <w:t xml:space="preserve"> </w:t>
            </w:r>
            <w:proofErr w:type="spellStart"/>
            <w:r w:rsidRPr="00404A80">
              <w:rPr>
                <w:rFonts w:ascii="Arial" w:hAnsi="Arial" w:cs="Arial"/>
                <w:sz w:val="24"/>
                <w:szCs w:val="24"/>
              </w:rPr>
              <w:t>drenante</w:t>
            </w:r>
            <w:proofErr w:type="spellEnd"/>
            <w:r w:rsidRPr="00404A80">
              <w:rPr>
                <w:rFonts w:ascii="Arial" w:hAnsi="Arial" w:cs="Arial"/>
                <w:sz w:val="24"/>
                <w:szCs w:val="24"/>
              </w:rPr>
              <w:t xml:space="preserve">, espessura </w:t>
            </w:r>
            <w:proofErr w:type="gramStart"/>
            <w:r w:rsidRPr="00404A80">
              <w:rPr>
                <w:rFonts w:ascii="Arial" w:hAnsi="Arial" w:cs="Arial"/>
                <w:sz w:val="24"/>
                <w:szCs w:val="24"/>
              </w:rPr>
              <w:t>6</w:t>
            </w:r>
            <w:proofErr w:type="gramEnd"/>
            <w:r w:rsidRPr="00404A80">
              <w:rPr>
                <w:rFonts w:ascii="Arial" w:hAnsi="Arial" w:cs="Arial"/>
                <w:sz w:val="24"/>
                <w:szCs w:val="24"/>
              </w:rPr>
              <w:t xml:space="preserve"> cm</w:t>
            </w:r>
          </w:p>
        </w:tc>
        <w:tc>
          <w:tcPr>
            <w:tcW w:w="1276" w:type="dxa"/>
          </w:tcPr>
          <w:p w:rsidR="00404A80" w:rsidRDefault="000355A0" w:rsidP="00F10F2C">
            <w:pPr>
              <w:jc w:val="center"/>
              <w:rPr>
                <w:rFonts w:ascii="Arial" w:hAnsi="Arial" w:cs="Arial"/>
                <w:sz w:val="24"/>
                <w:szCs w:val="24"/>
              </w:rPr>
            </w:pPr>
            <w:proofErr w:type="gramStart"/>
            <w:r>
              <w:rPr>
                <w:rFonts w:ascii="Arial" w:hAnsi="Arial" w:cs="Arial"/>
                <w:sz w:val="24"/>
                <w:szCs w:val="24"/>
              </w:rPr>
              <w:t>m²</w:t>
            </w:r>
            <w:proofErr w:type="gramEnd"/>
          </w:p>
        </w:tc>
        <w:tc>
          <w:tcPr>
            <w:tcW w:w="1563" w:type="dxa"/>
          </w:tcPr>
          <w:p w:rsidR="00404A80" w:rsidRDefault="005F6DE2" w:rsidP="00F3424E">
            <w:pPr>
              <w:jc w:val="center"/>
              <w:rPr>
                <w:rFonts w:ascii="Arial" w:hAnsi="Arial" w:cs="Arial"/>
                <w:sz w:val="24"/>
                <w:szCs w:val="24"/>
              </w:rPr>
            </w:pPr>
            <w:r>
              <w:rPr>
                <w:rFonts w:ascii="Arial" w:hAnsi="Arial" w:cs="Arial"/>
                <w:sz w:val="24"/>
                <w:szCs w:val="24"/>
              </w:rPr>
              <w:t>232</w:t>
            </w:r>
          </w:p>
        </w:tc>
      </w:tr>
      <w:tr w:rsidR="00404A80" w:rsidTr="000355A0">
        <w:tc>
          <w:tcPr>
            <w:tcW w:w="7054" w:type="dxa"/>
          </w:tcPr>
          <w:p w:rsidR="00404A80" w:rsidRPr="00404A80" w:rsidRDefault="00404A80" w:rsidP="000355A0">
            <w:pPr>
              <w:jc w:val="both"/>
              <w:rPr>
                <w:rFonts w:ascii="Arial" w:hAnsi="Arial" w:cs="Arial"/>
                <w:sz w:val="24"/>
                <w:szCs w:val="24"/>
              </w:rPr>
            </w:pPr>
            <w:r w:rsidRPr="00404A80">
              <w:rPr>
                <w:rFonts w:ascii="Arial" w:hAnsi="Arial" w:cs="Arial"/>
                <w:sz w:val="24"/>
                <w:szCs w:val="24"/>
              </w:rPr>
              <w:t xml:space="preserve">Poste </w:t>
            </w:r>
            <w:proofErr w:type="spellStart"/>
            <w:r w:rsidRPr="00404A80">
              <w:rPr>
                <w:rFonts w:ascii="Arial" w:hAnsi="Arial" w:cs="Arial"/>
                <w:sz w:val="24"/>
                <w:szCs w:val="24"/>
              </w:rPr>
              <w:t>telecônico</w:t>
            </w:r>
            <w:proofErr w:type="spellEnd"/>
            <w:r w:rsidRPr="00404A80">
              <w:rPr>
                <w:rFonts w:ascii="Arial" w:hAnsi="Arial" w:cs="Arial"/>
                <w:sz w:val="24"/>
                <w:szCs w:val="24"/>
              </w:rPr>
              <w:t xml:space="preserve"> reto em aço SAE 1010/1020 galvanizado a fogo, altura de 6,00 </w:t>
            </w:r>
            <w:proofErr w:type="gramStart"/>
            <w:r w:rsidRPr="00404A80">
              <w:rPr>
                <w:rFonts w:ascii="Arial" w:hAnsi="Arial" w:cs="Arial"/>
                <w:sz w:val="24"/>
                <w:szCs w:val="24"/>
              </w:rPr>
              <w:t>m</w:t>
            </w:r>
            <w:proofErr w:type="gramEnd"/>
          </w:p>
        </w:tc>
        <w:tc>
          <w:tcPr>
            <w:tcW w:w="1276" w:type="dxa"/>
            <w:vAlign w:val="center"/>
          </w:tcPr>
          <w:p w:rsidR="00404A80" w:rsidRDefault="000355A0" w:rsidP="000355A0">
            <w:pPr>
              <w:jc w:val="center"/>
              <w:rPr>
                <w:rFonts w:ascii="Arial" w:hAnsi="Arial" w:cs="Arial"/>
                <w:sz w:val="24"/>
                <w:szCs w:val="24"/>
              </w:rPr>
            </w:pPr>
            <w:proofErr w:type="gramStart"/>
            <w:r>
              <w:rPr>
                <w:rFonts w:ascii="Arial" w:hAnsi="Arial" w:cs="Arial"/>
                <w:sz w:val="24"/>
                <w:szCs w:val="24"/>
              </w:rPr>
              <w:t>un.</w:t>
            </w:r>
            <w:proofErr w:type="gramEnd"/>
          </w:p>
        </w:tc>
        <w:tc>
          <w:tcPr>
            <w:tcW w:w="1563" w:type="dxa"/>
            <w:vAlign w:val="center"/>
          </w:tcPr>
          <w:p w:rsidR="00404A80" w:rsidRDefault="005F6DE2" w:rsidP="000355A0">
            <w:pPr>
              <w:jc w:val="center"/>
              <w:rPr>
                <w:rFonts w:ascii="Arial" w:hAnsi="Arial" w:cs="Arial"/>
                <w:sz w:val="24"/>
                <w:szCs w:val="24"/>
              </w:rPr>
            </w:pPr>
            <w:proofErr w:type="gramStart"/>
            <w:r>
              <w:rPr>
                <w:rFonts w:ascii="Arial" w:hAnsi="Arial" w:cs="Arial"/>
                <w:sz w:val="24"/>
                <w:szCs w:val="24"/>
              </w:rPr>
              <w:t>5</w:t>
            </w:r>
            <w:proofErr w:type="gramEnd"/>
          </w:p>
        </w:tc>
      </w:tr>
      <w:tr w:rsidR="000355A0" w:rsidTr="000355A0">
        <w:tc>
          <w:tcPr>
            <w:tcW w:w="7054" w:type="dxa"/>
          </w:tcPr>
          <w:p w:rsidR="000355A0" w:rsidRPr="00404A80" w:rsidRDefault="000355A0" w:rsidP="000355A0">
            <w:pPr>
              <w:jc w:val="both"/>
              <w:rPr>
                <w:rFonts w:ascii="Arial" w:hAnsi="Arial" w:cs="Arial"/>
                <w:sz w:val="24"/>
                <w:szCs w:val="24"/>
              </w:rPr>
            </w:pPr>
            <w:r w:rsidRPr="00404A80">
              <w:rPr>
                <w:rFonts w:ascii="Arial" w:hAnsi="Arial" w:cs="Arial"/>
                <w:sz w:val="24"/>
                <w:szCs w:val="24"/>
              </w:rPr>
              <w:t>Execução de passeio (calçada) ou piso de concreto com concreto moldado in loco, feito em obra, acabamento convencional, espessura 10 cm, armado. AF_07/2016</w:t>
            </w:r>
          </w:p>
        </w:tc>
        <w:tc>
          <w:tcPr>
            <w:tcW w:w="1276" w:type="dxa"/>
            <w:vAlign w:val="center"/>
          </w:tcPr>
          <w:p w:rsidR="000355A0" w:rsidRPr="000355A0" w:rsidRDefault="000355A0" w:rsidP="000355A0">
            <w:pPr>
              <w:jc w:val="center"/>
              <w:rPr>
                <w:rFonts w:ascii="Arial" w:hAnsi="Arial" w:cs="Arial"/>
                <w:sz w:val="24"/>
                <w:szCs w:val="24"/>
              </w:rPr>
            </w:pPr>
            <w:proofErr w:type="gramStart"/>
            <w:r w:rsidRPr="000355A0">
              <w:rPr>
                <w:rFonts w:ascii="Arial" w:hAnsi="Arial" w:cs="Arial"/>
                <w:sz w:val="24"/>
                <w:szCs w:val="24"/>
              </w:rPr>
              <w:t>m²</w:t>
            </w:r>
            <w:proofErr w:type="gramEnd"/>
          </w:p>
        </w:tc>
        <w:tc>
          <w:tcPr>
            <w:tcW w:w="1563" w:type="dxa"/>
            <w:vAlign w:val="center"/>
          </w:tcPr>
          <w:p w:rsidR="000355A0" w:rsidRPr="000355A0" w:rsidRDefault="005F6DE2" w:rsidP="000355A0">
            <w:pPr>
              <w:jc w:val="center"/>
              <w:rPr>
                <w:rFonts w:ascii="Arial" w:hAnsi="Arial" w:cs="Arial"/>
                <w:sz w:val="24"/>
                <w:szCs w:val="24"/>
              </w:rPr>
            </w:pPr>
            <w:r>
              <w:rPr>
                <w:rFonts w:ascii="Arial" w:hAnsi="Arial" w:cs="Arial"/>
                <w:sz w:val="24"/>
                <w:szCs w:val="24"/>
              </w:rPr>
              <w:t>71</w:t>
            </w:r>
          </w:p>
        </w:tc>
      </w:tr>
      <w:tr w:rsidR="000355A0" w:rsidTr="000355A0">
        <w:tc>
          <w:tcPr>
            <w:tcW w:w="7054" w:type="dxa"/>
          </w:tcPr>
          <w:p w:rsidR="000355A0" w:rsidRPr="00404A80" w:rsidRDefault="000355A0" w:rsidP="000355A0">
            <w:pPr>
              <w:jc w:val="both"/>
              <w:rPr>
                <w:rFonts w:ascii="Arial" w:hAnsi="Arial" w:cs="Arial"/>
                <w:sz w:val="24"/>
                <w:szCs w:val="24"/>
              </w:rPr>
            </w:pPr>
            <w:r w:rsidRPr="00404A80">
              <w:rPr>
                <w:rFonts w:ascii="Arial" w:hAnsi="Arial" w:cs="Arial"/>
                <w:sz w:val="24"/>
                <w:szCs w:val="24"/>
              </w:rPr>
              <w:t xml:space="preserve">Placas de E.V.A. esp. 30 mm para uso interno, tipo </w:t>
            </w:r>
            <w:proofErr w:type="spellStart"/>
            <w:r w:rsidRPr="00404A80">
              <w:rPr>
                <w:rFonts w:ascii="Arial" w:hAnsi="Arial" w:cs="Arial"/>
                <w:sz w:val="24"/>
                <w:szCs w:val="24"/>
              </w:rPr>
              <w:t>tatam</w:t>
            </w:r>
            <w:r>
              <w:rPr>
                <w:rFonts w:ascii="Arial" w:hAnsi="Arial" w:cs="Arial"/>
                <w:sz w:val="24"/>
                <w:szCs w:val="24"/>
              </w:rPr>
              <w:t>i</w:t>
            </w:r>
            <w:proofErr w:type="spellEnd"/>
            <w:r w:rsidRPr="00404A80">
              <w:rPr>
                <w:rFonts w:ascii="Arial" w:hAnsi="Arial" w:cs="Arial"/>
                <w:sz w:val="24"/>
                <w:szCs w:val="24"/>
              </w:rPr>
              <w:t xml:space="preserve">, </w:t>
            </w:r>
            <w:proofErr w:type="gramStart"/>
            <w:r w:rsidRPr="00404A80">
              <w:rPr>
                <w:rFonts w:ascii="Arial" w:hAnsi="Arial" w:cs="Arial"/>
                <w:sz w:val="24"/>
                <w:szCs w:val="24"/>
              </w:rPr>
              <w:t>colocadas</w:t>
            </w:r>
            <w:proofErr w:type="gramEnd"/>
          </w:p>
        </w:tc>
        <w:tc>
          <w:tcPr>
            <w:tcW w:w="1276" w:type="dxa"/>
            <w:vAlign w:val="center"/>
          </w:tcPr>
          <w:p w:rsidR="000355A0" w:rsidRPr="000355A0" w:rsidRDefault="000355A0" w:rsidP="000355A0">
            <w:pPr>
              <w:jc w:val="center"/>
              <w:rPr>
                <w:rFonts w:ascii="Arial" w:hAnsi="Arial" w:cs="Arial"/>
                <w:sz w:val="24"/>
                <w:szCs w:val="24"/>
              </w:rPr>
            </w:pPr>
            <w:proofErr w:type="gramStart"/>
            <w:r w:rsidRPr="000355A0">
              <w:rPr>
                <w:rFonts w:ascii="Arial" w:hAnsi="Arial" w:cs="Arial"/>
                <w:sz w:val="24"/>
                <w:szCs w:val="24"/>
              </w:rPr>
              <w:t>m²</w:t>
            </w:r>
            <w:proofErr w:type="gramEnd"/>
          </w:p>
        </w:tc>
        <w:tc>
          <w:tcPr>
            <w:tcW w:w="1563" w:type="dxa"/>
            <w:vAlign w:val="center"/>
          </w:tcPr>
          <w:p w:rsidR="000355A0" w:rsidRPr="000355A0" w:rsidRDefault="005F6DE2" w:rsidP="000355A0">
            <w:pPr>
              <w:jc w:val="center"/>
              <w:rPr>
                <w:rFonts w:ascii="Arial" w:hAnsi="Arial" w:cs="Arial"/>
                <w:sz w:val="24"/>
                <w:szCs w:val="24"/>
              </w:rPr>
            </w:pPr>
            <w:r>
              <w:rPr>
                <w:rFonts w:ascii="Arial" w:hAnsi="Arial" w:cs="Arial"/>
                <w:sz w:val="24"/>
                <w:szCs w:val="24"/>
              </w:rPr>
              <w:t>34</w:t>
            </w:r>
          </w:p>
        </w:tc>
      </w:tr>
    </w:tbl>
    <w:p w:rsidR="0006769E" w:rsidRDefault="0006769E"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9.4.3.1. As quantidades dos itens dos atestados solicitados deverão ser </w:t>
      </w:r>
      <w:r w:rsidR="00784314">
        <w:rPr>
          <w:rFonts w:ascii="Arial" w:hAnsi="Arial" w:cs="Arial"/>
          <w:sz w:val="24"/>
          <w:szCs w:val="24"/>
        </w:rPr>
        <w:t>destacadas com marcador de textos, em cores vivas</w:t>
      </w:r>
      <w:r>
        <w:rPr>
          <w:rFonts w:ascii="Arial" w:hAnsi="Arial" w:cs="Arial"/>
          <w:sz w:val="24"/>
          <w:szCs w:val="24"/>
        </w:rPr>
        <w:t>,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 xml:space="preserve">de </w:t>
      </w:r>
      <w:r w:rsidR="0096210A" w:rsidRPr="0096210A">
        <w:rPr>
          <w:rFonts w:ascii="Arial" w:hAnsi="Arial" w:cs="Arial"/>
          <w:sz w:val="24"/>
          <w:szCs w:val="24"/>
        </w:rPr>
        <w:t>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8A4216">
        <w:rPr>
          <w:rFonts w:ascii="Arial" w:hAnsi="Arial" w:cs="Arial"/>
          <w:sz w:val="24"/>
          <w:szCs w:val="24"/>
        </w:rPr>
        <w:t>28</w:t>
      </w:r>
      <w:r w:rsidR="0068403A">
        <w:rPr>
          <w:rFonts w:ascii="Arial" w:hAnsi="Arial" w:cs="Arial"/>
          <w:sz w:val="24"/>
          <w:szCs w:val="24"/>
        </w:rPr>
        <w:t>.</w:t>
      </w:r>
      <w:r w:rsidR="008A4216">
        <w:rPr>
          <w:rFonts w:ascii="Arial" w:hAnsi="Arial" w:cs="Arial"/>
          <w:sz w:val="24"/>
          <w:szCs w:val="24"/>
        </w:rPr>
        <w:t>133</w:t>
      </w:r>
      <w:r w:rsidR="0068403A">
        <w:rPr>
          <w:rFonts w:ascii="Arial" w:hAnsi="Arial" w:cs="Arial"/>
          <w:sz w:val="24"/>
          <w:szCs w:val="24"/>
        </w:rPr>
        <w:t>,</w:t>
      </w:r>
      <w:r w:rsidR="008A4216">
        <w:rPr>
          <w:rFonts w:ascii="Arial" w:hAnsi="Arial" w:cs="Arial"/>
          <w:sz w:val="24"/>
          <w:szCs w:val="24"/>
        </w:rPr>
        <w:t>41</w:t>
      </w:r>
      <w:r w:rsidR="0068403A">
        <w:rPr>
          <w:rFonts w:ascii="Arial" w:hAnsi="Arial" w:cs="Arial"/>
          <w:sz w:val="24"/>
          <w:szCs w:val="24"/>
        </w:rPr>
        <w:t xml:space="preserve"> </w:t>
      </w:r>
      <w:r w:rsidR="005C7E93">
        <w:rPr>
          <w:rFonts w:ascii="Arial" w:hAnsi="Arial" w:cs="Arial"/>
          <w:sz w:val="24"/>
          <w:szCs w:val="24"/>
        </w:rPr>
        <w:t>(</w:t>
      </w:r>
      <w:r w:rsidR="00BD5A07">
        <w:rPr>
          <w:rFonts w:ascii="Arial" w:hAnsi="Arial" w:cs="Arial"/>
          <w:sz w:val="24"/>
          <w:szCs w:val="24"/>
        </w:rPr>
        <w:t>vinte e oito</w:t>
      </w:r>
      <w:r w:rsidR="0068403A">
        <w:rPr>
          <w:rFonts w:ascii="Arial" w:hAnsi="Arial" w:cs="Arial"/>
          <w:sz w:val="24"/>
          <w:szCs w:val="24"/>
        </w:rPr>
        <w:t xml:space="preserve"> mil</w:t>
      </w:r>
      <w:r w:rsidR="00A75CE7">
        <w:rPr>
          <w:rFonts w:ascii="Arial" w:hAnsi="Arial" w:cs="Arial"/>
          <w:sz w:val="24"/>
          <w:szCs w:val="24"/>
        </w:rPr>
        <w:t>,</w:t>
      </w:r>
      <w:r w:rsidR="0068403A">
        <w:rPr>
          <w:rFonts w:ascii="Arial" w:hAnsi="Arial" w:cs="Arial"/>
          <w:sz w:val="24"/>
          <w:szCs w:val="24"/>
        </w:rPr>
        <w:t xml:space="preserve"> cento e </w:t>
      </w:r>
      <w:r w:rsidR="00BD5A07">
        <w:rPr>
          <w:rFonts w:ascii="Arial" w:hAnsi="Arial" w:cs="Arial"/>
          <w:sz w:val="24"/>
          <w:szCs w:val="24"/>
        </w:rPr>
        <w:t>tri</w:t>
      </w:r>
      <w:r w:rsidR="0068403A">
        <w:rPr>
          <w:rFonts w:ascii="Arial" w:hAnsi="Arial" w:cs="Arial"/>
          <w:sz w:val="24"/>
          <w:szCs w:val="24"/>
        </w:rPr>
        <w:t xml:space="preserve">nta e </w:t>
      </w:r>
      <w:r w:rsidR="00BD5A07">
        <w:rPr>
          <w:rFonts w:ascii="Arial" w:hAnsi="Arial" w:cs="Arial"/>
          <w:sz w:val="24"/>
          <w:szCs w:val="24"/>
        </w:rPr>
        <w:t>três</w:t>
      </w:r>
      <w:r w:rsidR="0068403A">
        <w:rPr>
          <w:rFonts w:ascii="Arial" w:hAnsi="Arial" w:cs="Arial"/>
          <w:sz w:val="24"/>
          <w:szCs w:val="24"/>
        </w:rPr>
        <w:t xml:space="preserve"> reais e </w:t>
      </w:r>
      <w:r w:rsidR="00BD5A07">
        <w:rPr>
          <w:rFonts w:ascii="Arial" w:hAnsi="Arial" w:cs="Arial"/>
          <w:sz w:val="24"/>
          <w:szCs w:val="24"/>
        </w:rPr>
        <w:t>quarenta e um</w:t>
      </w:r>
      <w:r w:rsidR="0068403A">
        <w:rPr>
          <w:rFonts w:ascii="Arial" w:hAnsi="Arial" w:cs="Arial"/>
          <w:sz w:val="24"/>
          <w:szCs w:val="24"/>
        </w:rPr>
        <w:t xml:space="preserve"> centavos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w:t>
      </w:r>
      <w:r w:rsidR="007E557F" w:rsidRPr="00742FF4">
        <w:rPr>
          <w:rFonts w:ascii="Arial" w:hAnsi="Arial" w:cs="Arial"/>
          <w:sz w:val="24"/>
          <w:szCs w:val="24"/>
        </w:rPr>
        <w:t xml:space="preserve"> </w:t>
      </w:r>
      <w:r w:rsidR="00F27DF8">
        <w:rPr>
          <w:rFonts w:ascii="Arial" w:hAnsi="Arial" w:cs="Arial"/>
          <w:sz w:val="24"/>
          <w:szCs w:val="24"/>
        </w:rPr>
        <w:t xml:space="preserve">de </w:t>
      </w:r>
      <w:r w:rsidR="008A4216" w:rsidRPr="00A1129D">
        <w:rPr>
          <w:rFonts w:ascii="Arial" w:hAnsi="Arial" w:cs="Arial"/>
          <w:sz w:val="24"/>
          <w:szCs w:val="24"/>
        </w:rPr>
        <w:t>R$</w:t>
      </w:r>
      <w:r w:rsidR="008A4216">
        <w:rPr>
          <w:rFonts w:ascii="Arial" w:hAnsi="Arial" w:cs="Arial"/>
          <w:sz w:val="24"/>
          <w:szCs w:val="24"/>
        </w:rPr>
        <w:t xml:space="preserve"> 2.813,34 </w:t>
      </w:r>
      <w:r w:rsidR="008A4216" w:rsidRPr="00A1129D">
        <w:rPr>
          <w:rFonts w:ascii="Arial" w:hAnsi="Arial" w:cs="Arial"/>
          <w:sz w:val="24"/>
          <w:szCs w:val="24"/>
        </w:rPr>
        <w:t>(</w:t>
      </w:r>
      <w:r w:rsidR="008A4216">
        <w:rPr>
          <w:rFonts w:ascii="Arial" w:hAnsi="Arial" w:cs="Arial"/>
          <w:sz w:val="24"/>
          <w:szCs w:val="24"/>
        </w:rPr>
        <w:t>dois mil, oitocentos e treze reais e trinta e quatro centavos</w:t>
      </w:r>
      <w:r w:rsidR="008A4216"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A80305" w:rsidRDefault="00A80305"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w:t>
      </w:r>
      <w:r w:rsidRPr="00D22F1A">
        <w:rPr>
          <w:rFonts w:ascii="Arial" w:hAnsi="Arial" w:cs="Arial"/>
          <w:sz w:val="24"/>
          <w:szCs w:val="24"/>
        </w:rPr>
        <w:lastRenderedPageBreak/>
        <w:t xml:space="preserve">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juntamente com a composição dos preços unitários,</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w:t>
      </w:r>
      <w:r w:rsidRPr="00125A3A">
        <w:rPr>
          <w:rFonts w:ascii="Arial" w:hAnsi="Arial" w:cs="Arial"/>
          <w:sz w:val="24"/>
          <w:szCs w:val="24"/>
        </w:rPr>
        <w:lastRenderedPageBreak/>
        <w:t xml:space="preserve">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7E61D3" w:rsidRDefault="007E61D3" w:rsidP="00D41830">
      <w:pPr>
        <w:jc w:val="both"/>
        <w:rPr>
          <w:rFonts w:ascii="Arial" w:hAnsi="Arial" w:cs="Arial"/>
          <w:b/>
          <w:sz w:val="24"/>
          <w:szCs w:val="24"/>
        </w:rPr>
      </w:pPr>
    </w:p>
    <w:p w:rsidR="00901709" w:rsidRDefault="00901709" w:rsidP="00901709">
      <w:pPr>
        <w:tabs>
          <w:tab w:val="left" w:pos="10206"/>
        </w:tabs>
        <w:jc w:val="both"/>
        <w:rPr>
          <w:rFonts w:ascii="Arial" w:hAnsi="Arial" w:cs="Arial"/>
          <w:b/>
          <w:sz w:val="24"/>
          <w:szCs w:val="24"/>
        </w:rPr>
      </w:pPr>
      <w:r>
        <w:rPr>
          <w:rFonts w:ascii="Arial" w:hAnsi="Arial" w:cs="Arial"/>
          <w:sz w:val="24"/>
          <w:szCs w:val="24"/>
        </w:rPr>
        <w:t>13.1. - Em data, horário e local designado em sessão pública, serão abertos os envelopes “</w:t>
      </w:r>
      <w:smartTag w:uri="urn:schemas-microsoft-com:office:smarttags" w:element="metricconverter">
        <w:smartTagPr>
          <w:attr w:name="ProductID" w:val="02”"/>
        </w:smartTagPr>
        <w:r>
          <w:rPr>
            <w:rFonts w:ascii="Arial" w:hAnsi="Arial" w:cs="Arial"/>
            <w:sz w:val="24"/>
            <w:szCs w:val="24"/>
          </w:rPr>
          <w:t>02”</w:t>
        </w:r>
      </w:smartTag>
      <w:r>
        <w:rPr>
          <w:rFonts w:ascii="Arial" w:hAnsi="Arial" w:cs="Arial"/>
          <w:sz w:val="24"/>
          <w:szCs w:val="24"/>
        </w:rPr>
        <w:t xml:space="preserve">, sendo classificada em 1° lugar a proponente que apresentar na forma do item acima o </w:t>
      </w:r>
      <w:r>
        <w:rPr>
          <w:rFonts w:ascii="Arial" w:hAnsi="Arial" w:cs="Arial"/>
          <w:b/>
          <w:sz w:val="24"/>
          <w:szCs w:val="24"/>
        </w:rPr>
        <w:t>menor preço total.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13.2. - Por ocasião da abertura das propostas, as proponentes poderão fazer ressalvas (sobre os trabalhos) desde que pertinentes e que constarão em ata.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13.3. - Uma vez abertas, as propostas serão tidas como imutáveis e acabadas, não sendo admitidas quaisquer providências posteriores tendentes a sanar falhas ou omissões que as ofertas apresentarem, salvo as ressalvas legais.</w:t>
      </w:r>
    </w:p>
    <w:p w:rsidR="00901709" w:rsidRDefault="00901709" w:rsidP="00901709">
      <w:pPr>
        <w:tabs>
          <w:tab w:val="left" w:pos="10206"/>
        </w:tabs>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 – Se entre as empresas melhor classificadas houver uma enquadrada como microempresa ou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lastRenderedPageBreak/>
        <w:t>13.4.1. - Não sendo vencedora a microempresa ou empresa de pequeno porte mais bem classificada, na forma do subitem anterior, serão convocadas as remanescentes que porventura se enquadrem nessas categorias (ME e EPP) e cujas propostas estejam dentro do limite estabelecido no item 13.4, na ordem classificatória, para o exercício do mesmo direito.</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13.4.1.2 - Se houver empate entre os preços apresentados por microempresas e empresas de pequeno porte que se encontrem no limite de 10% (dez por cento) estabelecido no item 13.4, será observado o critério estabelecido no art. 3º parágrafo 2º da lei nº 8.666/93 e suas alterações, (</w:t>
      </w:r>
      <w:r>
        <w:rPr>
          <w:rFonts w:ascii="Arial" w:hAnsi="Arial" w:cs="Arial"/>
          <w:sz w:val="24"/>
          <w:szCs w:val="24"/>
          <w:u w:val="single"/>
        </w:rPr>
        <w:t>cujas comprovações dos incisos IV e V deverão ser anexadas à proposta de preço)</w:t>
      </w:r>
      <w:r>
        <w:rPr>
          <w:rFonts w:ascii="Arial" w:hAnsi="Arial" w:cs="Arial"/>
          <w:sz w:val="24"/>
          <w:szCs w:val="24"/>
        </w:rPr>
        <w:t xml:space="preserve"> persistindo o empate será realizado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13.5. – Na hipótese da não contratação nos termos previstos nos subitens anteriores, o objeto licitado será adjudicado em favor da proposta originalmente vencedora do certame.</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13.6 - Se houver empate entre as empresas não enquadradas como microempresas e empresas de pequeno porte, a classificação se fará pelo critério estabelecido no art. 3º parágrafo 2º da lei nº 8.666/93 e suas alterações, persistindo o empate a classificação será decidida por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13.6.1 – O sorteio será realizado em ato público, para o qual todos os Licitantes classificados serão convocados, indicando-se o dia, a hora e o local do evento, decorridos 30 (trinta) minutos da hora marcada para o sorteio, sem que compareçam todos os convocados, o sorteio realizar-se-á com a presença de qualquer número de Licitantes presentes.</w:t>
      </w:r>
    </w:p>
    <w:p w:rsidR="00901709" w:rsidRDefault="00901709" w:rsidP="00901709">
      <w:pPr>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13.6.2 - Serão desclassificadas as propostas que não atenderem às exigências constantes do presente Edital, seus Anexos, da Lei Federal 8.666/93, e em especial as que:</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13.6.2.1 - Omitirem ou contrariarem qualquer dado constante do modelo nº 01 - MODELO DE PROPOSTA DE PREÇOS;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13.6.2.2 - Basearem seus preços nos dos outros proponentes ou oferecerem reduções sobre as propostas mais vantajosas.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13.6.2.3. - Forem subordinadas a quaisquer condições não previstas neste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13.6.2.4. - Contiverem ressalvas em relação às condições dispostas neste Edital.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13.6.2.5. - Apresentarem preços inexequíveis, ou apresentarem preço superior ao limite estabelecido no item </w:t>
      </w:r>
      <w:r w:rsidR="00BB26BF">
        <w:rPr>
          <w:rFonts w:ascii="Arial" w:hAnsi="Arial" w:cs="Arial"/>
          <w:sz w:val="24"/>
          <w:szCs w:val="24"/>
        </w:rPr>
        <w:t>01</w:t>
      </w:r>
      <w:r>
        <w:rPr>
          <w:rFonts w:ascii="Arial" w:hAnsi="Arial" w:cs="Arial"/>
          <w:sz w:val="24"/>
          <w:szCs w:val="24"/>
        </w:rPr>
        <w:t xml:space="preserve"> deste edital, o que será analisado pela comissão Permanente de Licitação nos termos do artigo 48, inciso II, da Lei de Licitações e demais exigências deste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13.6.2.6. - Forem omissas, vagas ou apresentarem irregularidades ou defeitos que dificultem o julgamento.</w:t>
      </w:r>
    </w:p>
    <w:p w:rsidR="00901709" w:rsidRDefault="00901709" w:rsidP="00901709">
      <w:pPr>
        <w:tabs>
          <w:tab w:val="left" w:pos="10206"/>
        </w:tabs>
        <w:jc w:val="both"/>
        <w:rPr>
          <w:rFonts w:ascii="Arial" w:hAnsi="Arial" w:cs="Arial"/>
          <w:b/>
          <w:bCs/>
          <w:sz w:val="24"/>
          <w:szCs w:val="24"/>
        </w:rPr>
      </w:pPr>
    </w:p>
    <w:p w:rsidR="00901709" w:rsidRDefault="00901709" w:rsidP="00901709">
      <w:pPr>
        <w:pStyle w:val="TextosemFormatao"/>
        <w:jc w:val="both"/>
        <w:rPr>
          <w:rFonts w:ascii="Arial" w:eastAsia="MS Mincho" w:hAnsi="Arial" w:cs="Arial"/>
          <w:sz w:val="24"/>
          <w:szCs w:val="24"/>
        </w:rPr>
      </w:pPr>
      <w:r>
        <w:rPr>
          <w:rFonts w:ascii="Arial" w:eastAsia="MS Mincho" w:hAnsi="Arial" w:cs="Arial"/>
          <w:sz w:val="24"/>
          <w:szCs w:val="24"/>
        </w:rPr>
        <w:lastRenderedPageBreak/>
        <w:t>13.7 - Quando todos os licitantes forem inabilitados ou todas as Propostas forem desclassificadas, a Administração poderá fixar aos licitantes o prazo de 08 (oito) dias úteis para a apresentação de nova "DOCUMENTAÇÃO" ou de outras "PROPOSTAS" escoimadas dos vícios que determinaram à inabilitação ou a desclassificação, conforme disposto no artigo 48º, § 3º, da Lei Federal nº 8.666/93 e demais alterações subsequentes.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13.8. - Após a classificação das proponentes seu resultado será publicado no Diário Oficial do Estado de São Paulo.</w:t>
      </w: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w:t>
      </w:r>
      <w:proofErr w:type="gramStart"/>
      <w:r>
        <w:rPr>
          <w:rFonts w:ascii="Arial" w:hAnsi="Arial" w:cs="Arial"/>
          <w:sz w:val="24"/>
          <w:szCs w:val="24"/>
        </w:rPr>
        <w:t>a</w:t>
      </w:r>
      <w:proofErr w:type="gramEnd"/>
      <w:r>
        <w:rPr>
          <w:rFonts w:ascii="Arial" w:hAnsi="Arial" w:cs="Arial"/>
          <w:sz w:val="24"/>
          <w:szCs w:val="24"/>
        </w:rPr>
        <w:t xml:space="preserve">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 xml:space="preserve">ermo de contrato ou retirar o instrumento equivalente no prazo em que foi convocado - multa compensatória de vinte por cento (20 </w:t>
      </w:r>
      <w:r w:rsidRPr="00125A3A">
        <w:rPr>
          <w:rFonts w:ascii="Arial" w:hAnsi="Arial" w:cs="Arial"/>
          <w:sz w:val="24"/>
          <w:szCs w:val="24"/>
        </w:rPr>
        <w:lastRenderedPageBreak/>
        <w:t>%)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3329E3">
        <w:rPr>
          <w:rFonts w:ascii="Arial" w:hAnsi="Arial" w:cs="Arial"/>
          <w:sz w:val="24"/>
          <w:szCs w:val="24"/>
          <w:lang w:val="pt-BR"/>
        </w:rPr>
        <w:t>s</w:t>
      </w:r>
      <w:r w:rsidR="0089118C">
        <w:rPr>
          <w:rFonts w:ascii="Arial" w:hAnsi="Arial" w:cs="Arial"/>
          <w:sz w:val="24"/>
          <w:szCs w:val="24"/>
          <w:lang w:val="pt-BR"/>
        </w:rPr>
        <w:t xml:space="preserve"> dota</w:t>
      </w:r>
      <w:r w:rsidR="00A9074A">
        <w:rPr>
          <w:rFonts w:ascii="Arial" w:hAnsi="Arial" w:cs="Arial"/>
          <w:sz w:val="24"/>
          <w:szCs w:val="24"/>
          <w:lang w:val="pt-BR"/>
        </w:rPr>
        <w:t>ç</w:t>
      </w:r>
      <w:r w:rsidR="003329E3">
        <w:rPr>
          <w:rFonts w:ascii="Arial" w:hAnsi="Arial" w:cs="Arial"/>
          <w:sz w:val="24"/>
          <w:szCs w:val="24"/>
          <w:lang w:val="pt-BR"/>
        </w:rPr>
        <w:t>ões</w:t>
      </w:r>
      <w:r w:rsidR="0089118C">
        <w:rPr>
          <w:rFonts w:ascii="Arial" w:hAnsi="Arial" w:cs="Arial"/>
          <w:sz w:val="24"/>
          <w:szCs w:val="24"/>
          <w:lang w:val="pt-BR"/>
        </w:rPr>
        <w:t xml:space="preserve"> </w:t>
      </w:r>
      <w:r w:rsidRPr="000F6E17">
        <w:rPr>
          <w:rFonts w:ascii="Arial" w:hAnsi="Arial" w:cs="Arial"/>
          <w:sz w:val="24"/>
          <w:szCs w:val="24"/>
          <w:lang w:val="pt-BR"/>
        </w:rPr>
        <w:t>orçamentária</w:t>
      </w:r>
      <w:r w:rsidR="003329E3">
        <w:rPr>
          <w:rFonts w:ascii="Arial" w:hAnsi="Arial" w:cs="Arial"/>
          <w:sz w:val="24"/>
          <w:szCs w:val="24"/>
          <w:lang w:val="pt-BR"/>
        </w:rPr>
        <w:t>s</w:t>
      </w:r>
      <w:r w:rsidRPr="000F6E17">
        <w:rPr>
          <w:rFonts w:ascii="Arial" w:hAnsi="Arial" w:cs="Arial"/>
          <w:sz w:val="24"/>
          <w:szCs w:val="24"/>
          <w:lang w:val="pt-BR"/>
        </w:rPr>
        <w:t xml:space="preserve"> de </w:t>
      </w:r>
      <w:proofErr w:type="spellStart"/>
      <w:r w:rsidRPr="000F6E17">
        <w:rPr>
          <w:rFonts w:ascii="Arial" w:hAnsi="Arial" w:cs="Arial"/>
          <w:sz w:val="24"/>
          <w:szCs w:val="24"/>
          <w:lang w:val="pt-BR"/>
        </w:rPr>
        <w:t>nº</w:t>
      </w:r>
      <w:r w:rsidR="003329E3">
        <w:rPr>
          <w:rFonts w:ascii="Arial" w:hAnsi="Arial" w:cs="Arial"/>
          <w:sz w:val="24"/>
          <w:szCs w:val="24"/>
          <w:lang w:val="pt-BR"/>
        </w:rPr>
        <w:t>s</w:t>
      </w:r>
      <w:proofErr w:type="spellEnd"/>
      <w:r w:rsidRPr="000F6E17">
        <w:rPr>
          <w:rFonts w:ascii="Arial" w:hAnsi="Arial" w:cs="Arial"/>
          <w:sz w:val="24"/>
          <w:szCs w:val="24"/>
          <w:lang w:val="pt-BR"/>
        </w:rPr>
        <w:t xml:space="preserve">. </w:t>
      </w:r>
      <w:r w:rsidR="006B5352">
        <w:rPr>
          <w:rFonts w:ascii="Arial" w:hAnsi="Arial" w:cs="Arial"/>
          <w:sz w:val="24"/>
          <w:szCs w:val="24"/>
          <w:lang w:val="pt-BR"/>
        </w:rPr>
        <w:t>1</w:t>
      </w:r>
      <w:r w:rsidR="009353AD">
        <w:rPr>
          <w:rFonts w:ascii="Arial" w:hAnsi="Arial" w:cs="Arial"/>
          <w:sz w:val="24"/>
          <w:szCs w:val="24"/>
          <w:lang w:val="pt-BR"/>
        </w:rPr>
        <w:t>2</w:t>
      </w:r>
      <w:r w:rsidR="006B5352">
        <w:rPr>
          <w:rFonts w:ascii="Arial" w:hAnsi="Arial" w:cs="Arial"/>
          <w:sz w:val="24"/>
          <w:szCs w:val="24"/>
          <w:lang w:val="pt-BR"/>
        </w:rPr>
        <w:t>.</w:t>
      </w:r>
      <w:r w:rsidR="008F2EE5">
        <w:rPr>
          <w:rFonts w:ascii="Arial" w:hAnsi="Arial" w:cs="Arial"/>
          <w:sz w:val="24"/>
          <w:szCs w:val="24"/>
          <w:lang w:val="pt-BR"/>
        </w:rPr>
        <w:t>01.</w:t>
      </w:r>
      <w:r w:rsidR="009353AD">
        <w:rPr>
          <w:rFonts w:ascii="Arial" w:hAnsi="Arial" w:cs="Arial"/>
          <w:sz w:val="24"/>
          <w:szCs w:val="24"/>
          <w:lang w:val="pt-BR"/>
        </w:rPr>
        <w:t>15</w:t>
      </w:r>
      <w:r w:rsidR="008F2EE5">
        <w:rPr>
          <w:rFonts w:ascii="Arial" w:hAnsi="Arial" w:cs="Arial"/>
          <w:sz w:val="24"/>
          <w:szCs w:val="24"/>
          <w:lang w:val="pt-BR"/>
        </w:rPr>
        <w:t>.</w:t>
      </w:r>
      <w:r w:rsidR="009353AD">
        <w:rPr>
          <w:rFonts w:ascii="Arial" w:hAnsi="Arial" w:cs="Arial"/>
          <w:sz w:val="24"/>
          <w:szCs w:val="24"/>
          <w:lang w:val="pt-BR"/>
        </w:rPr>
        <w:t>451</w:t>
      </w:r>
      <w:r w:rsidR="008F2EE5">
        <w:rPr>
          <w:rFonts w:ascii="Arial" w:hAnsi="Arial" w:cs="Arial"/>
          <w:sz w:val="24"/>
          <w:szCs w:val="24"/>
          <w:lang w:val="pt-BR"/>
        </w:rPr>
        <w:t>.000</w:t>
      </w:r>
      <w:r w:rsidR="009353AD">
        <w:rPr>
          <w:rFonts w:ascii="Arial" w:hAnsi="Arial" w:cs="Arial"/>
          <w:sz w:val="24"/>
          <w:szCs w:val="24"/>
          <w:lang w:val="pt-BR"/>
        </w:rPr>
        <w:t>6</w:t>
      </w:r>
      <w:r w:rsidR="00761743">
        <w:rPr>
          <w:rFonts w:ascii="Arial" w:hAnsi="Arial" w:cs="Arial"/>
          <w:sz w:val="24"/>
          <w:szCs w:val="24"/>
          <w:lang w:val="pt-BR"/>
        </w:rPr>
        <w:t xml:space="preserve">.4.4.90.51-99 </w:t>
      </w:r>
      <w:r w:rsidR="000F6E17">
        <w:rPr>
          <w:rFonts w:ascii="Arial" w:hAnsi="Arial" w:cs="Arial"/>
          <w:sz w:val="24"/>
          <w:szCs w:val="24"/>
          <w:lang w:val="pt-BR"/>
        </w:rPr>
        <w:t>(</w:t>
      </w:r>
      <w:r w:rsidR="008F2EE5">
        <w:rPr>
          <w:rFonts w:ascii="Arial" w:hAnsi="Arial" w:cs="Arial"/>
          <w:sz w:val="24"/>
          <w:szCs w:val="24"/>
          <w:lang w:val="pt-BR"/>
        </w:rPr>
        <w:t>tesouro</w:t>
      </w:r>
      <w:r w:rsidR="000F6E17">
        <w:rPr>
          <w:rFonts w:ascii="Arial" w:hAnsi="Arial" w:cs="Arial"/>
          <w:sz w:val="24"/>
          <w:szCs w:val="24"/>
          <w:lang w:val="pt-BR"/>
        </w:rPr>
        <w:t>)</w:t>
      </w:r>
      <w:r w:rsidR="003329E3">
        <w:rPr>
          <w:rFonts w:ascii="Arial" w:hAnsi="Arial" w:cs="Arial"/>
          <w:sz w:val="24"/>
          <w:szCs w:val="24"/>
          <w:lang w:val="pt-BR"/>
        </w:rPr>
        <w:t xml:space="preserve"> e nº 12.01.15.451.0006.4.4.90.51-99 (transferências e convênios estaduais - vinculados)</w:t>
      </w:r>
      <w:r w:rsidR="00DF33CB">
        <w:rPr>
          <w:rFonts w:ascii="Arial" w:hAnsi="Arial" w:cs="Arial"/>
          <w:sz w:val="24"/>
          <w:szCs w:val="24"/>
          <w:lang w:val="pt-BR"/>
        </w:rPr>
        <w:t>.</w:t>
      </w:r>
    </w:p>
    <w:p w:rsidR="00256D06" w:rsidRDefault="00256D06" w:rsidP="00D41830">
      <w:pPr>
        <w:jc w:val="both"/>
        <w:rPr>
          <w:rFonts w:ascii="Arial" w:hAnsi="Arial" w:cs="Arial"/>
          <w:sz w:val="24"/>
          <w:szCs w:val="24"/>
        </w:rPr>
      </w:pPr>
    </w:p>
    <w:p w:rsidR="00012E22" w:rsidRDefault="00012E22"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08:00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lastRenderedPageBreak/>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ED187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ou </w:t>
      </w:r>
    </w:p>
    <w:p w:rsidR="00D41830" w:rsidRPr="00125A3A" w:rsidRDefault="00D41830" w:rsidP="00D41830">
      <w:pPr>
        <w:jc w:val="both"/>
        <w:rPr>
          <w:rFonts w:ascii="Arial" w:hAnsi="Arial" w:cs="Arial"/>
          <w:sz w:val="24"/>
          <w:szCs w:val="24"/>
        </w:rPr>
      </w:pPr>
      <w:r w:rsidRPr="00125A3A">
        <w:rPr>
          <w:rFonts w:ascii="Arial" w:hAnsi="Arial" w:cs="Arial"/>
          <w:sz w:val="24"/>
          <w:szCs w:val="24"/>
        </w:rPr>
        <w:t>remanescente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xml:space="preserve">, para serem autenticados pela Comissão de Licitação ou </w:t>
      </w:r>
      <w:r>
        <w:rPr>
          <w:rFonts w:ascii="Arial" w:hAnsi="Arial" w:cs="Arial"/>
          <w:sz w:val="24"/>
          <w:szCs w:val="24"/>
        </w:rPr>
        <w:lastRenderedPageBreak/>
        <w:t>funcionário público autorizado, conforme disposto na Lei nº 8.666/93 em seu artigo 32, sob pena de desclassificação.</w:t>
      </w:r>
    </w:p>
    <w:p w:rsidR="00865960" w:rsidRDefault="0086596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256D06"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r w:rsidR="007F1423">
        <w:rPr>
          <w:rFonts w:ascii="Arial" w:hAnsi="Arial" w:cs="Arial"/>
          <w:sz w:val="24"/>
          <w:szCs w:val="24"/>
        </w:rPr>
        <w:t>São</w:t>
      </w:r>
    </w:p>
    <w:p w:rsidR="00D41830" w:rsidRPr="00986B1D" w:rsidRDefault="00D41830" w:rsidP="00D41830">
      <w:pPr>
        <w:jc w:val="both"/>
        <w:rPr>
          <w:rFonts w:ascii="Arial" w:hAnsi="Arial" w:cs="Arial"/>
          <w:sz w:val="24"/>
          <w:szCs w:val="24"/>
        </w:rPr>
      </w:pPr>
      <w:r>
        <w:rPr>
          <w:rFonts w:ascii="Arial" w:hAnsi="Arial" w:cs="Arial"/>
          <w:sz w:val="24"/>
          <w:szCs w:val="24"/>
        </w:rPr>
        <w:t xml:space="preserve">Paulo,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F9110E">
        <w:rPr>
          <w:rFonts w:ascii="Arial" w:hAnsi="Arial" w:cs="Arial"/>
          <w:sz w:val="24"/>
          <w:szCs w:val="24"/>
        </w:rPr>
        <w:t xml:space="preserve"> </w:t>
      </w:r>
      <w:proofErr w:type="gramEnd"/>
      <w:r w:rsidR="002A5634">
        <w:rPr>
          <w:rFonts w:ascii="Arial" w:hAnsi="Arial" w:cs="Arial"/>
          <w:sz w:val="24"/>
          <w:szCs w:val="24"/>
        </w:rPr>
        <w:t>1</w:t>
      </w:r>
      <w:r w:rsidR="009A06DD">
        <w:rPr>
          <w:rFonts w:ascii="Arial" w:hAnsi="Arial" w:cs="Arial"/>
          <w:sz w:val="24"/>
          <w:szCs w:val="24"/>
        </w:rPr>
        <w:t>2</w:t>
      </w:r>
      <w:r w:rsidR="00501BA5">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9A06DD">
        <w:rPr>
          <w:rFonts w:ascii="Arial" w:hAnsi="Arial" w:cs="Arial"/>
          <w:sz w:val="24"/>
          <w:szCs w:val="24"/>
        </w:rPr>
        <w:t>dezem</w:t>
      </w:r>
      <w:r w:rsidR="002A5634">
        <w:rPr>
          <w:rFonts w:ascii="Arial" w:hAnsi="Arial" w:cs="Arial"/>
          <w:sz w:val="24"/>
          <w:szCs w:val="24"/>
        </w:rPr>
        <w:t>bro</w:t>
      </w:r>
      <w:r w:rsidR="002C07E6">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22</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7F408C" w:rsidRDefault="007F408C"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B6659A" w:rsidRPr="00B6659A" w:rsidRDefault="00B6659A" w:rsidP="00B6659A">
      <w:pPr>
        <w:suppressAutoHyphens/>
        <w:spacing w:line="480" w:lineRule="auto"/>
        <w:jc w:val="both"/>
        <w:rPr>
          <w:rFonts w:ascii="Arial" w:hAnsi="Arial" w:cs="Arial"/>
          <w:bCs/>
          <w:sz w:val="24"/>
          <w:szCs w:val="24"/>
          <w:lang w:eastAsia="ar-SA"/>
        </w:rPr>
      </w:pPr>
      <w:r>
        <w:rPr>
          <w:rFonts w:ascii="Arial" w:hAnsi="Arial" w:cs="Arial"/>
          <w:bCs/>
          <w:sz w:val="24"/>
          <w:szCs w:val="24"/>
          <w:lang w:val="x-none" w:eastAsia="ar-SA"/>
        </w:rPr>
        <w:t xml:space="preserve">Eliana dos Santos Soares Santana – Presidente </w:t>
      </w:r>
      <w:r>
        <w:rPr>
          <w:rFonts w:ascii="Arial" w:hAnsi="Arial" w:cs="Arial"/>
          <w:bCs/>
          <w:sz w:val="24"/>
          <w:szCs w:val="24"/>
          <w:lang w:eastAsia="ar-SA"/>
        </w:rPr>
        <w:t>- Em licença médica</w:t>
      </w:r>
      <w:bookmarkStart w:id="0" w:name="_GoBack"/>
      <w:bookmarkEnd w:id="0"/>
    </w:p>
    <w:p w:rsidR="00B6659A" w:rsidRDefault="00B6659A" w:rsidP="00B6659A">
      <w:pPr>
        <w:suppressAutoHyphens/>
        <w:spacing w:line="480" w:lineRule="auto"/>
        <w:jc w:val="both"/>
        <w:rPr>
          <w:rFonts w:ascii="Arial" w:hAnsi="Arial" w:cs="Arial"/>
          <w:bCs/>
          <w:sz w:val="24"/>
          <w:szCs w:val="24"/>
          <w:lang w:val="x-none" w:eastAsia="ar-SA"/>
        </w:rPr>
      </w:pPr>
    </w:p>
    <w:p w:rsidR="00B6659A" w:rsidRDefault="00B6659A" w:rsidP="00B6659A">
      <w:pPr>
        <w:suppressAutoHyphens/>
        <w:spacing w:line="480" w:lineRule="auto"/>
        <w:jc w:val="both"/>
        <w:rPr>
          <w:rFonts w:ascii="Arial" w:hAnsi="Arial" w:cs="Arial"/>
          <w:bCs/>
          <w:sz w:val="24"/>
          <w:szCs w:val="24"/>
          <w:lang w:eastAsia="ar-SA"/>
        </w:rPr>
      </w:pPr>
      <w:r>
        <w:rPr>
          <w:rFonts w:ascii="Arial" w:hAnsi="Arial" w:cs="Arial"/>
          <w:bCs/>
          <w:sz w:val="24"/>
          <w:szCs w:val="24"/>
          <w:lang w:eastAsia="ar-SA"/>
        </w:rPr>
        <w:t>Cleonice Dias de Sousa - membro</w:t>
      </w:r>
    </w:p>
    <w:p w:rsidR="00B6659A" w:rsidRDefault="00B6659A" w:rsidP="00B6659A">
      <w:pPr>
        <w:suppressAutoHyphens/>
        <w:spacing w:line="480" w:lineRule="auto"/>
        <w:jc w:val="both"/>
        <w:rPr>
          <w:rFonts w:ascii="Arial" w:hAnsi="Arial" w:cs="Arial"/>
          <w:bCs/>
          <w:sz w:val="24"/>
          <w:szCs w:val="24"/>
          <w:lang w:eastAsia="ar-SA"/>
        </w:rPr>
      </w:pPr>
    </w:p>
    <w:p w:rsidR="00B6659A" w:rsidRDefault="00B6659A" w:rsidP="00B6659A">
      <w:pPr>
        <w:suppressAutoHyphens/>
        <w:spacing w:line="480" w:lineRule="auto"/>
        <w:jc w:val="both"/>
        <w:rPr>
          <w:rFonts w:ascii="Arial" w:hAnsi="Arial" w:cs="Arial"/>
          <w:bCs/>
          <w:sz w:val="24"/>
          <w:szCs w:val="24"/>
          <w:lang w:eastAsia="ar-SA"/>
        </w:rPr>
      </w:pPr>
      <w:proofErr w:type="spellStart"/>
      <w:r>
        <w:rPr>
          <w:rFonts w:ascii="Arial" w:hAnsi="Arial" w:cs="Arial"/>
          <w:bCs/>
          <w:sz w:val="24"/>
          <w:szCs w:val="24"/>
          <w:lang w:eastAsia="ar-SA"/>
        </w:rPr>
        <w:t>Marilza</w:t>
      </w:r>
      <w:proofErr w:type="spellEnd"/>
      <w:r>
        <w:rPr>
          <w:rFonts w:ascii="Arial" w:hAnsi="Arial" w:cs="Arial"/>
          <w:bCs/>
          <w:sz w:val="24"/>
          <w:szCs w:val="24"/>
          <w:lang w:eastAsia="ar-SA"/>
        </w:rPr>
        <w:t xml:space="preserve"> Moraes Rodrigues - membro</w:t>
      </w:r>
    </w:p>
    <w:p w:rsidR="00B6659A" w:rsidRDefault="00B6659A" w:rsidP="00B6659A">
      <w:pPr>
        <w:suppressAutoHyphens/>
        <w:spacing w:line="480" w:lineRule="auto"/>
        <w:jc w:val="both"/>
        <w:rPr>
          <w:rFonts w:ascii="Arial" w:hAnsi="Arial" w:cs="Arial"/>
          <w:bCs/>
          <w:sz w:val="24"/>
          <w:szCs w:val="24"/>
          <w:lang w:eastAsia="ar-SA"/>
        </w:rPr>
      </w:pPr>
    </w:p>
    <w:p w:rsidR="00B6659A" w:rsidRDefault="00B6659A" w:rsidP="00B6659A">
      <w:pPr>
        <w:suppressAutoHyphens/>
        <w:spacing w:line="480" w:lineRule="auto"/>
        <w:jc w:val="both"/>
        <w:rPr>
          <w:rFonts w:ascii="Arial" w:hAnsi="Arial" w:cs="Arial"/>
          <w:bCs/>
          <w:sz w:val="24"/>
          <w:szCs w:val="24"/>
          <w:lang w:eastAsia="ar-SA"/>
        </w:rPr>
      </w:pPr>
      <w:r>
        <w:rPr>
          <w:rFonts w:ascii="Arial" w:hAnsi="Arial" w:cs="Arial"/>
          <w:bCs/>
          <w:sz w:val="24"/>
          <w:szCs w:val="24"/>
          <w:lang w:eastAsia="ar-SA"/>
        </w:rPr>
        <w:t>Normando Ribeiro Lopes - membro</w:t>
      </w:r>
    </w:p>
    <w:p w:rsidR="00B6659A" w:rsidRDefault="00B6659A" w:rsidP="00B6659A">
      <w:pPr>
        <w:suppressAutoHyphens/>
        <w:spacing w:line="480" w:lineRule="auto"/>
        <w:jc w:val="both"/>
        <w:rPr>
          <w:rFonts w:ascii="Arial" w:hAnsi="Arial" w:cs="Arial"/>
          <w:bCs/>
          <w:sz w:val="24"/>
          <w:szCs w:val="24"/>
          <w:lang w:eastAsia="ar-SA"/>
        </w:rPr>
      </w:pPr>
    </w:p>
    <w:p w:rsidR="00B6659A" w:rsidRDefault="00B6659A" w:rsidP="00B6659A">
      <w:pPr>
        <w:spacing w:after="200" w:line="360" w:lineRule="auto"/>
        <w:rPr>
          <w:rFonts w:ascii="Arial" w:hAnsi="Arial" w:cs="Arial"/>
          <w:sz w:val="16"/>
          <w:szCs w:val="16"/>
        </w:rPr>
      </w:pPr>
      <w:r>
        <w:rPr>
          <w:rFonts w:ascii="Arial" w:hAnsi="Arial" w:cs="Arial"/>
          <w:bCs/>
          <w:sz w:val="24"/>
          <w:szCs w:val="24"/>
          <w:lang w:val="x-none"/>
        </w:rPr>
        <w:t>Pietro Vincenzo - Secretário</w:t>
      </w:r>
      <w:r>
        <w:rPr>
          <w:rFonts w:ascii="Arial" w:hAnsi="Arial" w:cs="Arial"/>
          <w:bCs/>
          <w:sz w:val="24"/>
          <w:szCs w:val="24"/>
        </w:rPr>
        <w:t xml:space="preserve">                                                                </w:t>
      </w:r>
      <w:r>
        <w:rPr>
          <w:rFonts w:ascii="Arial" w:hAnsi="Arial" w:cs="Arial"/>
          <w:sz w:val="16"/>
          <w:szCs w:val="16"/>
        </w:rPr>
        <w:t xml:space="preserve">                                       </w:t>
      </w:r>
    </w:p>
    <w:p w:rsidR="00BE65A5" w:rsidRDefault="00BE65A5" w:rsidP="00BE65A5">
      <w:pPr>
        <w:spacing w:line="480" w:lineRule="auto"/>
        <w:jc w:val="both"/>
        <w:rPr>
          <w:rFonts w:ascii="Arial" w:hAnsi="Arial" w:cs="Arial"/>
          <w:bCs/>
          <w:sz w:val="24"/>
          <w:szCs w:val="24"/>
        </w:rPr>
      </w:pPr>
    </w:p>
    <w:p w:rsidR="00CE6F65" w:rsidRDefault="00CE6F65" w:rsidP="00C42C22">
      <w:pPr>
        <w:spacing w:after="120"/>
        <w:ind w:right="227"/>
        <w:jc w:val="center"/>
        <w:rPr>
          <w:rFonts w:ascii="Arial" w:hAnsi="Arial" w:cs="Arial"/>
          <w:b/>
          <w:sz w:val="36"/>
          <w:szCs w:val="36"/>
        </w:rPr>
      </w:pPr>
    </w:p>
    <w:p w:rsidR="00CE6F65" w:rsidRDefault="00CE6F65" w:rsidP="00C42C22">
      <w:pPr>
        <w:spacing w:after="120"/>
        <w:ind w:right="227"/>
        <w:jc w:val="center"/>
        <w:rPr>
          <w:rFonts w:ascii="Arial" w:hAnsi="Arial" w:cs="Arial"/>
          <w:b/>
          <w:sz w:val="36"/>
          <w:szCs w:val="36"/>
        </w:rPr>
      </w:pPr>
    </w:p>
    <w:p w:rsidR="00CE6F65" w:rsidRDefault="00CE6F65" w:rsidP="00C42C22">
      <w:pPr>
        <w:spacing w:after="120"/>
        <w:ind w:right="227"/>
        <w:jc w:val="center"/>
        <w:rPr>
          <w:rFonts w:ascii="Arial" w:hAnsi="Arial" w:cs="Arial"/>
          <w:b/>
          <w:sz w:val="36"/>
          <w:szCs w:val="36"/>
        </w:rPr>
      </w:pPr>
    </w:p>
    <w:p w:rsidR="00121B32" w:rsidRDefault="00121B32" w:rsidP="00C42C22">
      <w:pPr>
        <w:spacing w:after="120"/>
        <w:ind w:right="227"/>
        <w:jc w:val="center"/>
        <w:rPr>
          <w:rFonts w:ascii="Arial" w:hAnsi="Arial" w:cs="Arial"/>
          <w:b/>
          <w:sz w:val="36"/>
          <w:szCs w:val="36"/>
        </w:rPr>
      </w:pPr>
    </w:p>
    <w:p w:rsidR="00121B32" w:rsidRDefault="00121B32" w:rsidP="00C42C22">
      <w:pPr>
        <w:spacing w:after="120"/>
        <w:ind w:right="227"/>
        <w:jc w:val="center"/>
        <w:rPr>
          <w:rFonts w:ascii="Arial" w:hAnsi="Arial" w:cs="Arial"/>
          <w:b/>
          <w:sz w:val="36"/>
          <w:szCs w:val="36"/>
        </w:rPr>
      </w:pPr>
    </w:p>
    <w:p w:rsidR="00121B32" w:rsidRDefault="00121B32" w:rsidP="00C42C22">
      <w:pPr>
        <w:spacing w:after="120"/>
        <w:ind w:right="227"/>
        <w:jc w:val="center"/>
        <w:rPr>
          <w:rFonts w:ascii="Arial" w:hAnsi="Arial" w:cs="Arial"/>
          <w:b/>
          <w:sz w:val="36"/>
          <w:szCs w:val="36"/>
        </w:rPr>
      </w:pPr>
    </w:p>
    <w:p w:rsidR="00121B32" w:rsidRDefault="00121B32" w:rsidP="00C42C22">
      <w:pPr>
        <w:spacing w:after="120"/>
        <w:ind w:right="227"/>
        <w:jc w:val="center"/>
        <w:rPr>
          <w:rFonts w:ascii="Arial" w:hAnsi="Arial" w:cs="Arial"/>
          <w:b/>
          <w:sz w:val="36"/>
          <w:szCs w:val="36"/>
        </w:rPr>
      </w:pPr>
    </w:p>
    <w:p w:rsidR="00121B32" w:rsidRDefault="00121B32" w:rsidP="00C42C22">
      <w:pPr>
        <w:spacing w:after="120"/>
        <w:ind w:right="227"/>
        <w:jc w:val="center"/>
        <w:rPr>
          <w:rFonts w:ascii="Arial" w:hAnsi="Arial" w:cs="Arial"/>
          <w:b/>
          <w:sz w:val="36"/>
          <w:szCs w:val="36"/>
        </w:rPr>
      </w:pPr>
    </w:p>
    <w:p w:rsidR="00D41830" w:rsidRDefault="00D41830" w:rsidP="00C42C22">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p>
    <w:p w:rsidR="00D41830" w:rsidRDefault="00D41830" w:rsidP="005B2FE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FISICO-FINANCEIRO</w:t>
      </w:r>
    </w:p>
    <w:p w:rsidR="005B2FE0" w:rsidRDefault="005B2FE0" w:rsidP="005B2FE0">
      <w:pPr>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8B35DD" w:rsidRDefault="008B35DD" w:rsidP="00C10E2A">
      <w:pPr>
        <w:spacing w:after="120"/>
        <w:ind w:right="227"/>
        <w:jc w:val="center"/>
        <w:rPr>
          <w:rFonts w:ascii="Arial" w:hAnsi="Arial" w:cs="Arial"/>
          <w:b/>
          <w:sz w:val="36"/>
          <w:szCs w:val="36"/>
        </w:rPr>
      </w:pPr>
    </w:p>
    <w:p w:rsidR="008B35DD" w:rsidRDefault="008B35DD" w:rsidP="00C10E2A">
      <w:pPr>
        <w:spacing w:after="120"/>
        <w:ind w:right="227"/>
        <w:jc w:val="center"/>
        <w:rPr>
          <w:rFonts w:ascii="Arial" w:hAnsi="Arial" w:cs="Arial"/>
          <w:b/>
          <w:sz w:val="36"/>
          <w:szCs w:val="36"/>
        </w:rPr>
      </w:pPr>
    </w:p>
    <w:p w:rsidR="00D41830" w:rsidRDefault="00D41830" w:rsidP="00C10E2A">
      <w:pPr>
        <w:spacing w:after="120"/>
        <w:ind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121B32" w:rsidRDefault="00121B32" w:rsidP="004E48D0">
      <w:pPr>
        <w:spacing w:after="120"/>
        <w:ind w:right="227"/>
        <w:jc w:val="center"/>
        <w:rPr>
          <w:rFonts w:ascii="Arial" w:hAnsi="Arial" w:cs="Arial"/>
          <w:b/>
          <w:sz w:val="24"/>
          <w:szCs w:val="24"/>
        </w:rPr>
      </w:pPr>
    </w:p>
    <w:p w:rsidR="00D41830" w:rsidRPr="00AC1C15" w:rsidRDefault="00D41830" w:rsidP="004E48D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de                   </w:t>
      </w:r>
      <w:proofErr w:type="spellStart"/>
      <w:r w:rsidRPr="00AC1C15">
        <w:rPr>
          <w:rFonts w:ascii="Arial" w:hAnsi="Arial"/>
          <w:sz w:val="24"/>
          <w:szCs w:val="24"/>
        </w:rPr>
        <w:t>de</w:t>
      </w:r>
      <w:proofErr w:type="spell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6D3560" w:rsidRPr="006D3560">
        <w:rPr>
          <w:rFonts w:ascii="Arial" w:hAnsi="Arial" w:cs="Arial"/>
          <w:bCs/>
          <w:sz w:val="24"/>
          <w:szCs w:val="24"/>
        </w:rPr>
        <w:t>44919</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8A2469">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B85431">
        <w:rPr>
          <w:rFonts w:ascii="Arial" w:hAnsi="Arial"/>
          <w:sz w:val="24"/>
          <w:szCs w:val="24"/>
        </w:rPr>
        <w:t xml:space="preserve">  </w:t>
      </w:r>
      <w:proofErr w:type="gramEnd"/>
      <w:r w:rsidR="00B85431">
        <w:rPr>
          <w:rFonts w:ascii="Arial" w:hAnsi="Arial"/>
          <w:sz w:val="24"/>
          <w:szCs w:val="24"/>
        </w:rPr>
        <w:t>25 /</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FB6532">
        <w:rPr>
          <w:rFonts w:ascii="Arial" w:hAnsi="Arial"/>
          <w:sz w:val="24"/>
          <w:szCs w:val="24"/>
        </w:rPr>
        <w:t>2</w:t>
      </w:r>
    </w:p>
    <w:p w:rsidR="002C260C" w:rsidRDefault="002C260C" w:rsidP="00D41830">
      <w:pPr>
        <w:spacing w:after="120"/>
        <w:ind w:right="227"/>
        <w:jc w:val="both"/>
        <w:rPr>
          <w:rFonts w:ascii="Arial" w:hAnsi="Arial"/>
          <w:sz w:val="24"/>
          <w:szCs w:val="24"/>
        </w:rPr>
      </w:pPr>
    </w:p>
    <w:p w:rsidR="004220AC" w:rsidRPr="004220AC" w:rsidRDefault="00D41830" w:rsidP="004220AC">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081A5A">
        <w:rPr>
          <w:rFonts w:ascii="Arial" w:hAnsi="Arial" w:cs="Arial"/>
        </w:rPr>
        <w:t xml:space="preserve"> </w:t>
      </w:r>
      <w:r w:rsidR="00121B32">
        <w:rPr>
          <w:rFonts w:ascii="Arial" w:hAnsi="Arial" w:cs="Arial"/>
          <w:bCs/>
        </w:rPr>
        <w:t>C</w:t>
      </w:r>
      <w:r w:rsidR="00121B32" w:rsidRPr="00507567">
        <w:rPr>
          <w:rFonts w:ascii="Arial" w:hAnsi="Arial" w:cs="Arial"/>
          <w:bCs/>
        </w:rPr>
        <w:t xml:space="preserve">ontratação de empresa para revitalização de </w:t>
      </w:r>
      <w:r w:rsidR="00121B32">
        <w:rPr>
          <w:rFonts w:ascii="Arial" w:hAnsi="Arial" w:cs="Arial"/>
          <w:bCs/>
        </w:rPr>
        <w:t>P</w:t>
      </w:r>
      <w:r w:rsidR="00121B32" w:rsidRPr="00507567">
        <w:rPr>
          <w:rFonts w:ascii="Arial" w:hAnsi="Arial" w:cs="Arial"/>
          <w:bCs/>
        </w:rPr>
        <w:t xml:space="preserve">raça localizada no </w:t>
      </w:r>
      <w:r w:rsidR="00121B32">
        <w:rPr>
          <w:rFonts w:ascii="Arial" w:hAnsi="Arial" w:cs="Arial"/>
          <w:bCs/>
        </w:rPr>
        <w:t>J</w:t>
      </w:r>
      <w:r w:rsidR="00121B32" w:rsidRPr="00507567">
        <w:rPr>
          <w:rFonts w:ascii="Arial" w:hAnsi="Arial" w:cs="Arial"/>
          <w:bCs/>
        </w:rPr>
        <w:t xml:space="preserve">ardim </w:t>
      </w:r>
      <w:r w:rsidR="00121B32">
        <w:rPr>
          <w:rFonts w:ascii="Arial" w:hAnsi="Arial" w:cs="Arial"/>
          <w:bCs/>
        </w:rPr>
        <w:t>M</w:t>
      </w:r>
      <w:r w:rsidR="00121B32" w:rsidRPr="00507567">
        <w:rPr>
          <w:rFonts w:ascii="Arial" w:hAnsi="Arial" w:cs="Arial"/>
          <w:bCs/>
        </w:rPr>
        <w:t xml:space="preserve">aria </w:t>
      </w:r>
      <w:r w:rsidR="00121B32">
        <w:rPr>
          <w:rFonts w:ascii="Arial" w:hAnsi="Arial" w:cs="Arial"/>
          <w:bCs/>
        </w:rPr>
        <w:t>B</w:t>
      </w:r>
      <w:r w:rsidR="00121B32" w:rsidRPr="00507567">
        <w:rPr>
          <w:rFonts w:ascii="Arial" w:hAnsi="Arial" w:cs="Arial"/>
          <w:bCs/>
        </w:rPr>
        <w:t>eatriz</w:t>
      </w:r>
      <w:r w:rsidR="00121B32" w:rsidRPr="00153609">
        <w:rPr>
          <w:rFonts w:ascii="Arial" w:hAnsi="Arial" w:cs="Arial"/>
          <w:bCs/>
        </w:rPr>
        <w:t xml:space="preserve"> </w:t>
      </w:r>
      <w:r w:rsidR="004220AC" w:rsidRPr="00153609">
        <w:rPr>
          <w:rFonts w:ascii="Arial" w:hAnsi="Arial" w:cs="Arial"/>
          <w:bCs/>
        </w:rPr>
        <w:t xml:space="preserve">no </w:t>
      </w:r>
      <w:r w:rsidR="00B75091">
        <w:rPr>
          <w:rFonts w:ascii="Arial" w:hAnsi="Arial" w:cs="Arial"/>
          <w:bCs/>
        </w:rPr>
        <w:t>m</w:t>
      </w:r>
      <w:r w:rsidR="004220AC" w:rsidRPr="00153609">
        <w:rPr>
          <w:rFonts w:ascii="Arial" w:hAnsi="Arial" w:cs="Arial"/>
          <w:bCs/>
        </w:rPr>
        <w:t>unicípio de Carapicuíba</w:t>
      </w:r>
      <w:r w:rsidR="004220AC" w:rsidRPr="004220AC">
        <w:rPr>
          <w:rFonts w:ascii="Arial" w:hAnsi="Arial" w:cs="Arial"/>
          <w:bCs/>
          <w:sz w:val="22"/>
          <w:szCs w:val="22"/>
        </w:rPr>
        <w:t xml:space="preserve">. </w:t>
      </w:r>
    </w:p>
    <w:p w:rsidR="002C260C" w:rsidRDefault="002C260C" w:rsidP="004220AC">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9C6050">
        <w:rPr>
          <w:rFonts w:ascii="Arial" w:hAnsi="Arial" w:cs="Arial"/>
          <w:sz w:val="24"/>
          <w:szCs w:val="24"/>
        </w:rPr>
        <w:t>720</w:t>
      </w:r>
      <w:r w:rsidR="00367547">
        <w:rPr>
          <w:rFonts w:ascii="Arial" w:hAnsi="Arial" w:cs="Arial"/>
          <w:sz w:val="24"/>
          <w:szCs w:val="24"/>
        </w:rPr>
        <w:t xml:space="preserve"> </w:t>
      </w:r>
      <w:r w:rsidR="00367547" w:rsidRPr="00742FF4">
        <w:rPr>
          <w:rFonts w:ascii="Arial" w:hAnsi="Arial" w:cs="Arial"/>
          <w:sz w:val="24"/>
          <w:szCs w:val="24"/>
        </w:rPr>
        <w:t>(</w:t>
      </w:r>
      <w:r w:rsidR="009C6050">
        <w:rPr>
          <w:rFonts w:ascii="Arial" w:hAnsi="Arial" w:cs="Arial"/>
          <w:sz w:val="24"/>
          <w:szCs w:val="24"/>
        </w:rPr>
        <w:t>setecentos e vinte</w:t>
      </w:r>
      <w:r w:rsidR="00367547" w:rsidRPr="00742FF4">
        <w:rPr>
          <w:rFonts w:ascii="Arial" w:hAnsi="Arial" w:cs="Arial"/>
          <w:sz w:val="24"/>
          <w:szCs w:val="24"/>
        </w:rPr>
        <w:t xml:space="preserve">) </w:t>
      </w:r>
      <w:r w:rsidR="00367547">
        <w:rPr>
          <w:rFonts w:ascii="Arial" w:hAnsi="Arial" w:cs="Arial"/>
          <w:sz w:val="24"/>
          <w:szCs w:val="24"/>
        </w:rPr>
        <w:t>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proofErr w:type="gramStart"/>
      <w:r w:rsidRPr="007969BE">
        <w:rPr>
          <w:rFonts w:ascii="Arial" w:hAnsi="Arial"/>
          <w:b/>
          <w:sz w:val="24"/>
          <w:szCs w:val="24"/>
          <w:u w:val="single"/>
        </w:rPr>
        <w:t>sob pena</w:t>
      </w:r>
      <w:proofErr w:type="gramEnd"/>
      <w:r w:rsidRPr="007969BE">
        <w:rPr>
          <w:rFonts w:ascii="Arial" w:hAnsi="Arial"/>
          <w:b/>
          <w:sz w:val="24"/>
          <w:szCs w:val="24"/>
          <w:u w:val="single"/>
        </w:rPr>
        <w:t xml:space="preserve">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E35201" w:rsidRDefault="00E35201" w:rsidP="007C48A8">
      <w:pPr>
        <w:spacing w:after="120"/>
        <w:ind w:right="227"/>
        <w:jc w:val="center"/>
        <w:rPr>
          <w:rFonts w:ascii="Arial" w:hAnsi="Arial" w:cs="Arial"/>
          <w:b/>
          <w:sz w:val="24"/>
          <w:szCs w:val="24"/>
        </w:rPr>
      </w:pPr>
    </w:p>
    <w:p w:rsidR="00D41830" w:rsidRPr="00AC1C15" w:rsidRDefault="00D41830" w:rsidP="007C48A8">
      <w:pPr>
        <w:spacing w:after="120"/>
        <w:ind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6D3560" w:rsidRPr="006D3560">
        <w:rPr>
          <w:rFonts w:ascii="Arial" w:hAnsi="Arial" w:cs="Arial"/>
          <w:bCs/>
          <w:sz w:val="24"/>
          <w:szCs w:val="24"/>
        </w:rPr>
        <w:t>44919</w:t>
      </w:r>
      <w:r w:rsidR="00997FF5" w:rsidRPr="00997FF5">
        <w:rPr>
          <w:rFonts w:ascii="Arial" w:hAnsi="Arial" w:cs="Arial"/>
          <w:bCs/>
          <w:sz w:val="24"/>
          <w:szCs w:val="24"/>
        </w:rPr>
        <w:t xml:space="preserve"> / 20</w:t>
      </w:r>
      <w:r w:rsidR="007C6785">
        <w:rPr>
          <w:rFonts w:ascii="Arial" w:hAnsi="Arial" w:cs="Arial"/>
          <w:bCs/>
          <w:sz w:val="24"/>
          <w:szCs w:val="24"/>
        </w:rPr>
        <w:t>2</w:t>
      </w:r>
      <w:r w:rsidR="00FF5561">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9D0495">
        <w:rPr>
          <w:rFonts w:ascii="Arial" w:hAnsi="Arial"/>
          <w:sz w:val="24"/>
          <w:szCs w:val="24"/>
        </w:rPr>
        <w:t xml:space="preserve">   </w:t>
      </w:r>
      <w:proofErr w:type="gramEnd"/>
      <w:r w:rsidR="00521350">
        <w:rPr>
          <w:rFonts w:ascii="Arial" w:hAnsi="Arial"/>
          <w:sz w:val="24"/>
          <w:szCs w:val="24"/>
        </w:rPr>
        <w:t>25</w:t>
      </w:r>
      <w:r w:rsidR="00DA26BF">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FF5561">
        <w:rPr>
          <w:rFonts w:ascii="Arial" w:hAnsi="Arial"/>
          <w:sz w:val="24"/>
          <w:szCs w:val="24"/>
        </w:rPr>
        <w:t>2</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C77339" w:rsidRPr="00AE6CD4" w:rsidRDefault="00D41830" w:rsidP="00B83BF0">
      <w:pPr>
        <w:pStyle w:val="western"/>
        <w:spacing w:before="278" w:beforeAutospacing="0" w:after="0" w:line="276" w:lineRule="auto"/>
        <w:jc w:val="both"/>
        <w:rPr>
          <w:rFonts w:ascii="Arial" w:hAnsi="Arial"/>
        </w:rPr>
      </w:pPr>
      <w:r w:rsidRPr="00CD1417">
        <w:rPr>
          <w:rFonts w:ascii="Arial" w:hAnsi="Arial" w:cs="Arial"/>
        </w:rPr>
        <w:t>Objeto:</w:t>
      </w:r>
      <w:r w:rsidR="008D2047" w:rsidRPr="004728A6">
        <w:rPr>
          <w:rFonts w:ascii="Arial" w:hAnsi="Arial" w:cs="Arial"/>
          <w:bCs/>
        </w:rPr>
        <w:t xml:space="preserve"> </w:t>
      </w:r>
      <w:r w:rsidR="00B83BF0">
        <w:rPr>
          <w:rFonts w:ascii="Arial" w:hAnsi="Arial" w:cs="Arial"/>
          <w:bCs/>
        </w:rPr>
        <w:t>C</w:t>
      </w:r>
      <w:r w:rsidR="00B83BF0" w:rsidRPr="00507567">
        <w:rPr>
          <w:rFonts w:ascii="Arial" w:hAnsi="Arial" w:cs="Arial"/>
          <w:bCs/>
        </w:rPr>
        <w:t xml:space="preserve">ontratação de empresa para revitalização de </w:t>
      </w:r>
      <w:r w:rsidR="00B83BF0">
        <w:rPr>
          <w:rFonts w:ascii="Arial" w:hAnsi="Arial" w:cs="Arial"/>
          <w:bCs/>
        </w:rPr>
        <w:t>P</w:t>
      </w:r>
      <w:r w:rsidR="00B83BF0" w:rsidRPr="00507567">
        <w:rPr>
          <w:rFonts w:ascii="Arial" w:hAnsi="Arial" w:cs="Arial"/>
          <w:bCs/>
        </w:rPr>
        <w:t xml:space="preserve">raça localizada no </w:t>
      </w:r>
      <w:r w:rsidR="00B83BF0">
        <w:rPr>
          <w:rFonts w:ascii="Arial" w:hAnsi="Arial" w:cs="Arial"/>
          <w:bCs/>
        </w:rPr>
        <w:t>J</w:t>
      </w:r>
      <w:r w:rsidR="00B83BF0" w:rsidRPr="00507567">
        <w:rPr>
          <w:rFonts w:ascii="Arial" w:hAnsi="Arial" w:cs="Arial"/>
          <w:bCs/>
        </w:rPr>
        <w:t xml:space="preserve">ardim </w:t>
      </w:r>
      <w:r w:rsidR="00B83BF0">
        <w:rPr>
          <w:rFonts w:ascii="Arial" w:hAnsi="Arial" w:cs="Arial"/>
          <w:bCs/>
        </w:rPr>
        <w:t>M</w:t>
      </w:r>
      <w:r w:rsidR="00B83BF0" w:rsidRPr="00507567">
        <w:rPr>
          <w:rFonts w:ascii="Arial" w:hAnsi="Arial" w:cs="Arial"/>
          <w:bCs/>
        </w:rPr>
        <w:t xml:space="preserve">aria </w:t>
      </w:r>
      <w:r w:rsidR="00B83BF0">
        <w:rPr>
          <w:rFonts w:ascii="Arial" w:hAnsi="Arial" w:cs="Arial"/>
          <w:bCs/>
        </w:rPr>
        <w:t>B</w:t>
      </w:r>
      <w:r w:rsidR="00B83BF0" w:rsidRPr="00507567">
        <w:rPr>
          <w:rFonts w:ascii="Arial" w:hAnsi="Arial" w:cs="Arial"/>
          <w:bCs/>
        </w:rPr>
        <w:t>eatriz</w:t>
      </w:r>
      <w:r w:rsidR="00B83BF0" w:rsidRPr="00153609">
        <w:rPr>
          <w:rFonts w:ascii="Arial" w:hAnsi="Arial" w:cs="Arial"/>
          <w:bCs/>
        </w:rPr>
        <w:t xml:space="preserve"> no </w:t>
      </w:r>
      <w:r w:rsidR="00E301DA">
        <w:rPr>
          <w:rFonts w:ascii="Arial" w:hAnsi="Arial" w:cs="Arial"/>
          <w:bCs/>
        </w:rPr>
        <w:t>m</w:t>
      </w:r>
      <w:r w:rsidR="00B83BF0" w:rsidRPr="00153609">
        <w:rPr>
          <w:rFonts w:ascii="Arial" w:hAnsi="Arial" w:cs="Arial"/>
          <w:bCs/>
        </w:rPr>
        <w:t>unicípio de Carapicuíba</w:t>
      </w:r>
      <w:r w:rsidR="00B83BF0" w:rsidRPr="004220AC">
        <w:rPr>
          <w:rFonts w:ascii="Arial" w:hAnsi="Arial" w:cs="Arial"/>
          <w:bCs/>
          <w:sz w:val="22"/>
          <w:szCs w:val="22"/>
        </w:rPr>
        <w:t>.</w:t>
      </w:r>
    </w:p>
    <w:p w:rsidR="009D0495" w:rsidRDefault="009D0495" w:rsidP="00C77339">
      <w:pPr>
        <w:pStyle w:val="Corpodetexto"/>
        <w:jc w:val="both"/>
        <w:rPr>
          <w:rFonts w:ascii="Arial" w:hAnsi="Arial"/>
          <w:sz w:val="24"/>
          <w:szCs w:val="24"/>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inscrito no CNPJ n.º ..................................., por intermédio de seu representante legal o(a) Sr(a)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25397D" w:rsidRDefault="0025397D" w:rsidP="00D41830">
      <w:pPr>
        <w:spacing w:after="120"/>
        <w:ind w:right="227"/>
        <w:jc w:val="center"/>
      </w:pPr>
    </w:p>
    <w:p w:rsidR="0061738A" w:rsidRDefault="0061738A" w:rsidP="00D41830">
      <w:pPr>
        <w:spacing w:after="120"/>
        <w:ind w:right="227"/>
        <w:jc w:val="center"/>
      </w:pPr>
    </w:p>
    <w:p w:rsidR="00D41830" w:rsidRPr="00CA1381" w:rsidRDefault="00D1368D" w:rsidP="008B777A">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6D3560" w:rsidRPr="006D3560">
        <w:rPr>
          <w:rFonts w:ascii="Arial" w:hAnsi="Arial" w:cs="Arial"/>
          <w:bCs/>
          <w:sz w:val="24"/>
          <w:szCs w:val="24"/>
        </w:rPr>
        <w:t>44919</w:t>
      </w:r>
      <w:r w:rsidR="00997FF5" w:rsidRPr="00997FF5">
        <w:rPr>
          <w:rFonts w:ascii="Arial" w:hAnsi="Arial" w:cs="Arial"/>
          <w:bCs/>
          <w:sz w:val="24"/>
          <w:szCs w:val="24"/>
        </w:rPr>
        <w:t xml:space="preserve"> / 20</w:t>
      </w:r>
      <w:r w:rsidR="005218BC">
        <w:rPr>
          <w:rFonts w:ascii="Arial" w:hAnsi="Arial" w:cs="Arial"/>
          <w:bCs/>
          <w:sz w:val="24"/>
          <w:szCs w:val="24"/>
        </w:rPr>
        <w:t>2</w:t>
      </w:r>
      <w:r w:rsidR="00FE2218">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6E3896">
        <w:rPr>
          <w:rFonts w:ascii="Arial" w:hAnsi="Arial"/>
          <w:sz w:val="24"/>
          <w:szCs w:val="24"/>
        </w:rPr>
        <w:t xml:space="preserve">  </w:t>
      </w:r>
      <w:r w:rsidR="00493BA7">
        <w:rPr>
          <w:rFonts w:ascii="Arial" w:hAnsi="Arial"/>
          <w:sz w:val="24"/>
          <w:szCs w:val="24"/>
        </w:rPr>
        <w:t xml:space="preserve"> </w:t>
      </w:r>
      <w:r w:rsidR="006F64F4">
        <w:rPr>
          <w:rFonts w:ascii="Arial" w:hAnsi="Arial"/>
          <w:sz w:val="24"/>
          <w:szCs w:val="24"/>
        </w:rPr>
        <w:t>25</w:t>
      </w:r>
      <w:r w:rsidR="00773CF5">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FE2218">
        <w:rPr>
          <w:rFonts w:ascii="Arial" w:hAnsi="Arial"/>
          <w:sz w:val="24"/>
          <w:szCs w:val="24"/>
        </w:rPr>
        <w:t>2</w:t>
      </w:r>
    </w:p>
    <w:p w:rsidR="00F03184" w:rsidRDefault="00F03184" w:rsidP="00D41830">
      <w:pPr>
        <w:spacing w:after="120"/>
        <w:ind w:right="227"/>
        <w:jc w:val="both"/>
        <w:rPr>
          <w:rFonts w:ascii="Arial" w:hAnsi="Arial"/>
          <w:sz w:val="24"/>
          <w:szCs w:val="24"/>
        </w:rPr>
      </w:pPr>
    </w:p>
    <w:p w:rsidR="00926065" w:rsidRPr="004220AC" w:rsidRDefault="00D41830" w:rsidP="00926065">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412211">
        <w:rPr>
          <w:rFonts w:ascii="Arial" w:hAnsi="Arial" w:cs="Arial"/>
        </w:rPr>
        <w:t xml:space="preserve"> </w:t>
      </w:r>
      <w:r w:rsidR="0061738A">
        <w:rPr>
          <w:rFonts w:ascii="Arial" w:hAnsi="Arial" w:cs="Arial"/>
          <w:bCs/>
        </w:rPr>
        <w:t>C</w:t>
      </w:r>
      <w:r w:rsidR="0061738A" w:rsidRPr="00507567">
        <w:rPr>
          <w:rFonts w:ascii="Arial" w:hAnsi="Arial" w:cs="Arial"/>
          <w:bCs/>
        </w:rPr>
        <w:t xml:space="preserve">ontratação de empresa para revitalização de </w:t>
      </w:r>
      <w:r w:rsidR="0061738A">
        <w:rPr>
          <w:rFonts w:ascii="Arial" w:hAnsi="Arial" w:cs="Arial"/>
          <w:bCs/>
        </w:rPr>
        <w:t>P</w:t>
      </w:r>
      <w:r w:rsidR="0061738A" w:rsidRPr="00507567">
        <w:rPr>
          <w:rFonts w:ascii="Arial" w:hAnsi="Arial" w:cs="Arial"/>
          <w:bCs/>
        </w:rPr>
        <w:t xml:space="preserve">raça localizada no </w:t>
      </w:r>
      <w:r w:rsidR="0061738A">
        <w:rPr>
          <w:rFonts w:ascii="Arial" w:hAnsi="Arial" w:cs="Arial"/>
          <w:bCs/>
        </w:rPr>
        <w:t>J</w:t>
      </w:r>
      <w:r w:rsidR="0061738A" w:rsidRPr="00507567">
        <w:rPr>
          <w:rFonts w:ascii="Arial" w:hAnsi="Arial" w:cs="Arial"/>
          <w:bCs/>
        </w:rPr>
        <w:t xml:space="preserve">ardim </w:t>
      </w:r>
      <w:r w:rsidR="0061738A">
        <w:rPr>
          <w:rFonts w:ascii="Arial" w:hAnsi="Arial" w:cs="Arial"/>
          <w:bCs/>
        </w:rPr>
        <w:t>M</w:t>
      </w:r>
      <w:r w:rsidR="0061738A" w:rsidRPr="00507567">
        <w:rPr>
          <w:rFonts w:ascii="Arial" w:hAnsi="Arial" w:cs="Arial"/>
          <w:bCs/>
        </w:rPr>
        <w:t xml:space="preserve">aria </w:t>
      </w:r>
      <w:r w:rsidR="0061738A">
        <w:rPr>
          <w:rFonts w:ascii="Arial" w:hAnsi="Arial" w:cs="Arial"/>
          <w:bCs/>
        </w:rPr>
        <w:t>B</w:t>
      </w:r>
      <w:r w:rsidR="0061738A" w:rsidRPr="00507567">
        <w:rPr>
          <w:rFonts w:ascii="Arial" w:hAnsi="Arial" w:cs="Arial"/>
          <w:bCs/>
        </w:rPr>
        <w:t>eatriz</w:t>
      </w:r>
      <w:r w:rsidR="0061738A" w:rsidRPr="00153609">
        <w:rPr>
          <w:rFonts w:ascii="Arial" w:hAnsi="Arial" w:cs="Arial"/>
          <w:bCs/>
        </w:rPr>
        <w:t xml:space="preserve"> no </w:t>
      </w:r>
      <w:r w:rsidR="005B232D">
        <w:rPr>
          <w:rFonts w:ascii="Arial" w:hAnsi="Arial" w:cs="Arial"/>
          <w:bCs/>
        </w:rPr>
        <w:t>m</w:t>
      </w:r>
      <w:r w:rsidR="0061738A" w:rsidRPr="00153609">
        <w:rPr>
          <w:rFonts w:ascii="Arial" w:hAnsi="Arial" w:cs="Arial"/>
          <w:bCs/>
        </w:rPr>
        <w:t>unicípio de Carapicuíba</w:t>
      </w:r>
      <w:r w:rsidR="0061738A" w:rsidRPr="004220AC">
        <w:rPr>
          <w:rFonts w:ascii="Arial" w:hAnsi="Arial" w:cs="Arial"/>
          <w:bCs/>
          <w:sz w:val="22"/>
          <w:szCs w:val="22"/>
        </w:rPr>
        <w:t>.</w:t>
      </w:r>
    </w:p>
    <w:p w:rsidR="00926065" w:rsidRDefault="00926065" w:rsidP="00926065">
      <w:pPr>
        <w:pStyle w:val="western"/>
        <w:spacing w:before="278" w:beforeAutospacing="0" w:after="0" w:line="276" w:lineRule="auto"/>
        <w:jc w:val="both"/>
        <w:rPr>
          <w:rFonts w:ascii="Arial" w:hAnsi="Arial"/>
        </w:rPr>
      </w:pPr>
    </w:p>
    <w:p w:rsidR="006E3896" w:rsidRDefault="006E3896" w:rsidP="00926065">
      <w:pPr>
        <w:pStyle w:val="western"/>
        <w:spacing w:before="278" w:beforeAutospacing="0" w:after="0" w:line="276" w:lineRule="auto"/>
        <w:jc w:val="both"/>
        <w:rPr>
          <w:rFonts w:ascii="Arial" w:hAnsi="Arial"/>
        </w:rPr>
      </w:pPr>
    </w:p>
    <w:p w:rsidR="00D41830" w:rsidRDefault="00D41830" w:rsidP="006E3896">
      <w:pPr>
        <w:pStyle w:val="Corpodetexto"/>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r w:rsidR="00D30833">
        <w:rPr>
          <w:rFonts w:ascii="Arial" w:hAnsi="Arial"/>
          <w:sz w:val="24"/>
          <w:szCs w:val="24"/>
        </w:rPr>
        <w:t xml:space="preserve">de                  </w:t>
      </w:r>
      <w:proofErr w:type="spellStart"/>
      <w:r w:rsidR="00D30833">
        <w:rPr>
          <w:rFonts w:ascii="Arial" w:hAnsi="Arial"/>
          <w:sz w:val="24"/>
          <w:szCs w:val="24"/>
        </w:rPr>
        <w:t>de</w:t>
      </w:r>
      <w:proofErr w:type="spell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4830A3">
        <w:rPr>
          <w:rFonts w:ascii="Arial" w:hAnsi="Arial"/>
          <w:sz w:val="24"/>
          <w:szCs w:val="24"/>
        </w:rPr>
        <w:t>2</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BE02C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EC3BE8" w:rsidRDefault="00EC3BE8" w:rsidP="00907643">
      <w:pPr>
        <w:spacing w:after="120"/>
        <w:ind w:right="227"/>
        <w:jc w:val="center"/>
        <w:rPr>
          <w:rFonts w:ascii="Arial" w:hAnsi="Arial"/>
          <w:b/>
          <w:sz w:val="24"/>
          <w:szCs w:val="24"/>
        </w:rPr>
      </w:pPr>
    </w:p>
    <w:p w:rsidR="00EC3BE8" w:rsidRDefault="00EC3BE8" w:rsidP="00907643">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D41830" w:rsidRPr="00AC1C15" w:rsidRDefault="00D41830" w:rsidP="00926065">
      <w:pPr>
        <w:spacing w:after="120"/>
        <w:ind w:right="227"/>
        <w:jc w:val="center"/>
        <w:rPr>
          <w:rFonts w:ascii="Arial" w:hAnsi="Arial"/>
          <w:b/>
          <w:sz w:val="24"/>
          <w:szCs w:val="24"/>
        </w:rPr>
      </w:pPr>
      <w:r>
        <w:rPr>
          <w:rFonts w:ascii="Arial" w:hAnsi="Arial"/>
          <w:b/>
          <w:sz w:val="24"/>
          <w:szCs w:val="24"/>
        </w:rPr>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6D3560" w:rsidRPr="006D3560">
        <w:rPr>
          <w:rFonts w:ascii="Arial" w:hAnsi="Arial" w:cs="Arial"/>
          <w:bCs/>
          <w:sz w:val="24"/>
          <w:szCs w:val="24"/>
        </w:rPr>
        <w:t>44919</w:t>
      </w:r>
      <w:r w:rsidR="00EB3C72" w:rsidRPr="00997FF5">
        <w:rPr>
          <w:rFonts w:ascii="Arial" w:hAnsi="Arial" w:cs="Arial"/>
          <w:bCs/>
          <w:sz w:val="24"/>
          <w:szCs w:val="24"/>
        </w:rPr>
        <w:t xml:space="preserve"> / 20</w:t>
      </w:r>
      <w:r w:rsidR="009B530C">
        <w:rPr>
          <w:rFonts w:ascii="Arial" w:hAnsi="Arial" w:cs="Arial"/>
          <w:bCs/>
          <w:sz w:val="24"/>
          <w:szCs w:val="24"/>
        </w:rPr>
        <w:t>2</w:t>
      </w:r>
      <w:r w:rsidR="00CA75B0">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575CDC">
        <w:rPr>
          <w:rFonts w:ascii="Arial" w:hAnsi="Arial"/>
          <w:sz w:val="24"/>
          <w:szCs w:val="24"/>
        </w:rPr>
        <w:t xml:space="preserve"> </w:t>
      </w:r>
      <w:r w:rsidR="00FE75F1">
        <w:rPr>
          <w:rFonts w:ascii="Arial" w:hAnsi="Arial"/>
          <w:sz w:val="24"/>
          <w:szCs w:val="24"/>
        </w:rPr>
        <w:t>25</w:t>
      </w:r>
      <w:r w:rsidR="00DF0913">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CB331E">
        <w:rPr>
          <w:rFonts w:ascii="Arial" w:hAnsi="Arial"/>
          <w:sz w:val="24"/>
          <w:szCs w:val="24"/>
        </w:rPr>
        <w:t>2</w:t>
      </w:r>
    </w:p>
    <w:p w:rsidR="00D41830" w:rsidRDefault="00D41830" w:rsidP="00D41830">
      <w:pPr>
        <w:spacing w:after="120"/>
        <w:ind w:right="227"/>
        <w:jc w:val="both"/>
        <w:rPr>
          <w:rFonts w:ascii="Arial" w:hAnsi="Arial"/>
          <w:sz w:val="24"/>
          <w:szCs w:val="24"/>
        </w:rPr>
      </w:pPr>
    </w:p>
    <w:p w:rsidR="00926065" w:rsidRPr="004220AC" w:rsidRDefault="00D41830" w:rsidP="00926065">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3C263B">
        <w:rPr>
          <w:rFonts w:ascii="Arial" w:hAnsi="Arial" w:cs="Arial"/>
        </w:rPr>
        <w:t xml:space="preserve"> </w:t>
      </w:r>
      <w:r w:rsidR="00EA3764">
        <w:rPr>
          <w:rFonts w:ascii="Arial" w:hAnsi="Arial" w:cs="Arial"/>
          <w:bCs/>
        </w:rPr>
        <w:t>C</w:t>
      </w:r>
      <w:r w:rsidR="00EA3764" w:rsidRPr="00507567">
        <w:rPr>
          <w:rFonts w:ascii="Arial" w:hAnsi="Arial" w:cs="Arial"/>
          <w:bCs/>
        </w:rPr>
        <w:t xml:space="preserve">ontratação de empresa para revitalização de </w:t>
      </w:r>
      <w:r w:rsidR="00EA3764">
        <w:rPr>
          <w:rFonts w:ascii="Arial" w:hAnsi="Arial" w:cs="Arial"/>
          <w:bCs/>
        </w:rPr>
        <w:t>P</w:t>
      </w:r>
      <w:r w:rsidR="00EA3764" w:rsidRPr="00507567">
        <w:rPr>
          <w:rFonts w:ascii="Arial" w:hAnsi="Arial" w:cs="Arial"/>
          <w:bCs/>
        </w:rPr>
        <w:t xml:space="preserve">raça localizada no </w:t>
      </w:r>
      <w:r w:rsidR="00EA3764">
        <w:rPr>
          <w:rFonts w:ascii="Arial" w:hAnsi="Arial" w:cs="Arial"/>
          <w:bCs/>
        </w:rPr>
        <w:t>J</w:t>
      </w:r>
      <w:r w:rsidR="00EA3764" w:rsidRPr="00507567">
        <w:rPr>
          <w:rFonts w:ascii="Arial" w:hAnsi="Arial" w:cs="Arial"/>
          <w:bCs/>
        </w:rPr>
        <w:t xml:space="preserve">ardim </w:t>
      </w:r>
      <w:r w:rsidR="00EA3764">
        <w:rPr>
          <w:rFonts w:ascii="Arial" w:hAnsi="Arial" w:cs="Arial"/>
          <w:bCs/>
        </w:rPr>
        <w:t>M</w:t>
      </w:r>
      <w:r w:rsidR="00EA3764" w:rsidRPr="00507567">
        <w:rPr>
          <w:rFonts w:ascii="Arial" w:hAnsi="Arial" w:cs="Arial"/>
          <w:bCs/>
        </w:rPr>
        <w:t xml:space="preserve">aria </w:t>
      </w:r>
      <w:r w:rsidR="00EA3764">
        <w:rPr>
          <w:rFonts w:ascii="Arial" w:hAnsi="Arial" w:cs="Arial"/>
          <w:bCs/>
        </w:rPr>
        <w:t>B</w:t>
      </w:r>
      <w:r w:rsidR="00EA3764" w:rsidRPr="00507567">
        <w:rPr>
          <w:rFonts w:ascii="Arial" w:hAnsi="Arial" w:cs="Arial"/>
          <w:bCs/>
        </w:rPr>
        <w:t>eatriz</w:t>
      </w:r>
      <w:r w:rsidR="00EA3764" w:rsidRPr="00153609">
        <w:rPr>
          <w:rFonts w:ascii="Arial" w:hAnsi="Arial" w:cs="Arial"/>
          <w:bCs/>
        </w:rPr>
        <w:t xml:space="preserve"> no </w:t>
      </w:r>
      <w:r w:rsidR="008C6FC3">
        <w:rPr>
          <w:rFonts w:ascii="Arial" w:hAnsi="Arial" w:cs="Arial"/>
          <w:bCs/>
        </w:rPr>
        <w:t>m</w:t>
      </w:r>
      <w:r w:rsidR="00EA3764" w:rsidRPr="00153609">
        <w:rPr>
          <w:rFonts w:ascii="Arial" w:hAnsi="Arial" w:cs="Arial"/>
          <w:bCs/>
        </w:rPr>
        <w:t>unicípio de Carapicuíba</w:t>
      </w:r>
      <w:r w:rsidR="00EA3764" w:rsidRPr="004220AC">
        <w:rPr>
          <w:rFonts w:ascii="Arial" w:hAnsi="Arial" w:cs="Arial"/>
          <w:bCs/>
          <w:sz w:val="22"/>
          <w:szCs w:val="22"/>
        </w:rPr>
        <w:t xml:space="preserve">. </w:t>
      </w:r>
      <w:r w:rsidR="00926065" w:rsidRPr="004220AC">
        <w:rPr>
          <w:rFonts w:ascii="Arial" w:hAnsi="Arial" w:cs="Arial"/>
          <w:bCs/>
          <w:sz w:val="22"/>
          <w:szCs w:val="22"/>
        </w:rPr>
        <w:t xml:space="preserve"> </w:t>
      </w:r>
    </w:p>
    <w:p w:rsidR="00926065" w:rsidRDefault="00926065" w:rsidP="00926065">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5054F" w:rsidRDefault="00D41830" w:rsidP="00D41830">
      <w:pPr>
        <w:spacing w:after="120"/>
        <w:ind w:left="284" w:right="227"/>
        <w:jc w:val="center"/>
        <w:rPr>
          <w:rFonts w:ascii="Arial" w:hAnsi="Arial"/>
          <w:b/>
          <w:i/>
          <w:sz w:val="28"/>
          <w:szCs w:val="28"/>
        </w:rPr>
      </w:pPr>
      <w:r w:rsidRPr="0075054F">
        <w:rPr>
          <w:rFonts w:ascii="Arial" w:hAnsi="Arial"/>
          <w:b/>
          <w:i/>
          <w:sz w:val="28"/>
          <w:szCs w:val="28"/>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384BE1" w:rsidRDefault="00384BE1" w:rsidP="00D41830">
      <w:pPr>
        <w:spacing w:after="120"/>
        <w:ind w:right="227"/>
        <w:jc w:val="center"/>
        <w:rPr>
          <w:rFonts w:ascii="Arial" w:hAnsi="Arial"/>
          <w:b/>
          <w:sz w:val="24"/>
          <w:szCs w:val="24"/>
        </w:rPr>
      </w:pPr>
    </w:p>
    <w:p w:rsidR="00D41830" w:rsidRPr="00AC1C15" w:rsidRDefault="00D41830" w:rsidP="002379D7">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C37FFB" w:rsidRPr="006D3560">
        <w:rPr>
          <w:rFonts w:ascii="Arial" w:hAnsi="Arial" w:cs="Arial"/>
          <w:bCs/>
          <w:sz w:val="24"/>
          <w:szCs w:val="24"/>
        </w:rPr>
        <w:t>44919</w:t>
      </w:r>
      <w:r w:rsidR="00356F53">
        <w:rPr>
          <w:rFonts w:ascii="Arial" w:hAnsi="Arial" w:cs="Arial"/>
          <w:bCs/>
          <w:sz w:val="24"/>
          <w:szCs w:val="24"/>
        </w:rPr>
        <w:t xml:space="preserve"> </w:t>
      </w:r>
      <w:r w:rsidR="00CF3765" w:rsidRPr="00997FF5">
        <w:rPr>
          <w:rFonts w:ascii="Arial" w:hAnsi="Arial" w:cs="Arial"/>
          <w:bCs/>
          <w:sz w:val="24"/>
          <w:szCs w:val="24"/>
        </w:rPr>
        <w:t>/ 20</w:t>
      </w:r>
      <w:r w:rsidR="000A0B34">
        <w:rPr>
          <w:rFonts w:ascii="Arial" w:hAnsi="Arial" w:cs="Arial"/>
          <w:bCs/>
          <w:sz w:val="24"/>
          <w:szCs w:val="24"/>
        </w:rPr>
        <w:t>2</w:t>
      </w:r>
      <w:r w:rsidR="00E4288E">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8B29B6">
        <w:rPr>
          <w:rFonts w:ascii="Arial" w:hAnsi="Arial"/>
          <w:sz w:val="24"/>
          <w:szCs w:val="24"/>
        </w:rPr>
        <w:t xml:space="preserve">25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34123D">
        <w:rPr>
          <w:rFonts w:ascii="Arial" w:hAnsi="Arial"/>
          <w:sz w:val="24"/>
          <w:szCs w:val="24"/>
        </w:rPr>
        <w:t>2</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926065" w:rsidRDefault="00D41830" w:rsidP="00926065">
      <w:pPr>
        <w:pStyle w:val="western"/>
        <w:spacing w:before="278" w:beforeAutospacing="0" w:after="0" w:line="276" w:lineRule="auto"/>
        <w:jc w:val="both"/>
        <w:rPr>
          <w:rFonts w:ascii="Arial" w:hAnsi="Arial"/>
        </w:rPr>
      </w:pPr>
      <w:r w:rsidRPr="00CD1417">
        <w:rPr>
          <w:rFonts w:ascii="Arial" w:hAnsi="Arial" w:cs="Arial"/>
        </w:rPr>
        <w:t>Objeto:</w:t>
      </w:r>
      <w:r w:rsidR="00936289">
        <w:rPr>
          <w:rFonts w:ascii="Arial" w:hAnsi="Arial" w:cs="Arial"/>
        </w:rPr>
        <w:t xml:space="preserve"> </w:t>
      </w:r>
      <w:r w:rsidR="009C5855">
        <w:rPr>
          <w:rFonts w:ascii="Arial" w:hAnsi="Arial" w:cs="Arial"/>
          <w:bCs/>
        </w:rPr>
        <w:t>C</w:t>
      </w:r>
      <w:r w:rsidR="009C5855" w:rsidRPr="00507567">
        <w:rPr>
          <w:rFonts w:ascii="Arial" w:hAnsi="Arial" w:cs="Arial"/>
          <w:bCs/>
        </w:rPr>
        <w:t xml:space="preserve">ontratação de empresa para revitalização de </w:t>
      </w:r>
      <w:r w:rsidR="009C5855">
        <w:rPr>
          <w:rFonts w:ascii="Arial" w:hAnsi="Arial" w:cs="Arial"/>
          <w:bCs/>
        </w:rPr>
        <w:t>P</w:t>
      </w:r>
      <w:r w:rsidR="009C5855" w:rsidRPr="00507567">
        <w:rPr>
          <w:rFonts w:ascii="Arial" w:hAnsi="Arial" w:cs="Arial"/>
          <w:bCs/>
        </w:rPr>
        <w:t xml:space="preserve">raça localizada no </w:t>
      </w:r>
      <w:r w:rsidR="009C5855">
        <w:rPr>
          <w:rFonts w:ascii="Arial" w:hAnsi="Arial" w:cs="Arial"/>
          <w:bCs/>
        </w:rPr>
        <w:t>J</w:t>
      </w:r>
      <w:r w:rsidR="009C5855" w:rsidRPr="00507567">
        <w:rPr>
          <w:rFonts w:ascii="Arial" w:hAnsi="Arial" w:cs="Arial"/>
          <w:bCs/>
        </w:rPr>
        <w:t xml:space="preserve">ardim </w:t>
      </w:r>
      <w:r w:rsidR="009C5855">
        <w:rPr>
          <w:rFonts w:ascii="Arial" w:hAnsi="Arial" w:cs="Arial"/>
          <w:bCs/>
        </w:rPr>
        <w:t>M</w:t>
      </w:r>
      <w:r w:rsidR="009C5855" w:rsidRPr="00507567">
        <w:rPr>
          <w:rFonts w:ascii="Arial" w:hAnsi="Arial" w:cs="Arial"/>
          <w:bCs/>
        </w:rPr>
        <w:t xml:space="preserve">aria </w:t>
      </w:r>
      <w:r w:rsidR="009C5855">
        <w:rPr>
          <w:rFonts w:ascii="Arial" w:hAnsi="Arial" w:cs="Arial"/>
          <w:bCs/>
        </w:rPr>
        <w:t>B</w:t>
      </w:r>
      <w:r w:rsidR="009C5855" w:rsidRPr="00507567">
        <w:rPr>
          <w:rFonts w:ascii="Arial" w:hAnsi="Arial" w:cs="Arial"/>
          <w:bCs/>
        </w:rPr>
        <w:t>eatriz</w:t>
      </w:r>
      <w:r w:rsidR="009C5855" w:rsidRPr="00153609">
        <w:rPr>
          <w:rFonts w:ascii="Arial" w:hAnsi="Arial" w:cs="Arial"/>
          <w:bCs/>
        </w:rPr>
        <w:t xml:space="preserve"> no </w:t>
      </w:r>
      <w:r w:rsidR="00AB161B">
        <w:rPr>
          <w:rFonts w:ascii="Arial" w:hAnsi="Arial" w:cs="Arial"/>
          <w:bCs/>
        </w:rPr>
        <w:t>m</w:t>
      </w:r>
      <w:r w:rsidR="009C5855" w:rsidRPr="00153609">
        <w:rPr>
          <w:rFonts w:ascii="Arial" w:hAnsi="Arial" w:cs="Arial"/>
          <w:bCs/>
        </w:rPr>
        <w:t>unicípio de Carapicuíba</w:t>
      </w:r>
      <w:r w:rsidR="009C5855" w:rsidRPr="004220AC">
        <w:rPr>
          <w:rFonts w:ascii="Arial" w:hAnsi="Arial" w:cs="Arial"/>
          <w:bCs/>
          <w:sz w:val="22"/>
          <w:szCs w:val="22"/>
        </w:rPr>
        <w:t>.</w:t>
      </w:r>
    </w:p>
    <w:p w:rsidR="00EF048E" w:rsidRPr="00BF75A5" w:rsidRDefault="00EF048E" w:rsidP="00926065">
      <w:pPr>
        <w:pStyle w:val="western"/>
        <w:spacing w:before="278" w:beforeAutospacing="0" w:after="0" w:line="276" w:lineRule="auto"/>
        <w:jc w:val="both"/>
        <w:rPr>
          <w:rFonts w:ascii="Arial" w:hAnsi="Arial"/>
        </w:rPr>
      </w:pPr>
    </w:p>
    <w:p w:rsidR="00EF048E" w:rsidRDefault="00EF048E" w:rsidP="00EF048E">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t>de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C37FFB" w:rsidRPr="006D3560">
        <w:rPr>
          <w:rFonts w:ascii="Arial" w:hAnsi="Arial" w:cs="Arial"/>
          <w:bCs/>
          <w:sz w:val="24"/>
          <w:szCs w:val="24"/>
        </w:rPr>
        <w:t>44919</w:t>
      </w:r>
      <w:r w:rsidR="003F14D0" w:rsidRPr="00997FF5">
        <w:rPr>
          <w:rFonts w:ascii="Arial" w:hAnsi="Arial" w:cs="Arial"/>
          <w:bCs/>
          <w:sz w:val="24"/>
          <w:szCs w:val="24"/>
        </w:rPr>
        <w:t xml:space="preserve"> / 20</w:t>
      </w:r>
      <w:r w:rsidR="006A2CCF">
        <w:rPr>
          <w:rFonts w:ascii="Arial" w:hAnsi="Arial" w:cs="Arial"/>
          <w:bCs/>
          <w:sz w:val="24"/>
          <w:szCs w:val="24"/>
        </w:rPr>
        <w:t>2</w:t>
      </w:r>
      <w:r w:rsidR="005F201B">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r w:rsidR="00286EDF">
        <w:rPr>
          <w:rFonts w:ascii="Arial" w:hAnsi="Arial"/>
          <w:sz w:val="24"/>
          <w:szCs w:val="24"/>
        </w:rPr>
        <w:t xml:space="preserve"> </w:t>
      </w:r>
      <w:proofErr w:type="gramEnd"/>
      <w:r w:rsidR="0033283C">
        <w:rPr>
          <w:rFonts w:ascii="Arial" w:hAnsi="Arial"/>
          <w:sz w:val="24"/>
          <w:szCs w:val="24"/>
        </w:rPr>
        <w:t xml:space="preserve">25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FA6873">
        <w:rPr>
          <w:rFonts w:ascii="Arial" w:hAnsi="Arial"/>
          <w:sz w:val="24"/>
          <w:szCs w:val="24"/>
        </w:rPr>
        <w:t>2</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EB30FA" w:rsidRPr="004220AC" w:rsidRDefault="00D41830" w:rsidP="00EB30FA">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E70A31">
        <w:rPr>
          <w:rFonts w:ascii="Arial" w:hAnsi="Arial" w:cs="Arial"/>
        </w:rPr>
        <w:t xml:space="preserve"> </w:t>
      </w:r>
      <w:r w:rsidR="009C5855">
        <w:rPr>
          <w:rFonts w:ascii="Arial" w:hAnsi="Arial" w:cs="Arial"/>
          <w:bCs/>
        </w:rPr>
        <w:t>C</w:t>
      </w:r>
      <w:r w:rsidR="009C5855" w:rsidRPr="00507567">
        <w:rPr>
          <w:rFonts w:ascii="Arial" w:hAnsi="Arial" w:cs="Arial"/>
          <w:bCs/>
        </w:rPr>
        <w:t xml:space="preserve">ontratação de empresa para revitalização de </w:t>
      </w:r>
      <w:r w:rsidR="009C5855">
        <w:rPr>
          <w:rFonts w:ascii="Arial" w:hAnsi="Arial" w:cs="Arial"/>
          <w:bCs/>
        </w:rPr>
        <w:t>P</w:t>
      </w:r>
      <w:r w:rsidR="009C5855" w:rsidRPr="00507567">
        <w:rPr>
          <w:rFonts w:ascii="Arial" w:hAnsi="Arial" w:cs="Arial"/>
          <w:bCs/>
        </w:rPr>
        <w:t xml:space="preserve">raça localizada no </w:t>
      </w:r>
      <w:r w:rsidR="009C5855">
        <w:rPr>
          <w:rFonts w:ascii="Arial" w:hAnsi="Arial" w:cs="Arial"/>
          <w:bCs/>
        </w:rPr>
        <w:t>J</w:t>
      </w:r>
      <w:r w:rsidR="009C5855" w:rsidRPr="00507567">
        <w:rPr>
          <w:rFonts w:ascii="Arial" w:hAnsi="Arial" w:cs="Arial"/>
          <w:bCs/>
        </w:rPr>
        <w:t xml:space="preserve">ardim </w:t>
      </w:r>
      <w:r w:rsidR="009C5855">
        <w:rPr>
          <w:rFonts w:ascii="Arial" w:hAnsi="Arial" w:cs="Arial"/>
          <w:bCs/>
        </w:rPr>
        <w:t>M</w:t>
      </w:r>
      <w:r w:rsidR="009C5855" w:rsidRPr="00507567">
        <w:rPr>
          <w:rFonts w:ascii="Arial" w:hAnsi="Arial" w:cs="Arial"/>
          <w:bCs/>
        </w:rPr>
        <w:t xml:space="preserve">aria </w:t>
      </w:r>
      <w:r w:rsidR="009C5855">
        <w:rPr>
          <w:rFonts w:ascii="Arial" w:hAnsi="Arial" w:cs="Arial"/>
          <w:bCs/>
        </w:rPr>
        <w:t>B</w:t>
      </w:r>
      <w:r w:rsidR="009C5855" w:rsidRPr="00507567">
        <w:rPr>
          <w:rFonts w:ascii="Arial" w:hAnsi="Arial" w:cs="Arial"/>
          <w:bCs/>
        </w:rPr>
        <w:t>eatriz</w:t>
      </w:r>
      <w:r w:rsidR="009C5855" w:rsidRPr="00153609">
        <w:rPr>
          <w:rFonts w:ascii="Arial" w:hAnsi="Arial" w:cs="Arial"/>
          <w:bCs/>
        </w:rPr>
        <w:t xml:space="preserve"> no </w:t>
      </w:r>
      <w:r w:rsidR="004B2378">
        <w:rPr>
          <w:rFonts w:ascii="Arial" w:hAnsi="Arial" w:cs="Arial"/>
          <w:bCs/>
        </w:rPr>
        <w:t>m</w:t>
      </w:r>
      <w:r w:rsidR="009C5855" w:rsidRPr="00153609">
        <w:rPr>
          <w:rFonts w:ascii="Arial" w:hAnsi="Arial" w:cs="Arial"/>
          <w:bCs/>
        </w:rPr>
        <w:t>unicípio de Carapicuíba</w:t>
      </w:r>
      <w:r w:rsidR="009C5855" w:rsidRPr="004220AC">
        <w:rPr>
          <w:rFonts w:ascii="Arial" w:hAnsi="Arial" w:cs="Arial"/>
          <w:bCs/>
          <w:sz w:val="22"/>
          <w:szCs w:val="22"/>
        </w:rPr>
        <w:t>.</w:t>
      </w:r>
    </w:p>
    <w:p w:rsidR="00EB30FA" w:rsidRDefault="00EB30FA" w:rsidP="00EB30FA">
      <w:pPr>
        <w:pStyle w:val="western"/>
        <w:spacing w:before="278" w:beforeAutospacing="0" w:after="0" w:line="276" w:lineRule="auto"/>
        <w:jc w:val="both"/>
        <w:rPr>
          <w:rFonts w:ascii="Arial" w:hAnsi="Arial"/>
        </w:rPr>
      </w:pPr>
    </w:p>
    <w:p w:rsidR="00592154" w:rsidRDefault="00592154" w:rsidP="00EB30FA">
      <w:pPr>
        <w:pStyle w:val="western"/>
        <w:spacing w:before="278" w:beforeAutospacing="0" w:after="0" w:line="276" w:lineRule="auto"/>
        <w:jc w:val="both"/>
        <w:rPr>
          <w:rFonts w:ascii="Arial" w:hAnsi="Arial"/>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para efeito da licitação em epígrafe, conforme disposto em seu respectivo no Edital e seus anexos que indicamos,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1956FB" w:rsidRDefault="001956FB" w:rsidP="00D41830">
      <w:pPr>
        <w:spacing w:after="120"/>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9C3F0F" w:rsidRPr="006D3560">
        <w:rPr>
          <w:rFonts w:ascii="Arial" w:hAnsi="Arial" w:cs="Arial"/>
          <w:bCs/>
          <w:sz w:val="24"/>
          <w:szCs w:val="24"/>
        </w:rPr>
        <w:t>44919</w:t>
      </w:r>
      <w:r w:rsidR="00356F53">
        <w:rPr>
          <w:rFonts w:ascii="Arial" w:hAnsi="Arial" w:cs="Arial"/>
          <w:bCs/>
          <w:sz w:val="24"/>
          <w:szCs w:val="24"/>
        </w:rPr>
        <w:t xml:space="preserve"> </w:t>
      </w:r>
      <w:r w:rsidR="00EC1A86" w:rsidRPr="00997FF5">
        <w:rPr>
          <w:rFonts w:ascii="Arial" w:hAnsi="Arial" w:cs="Arial"/>
          <w:bCs/>
          <w:sz w:val="24"/>
          <w:szCs w:val="24"/>
        </w:rPr>
        <w:t>/ 20</w:t>
      </w:r>
      <w:r w:rsidR="00284FB9">
        <w:rPr>
          <w:rFonts w:ascii="Arial" w:hAnsi="Arial" w:cs="Arial"/>
          <w:bCs/>
          <w:sz w:val="24"/>
          <w:szCs w:val="24"/>
        </w:rPr>
        <w:t>2</w:t>
      </w:r>
      <w:r w:rsidR="00814636">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33ABD">
        <w:rPr>
          <w:rFonts w:ascii="Arial" w:hAnsi="Arial"/>
          <w:sz w:val="24"/>
          <w:szCs w:val="24"/>
        </w:rPr>
        <w:t xml:space="preserve"> </w:t>
      </w:r>
      <w:r w:rsidR="007C3F35">
        <w:rPr>
          <w:rFonts w:ascii="Arial" w:hAnsi="Arial"/>
          <w:sz w:val="24"/>
          <w:szCs w:val="24"/>
        </w:rPr>
        <w:t>25</w:t>
      </w:r>
      <w:r w:rsidR="00B33ABD">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B75834">
        <w:rPr>
          <w:rFonts w:ascii="Arial" w:hAnsi="Arial"/>
          <w:sz w:val="24"/>
          <w:szCs w:val="24"/>
        </w:rPr>
        <w:t>2</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1956FB" w:rsidRPr="004220AC" w:rsidRDefault="00D41830" w:rsidP="001956FB">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A55A38">
        <w:rPr>
          <w:rFonts w:ascii="Arial" w:hAnsi="Arial" w:cs="Arial"/>
        </w:rPr>
        <w:t xml:space="preserve"> </w:t>
      </w:r>
      <w:r w:rsidR="001F4291">
        <w:rPr>
          <w:rFonts w:ascii="Arial" w:hAnsi="Arial" w:cs="Arial"/>
          <w:bCs/>
        </w:rPr>
        <w:t>C</w:t>
      </w:r>
      <w:r w:rsidR="001F4291" w:rsidRPr="00507567">
        <w:rPr>
          <w:rFonts w:ascii="Arial" w:hAnsi="Arial" w:cs="Arial"/>
          <w:bCs/>
        </w:rPr>
        <w:t xml:space="preserve">ontratação de empresa para revitalização de </w:t>
      </w:r>
      <w:r w:rsidR="001F4291">
        <w:rPr>
          <w:rFonts w:ascii="Arial" w:hAnsi="Arial" w:cs="Arial"/>
          <w:bCs/>
        </w:rPr>
        <w:t>P</w:t>
      </w:r>
      <w:r w:rsidR="001F4291" w:rsidRPr="00507567">
        <w:rPr>
          <w:rFonts w:ascii="Arial" w:hAnsi="Arial" w:cs="Arial"/>
          <w:bCs/>
        </w:rPr>
        <w:t xml:space="preserve">raça localizada no </w:t>
      </w:r>
      <w:r w:rsidR="001F4291">
        <w:rPr>
          <w:rFonts w:ascii="Arial" w:hAnsi="Arial" w:cs="Arial"/>
          <w:bCs/>
        </w:rPr>
        <w:t>J</w:t>
      </w:r>
      <w:r w:rsidR="001F4291" w:rsidRPr="00507567">
        <w:rPr>
          <w:rFonts w:ascii="Arial" w:hAnsi="Arial" w:cs="Arial"/>
          <w:bCs/>
        </w:rPr>
        <w:t xml:space="preserve">ardim </w:t>
      </w:r>
      <w:r w:rsidR="001F4291">
        <w:rPr>
          <w:rFonts w:ascii="Arial" w:hAnsi="Arial" w:cs="Arial"/>
          <w:bCs/>
        </w:rPr>
        <w:t>M</w:t>
      </w:r>
      <w:r w:rsidR="001F4291" w:rsidRPr="00507567">
        <w:rPr>
          <w:rFonts w:ascii="Arial" w:hAnsi="Arial" w:cs="Arial"/>
          <w:bCs/>
        </w:rPr>
        <w:t xml:space="preserve">aria </w:t>
      </w:r>
      <w:r w:rsidR="001F4291">
        <w:rPr>
          <w:rFonts w:ascii="Arial" w:hAnsi="Arial" w:cs="Arial"/>
          <w:bCs/>
        </w:rPr>
        <w:t>B</w:t>
      </w:r>
      <w:r w:rsidR="001F4291" w:rsidRPr="00507567">
        <w:rPr>
          <w:rFonts w:ascii="Arial" w:hAnsi="Arial" w:cs="Arial"/>
          <w:bCs/>
        </w:rPr>
        <w:t>eatriz</w:t>
      </w:r>
      <w:r w:rsidR="001F4291" w:rsidRPr="00153609">
        <w:rPr>
          <w:rFonts w:ascii="Arial" w:hAnsi="Arial" w:cs="Arial"/>
          <w:bCs/>
        </w:rPr>
        <w:t xml:space="preserve"> no </w:t>
      </w:r>
      <w:r w:rsidR="0052054A">
        <w:rPr>
          <w:rFonts w:ascii="Arial" w:hAnsi="Arial" w:cs="Arial"/>
          <w:bCs/>
        </w:rPr>
        <w:t>m</w:t>
      </w:r>
      <w:r w:rsidR="001F4291" w:rsidRPr="00153609">
        <w:rPr>
          <w:rFonts w:ascii="Arial" w:hAnsi="Arial" w:cs="Arial"/>
          <w:bCs/>
        </w:rPr>
        <w:t>unicípio de Carapicuíba</w:t>
      </w:r>
      <w:r w:rsidR="001F4291" w:rsidRPr="004220AC">
        <w:rPr>
          <w:rFonts w:ascii="Arial" w:hAnsi="Arial" w:cs="Arial"/>
          <w:bCs/>
          <w:sz w:val="22"/>
          <w:szCs w:val="22"/>
        </w:rPr>
        <w:t>.</w:t>
      </w:r>
    </w:p>
    <w:p w:rsidR="009F031E" w:rsidRDefault="009F031E" w:rsidP="001956FB">
      <w:pPr>
        <w:pStyle w:val="Corpodetexto"/>
        <w:jc w:val="both"/>
        <w:rPr>
          <w:rFonts w:ascii="Arial" w:hAnsi="Arial"/>
          <w:sz w:val="24"/>
          <w:szCs w:val="24"/>
        </w:rPr>
      </w:pPr>
    </w:p>
    <w:p w:rsidR="00721129" w:rsidRDefault="00721129" w:rsidP="00D41830">
      <w:pPr>
        <w:pStyle w:val="Corpodetexto"/>
        <w:jc w:val="both"/>
        <w:rPr>
          <w:rFonts w:ascii="Arial" w:hAnsi="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Declaramos que o responsável da empresa ___________________________, inscrita no CNPJ/MF sob n° ______________________devidamente credenciado, visitou o local onde serão prestados os serviços, objeto da Concorrência em epígrafe.</w:t>
      </w:r>
    </w:p>
    <w:p w:rsidR="002E15B0" w:rsidRDefault="002E15B0" w:rsidP="002E15B0">
      <w:pPr>
        <w:spacing w:after="120"/>
        <w:jc w:val="both"/>
        <w:rPr>
          <w:rFonts w:ascii="Arial" w:hAnsi="Arial" w:cs="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Data da visita:                       Horário:</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(Local),                   de</w:t>
      </w:r>
      <w:r w:rsidR="00A235E6">
        <w:rPr>
          <w:rFonts w:ascii="Arial" w:hAnsi="Arial"/>
          <w:sz w:val="24"/>
          <w:szCs w:val="24"/>
        </w:rPr>
        <w:t xml:space="preserve">                    </w:t>
      </w:r>
      <w:proofErr w:type="spellStart"/>
      <w:r w:rsidR="00106221">
        <w:rPr>
          <w:rFonts w:ascii="Arial" w:hAnsi="Arial"/>
          <w:sz w:val="24"/>
          <w:szCs w:val="24"/>
        </w:rPr>
        <w:t>de</w:t>
      </w:r>
      <w:proofErr w:type="spellEnd"/>
      <w:r w:rsidR="00106221">
        <w:rPr>
          <w:rFonts w:ascii="Arial" w:hAnsi="Arial"/>
          <w:sz w:val="24"/>
          <w:szCs w:val="24"/>
        </w:rPr>
        <w:t xml:space="preserve">    20</w:t>
      </w:r>
      <w:r w:rsidR="00C05B54">
        <w:rPr>
          <w:rFonts w:ascii="Arial" w:hAnsi="Arial"/>
          <w:sz w:val="24"/>
          <w:szCs w:val="24"/>
        </w:rPr>
        <w:t>2</w:t>
      </w:r>
      <w:r w:rsidR="00720221">
        <w:rPr>
          <w:rFonts w:ascii="Arial" w:hAnsi="Arial"/>
          <w:sz w:val="24"/>
          <w:szCs w:val="24"/>
        </w:rPr>
        <w:t>2</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880E30" w:rsidRDefault="00880E30" w:rsidP="00D41830">
      <w:pPr>
        <w:spacing w:after="120"/>
        <w:ind w:left="284"/>
        <w:jc w:val="center"/>
        <w:rPr>
          <w:rFonts w:ascii="Arial" w:hAnsi="Arial"/>
          <w:sz w:val="24"/>
          <w:szCs w:val="24"/>
        </w:rPr>
      </w:pPr>
    </w:p>
    <w:p w:rsidR="00F7324F" w:rsidRDefault="00F7324F"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EE6CCA" w:rsidRPr="006D3560">
        <w:rPr>
          <w:rFonts w:ascii="Arial" w:hAnsi="Arial" w:cs="Arial"/>
          <w:bCs/>
          <w:sz w:val="24"/>
          <w:szCs w:val="24"/>
        </w:rPr>
        <w:t>44919</w:t>
      </w:r>
      <w:r w:rsidR="00356F53">
        <w:rPr>
          <w:rFonts w:ascii="Arial" w:hAnsi="Arial" w:cs="Arial"/>
          <w:bCs/>
          <w:sz w:val="24"/>
          <w:szCs w:val="24"/>
        </w:rPr>
        <w:t xml:space="preserve"> </w:t>
      </w:r>
      <w:r w:rsidR="00AC24F4" w:rsidRPr="00997FF5">
        <w:rPr>
          <w:rFonts w:ascii="Arial" w:hAnsi="Arial" w:cs="Arial"/>
          <w:bCs/>
          <w:sz w:val="24"/>
          <w:szCs w:val="24"/>
        </w:rPr>
        <w:t>/ 20</w:t>
      </w:r>
      <w:r w:rsidR="004D5480">
        <w:rPr>
          <w:rFonts w:ascii="Arial" w:hAnsi="Arial" w:cs="Arial"/>
          <w:bCs/>
          <w:sz w:val="24"/>
          <w:szCs w:val="24"/>
        </w:rPr>
        <w:t>2</w:t>
      </w:r>
      <w:r w:rsidR="00A845E4">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74C3E">
        <w:rPr>
          <w:rFonts w:ascii="Arial" w:hAnsi="Arial"/>
          <w:sz w:val="24"/>
          <w:szCs w:val="24"/>
        </w:rPr>
        <w:t xml:space="preserve">25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A845E4">
        <w:rPr>
          <w:rFonts w:ascii="Arial" w:hAnsi="Arial"/>
          <w:sz w:val="24"/>
          <w:szCs w:val="24"/>
        </w:rPr>
        <w:t>2</w:t>
      </w:r>
    </w:p>
    <w:p w:rsidR="00D41830" w:rsidRDefault="00D41830" w:rsidP="00D41830">
      <w:pPr>
        <w:spacing w:after="120"/>
        <w:ind w:right="227"/>
        <w:jc w:val="both"/>
        <w:rPr>
          <w:rFonts w:ascii="Arial" w:hAnsi="Arial"/>
          <w:sz w:val="24"/>
          <w:szCs w:val="24"/>
        </w:rPr>
      </w:pPr>
    </w:p>
    <w:p w:rsidR="001956FB" w:rsidRDefault="00D41830" w:rsidP="001956FB">
      <w:pPr>
        <w:pStyle w:val="western"/>
        <w:spacing w:before="278" w:beforeAutospacing="0" w:after="0" w:line="276" w:lineRule="auto"/>
        <w:jc w:val="both"/>
        <w:rPr>
          <w:rFonts w:ascii="Arial" w:hAnsi="Arial"/>
        </w:rPr>
      </w:pPr>
      <w:r w:rsidRPr="00CD1417">
        <w:rPr>
          <w:rFonts w:ascii="Arial" w:hAnsi="Arial" w:cs="Arial"/>
        </w:rPr>
        <w:t>Objeto:</w:t>
      </w:r>
      <w:r w:rsidR="005A2ECC">
        <w:rPr>
          <w:rFonts w:ascii="Arial" w:hAnsi="Arial" w:cs="Arial"/>
        </w:rPr>
        <w:t xml:space="preserve"> </w:t>
      </w:r>
      <w:r w:rsidR="001F4291">
        <w:rPr>
          <w:rFonts w:ascii="Arial" w:hAnsi="Arial" w:cs="Arial"/>
          <w:bCs/>
        </w:rPr>
        <w:t>C</w:t>
      </w:r>
      <w:r w:rsidR="001F4291" w:rsidRPr="00507567">
        <w:rPr>
          <w:rFonts w:ascii="Arial" w:hAnsi="Arial" w:cs="Arial"/>
          <w:bCs/>
        </w:rPr>
        <w:t xml:space="preserve">ontratação de empresa para revitalização de </w:t>
      </w:r>
      <w:r w:rsidR="001F4291">
        <w:rPr>
          <w:rFonts w:ascii="Arial" w:hAnsi="Arial" w:cs="Arial"/>
          <w:bCs/>
        </w:rPr>
        <w:t>P</w:t>
      </w:r>
      <w:r w:rsidR="001F4291" w:rsidRPr="00507567">
        <w:rPr>
          <w:rFonts w:ascii="Arial" w:hAnsi="Arial" w:cs="Arial"/>
          <w:bCs/>
        </w:rPr>
        <w:t xml:space="preserve">raça localizada no </w:t>
      </w:r>
      <w:r w:rsidR="001F4291">
        <w:rPr>
          <w:rFonts w:ascii="Arial" w:hAnsi="Arial" w:cs="Arial"/>
          <w:bCs/>
        </w:rPr>
        <w:t>J</w:t>
      </w:r>
      <w:r w:rsidR="001F4291" w:rsidRPr="00507567">
        <w:rPr>
          <w:rFonts w:ascii="Arial" w:hAnsi="Arial" w:cs="Arial"/>
          <w:bCs/>
        </w:rPr>
        <w:t xml:space="preserve">ardim </w:t>
      </w:r>
      <w:r w:rsidR="001F4291">
        <w:rPr>
          <w:rFonts w:ascii="Arial" w:hAnsi="Arial" w:cs="Arial"/>
          <w:bCs/>
        </w:rPr>
        <w:t>M</w:t>
      </w:r>
      <w:r w:rsidR="001F4291" w:rsidRPr="00507567">
        <w:rPr>
          <w:rFonts w:ascii="Arial" w:hAnsi="Arial" w:cs="Arial"/>
          <w:bCs/>
        </w:rPr>
        <w:t xml:space="preserve">aria </w:t>
      </w:r>
      <w:r w:rsidR="001F4291">
        <w:rPr>
          <w:rFonts w:ascii="Arial" w:hAnsi="Arial" w:cs="Arial"/>
          <w:bCs/>
        </w:rPr>
        <w:t>B</w:t>
      </w:r>
      <w:r w:rsidR="001F4291" w:rsidRPr="00507567">
        <w:rPr>
          <w:rFonts w:ascii="Arial" w:hAnsi="Arial" w:cs="Arial"/>
          <w:bCs/>
        </w:rPr>
        <w:t>eatriz</w:t>
      </w:r>
      <w:r w:rsidR="001F4291" w:rsidRPr="00153609">
        <w:rPr>
          <w:rFonts w:ascii="Arial" w:hAnsi="Arial" w:cs="Arial"/>
          <w:bCs/>
        </w:rPr>
        <w:t xml:space="preserve"> no </w:t>
      </w:r>
      <w:r w:rsidR="00BB5C93">
        <w:rPr>
          <w:rFonts w:ascii="Arial" w:hAnsi="Arial" w:cs="Arial"/>
          <w:bCs/>
        </w:rPr>
        <w:t>m</w:t>
      </w:r>
      <w:r w:rsidR="001F4291" w:rsidRPr="00153609">
        <w:rPr>
          <w:rFonts w:ascii="Arial" w:hAnsi="Arial" w:cs="Arial"/>
          <w:bCs/>
        </w:rPr>
        <w:t>unicípio de Carapicuíba</w:t>
      </w:r>
      <w:r w:rsidR="001F4291" w:rsidRPr="004220AC">
        <w:rPr>
          <w:rFonts w:ascii="Arial" w:hAnsi="Arial" w:cs="Arial"/>
          <w:bCs/>
          <w:sz w:val="22"/>
          <w:szCs w:val="22"/>
        </w:rPr>
        <w:t>.</w:t>
      </w:r>
    </w:p>
    <w:p w:rsidR="00090396" w:rsidRDefault="00090396" w:rsidP="001956FB">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E422DD" w:rsidRDefault="00E422DD" w:rsidP="00FE5561">
      <w:pPr>
        <w:spacing w:after="120"/>
        <w:ind w:left="284" w:right="227"/>
        <w:jc w:val="center"/>
        <w:rPr>
          <w:rFonts w:ascii="Arial" w:hAnsi="Arial" w:cs="Arial"/>
          <w:b/>
          <w:sz w:val="24"/>
          <w:szCs w:val="24"/>
        </w:rPr>
      </w:pPr>
    </w:p>
    <w:p w:rsidR="00A40055" w:rsidRDefault="00A40055"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 xml:space="preserve">MINUTA DO INSTRUMENTO DE CONTRATO ADMINISTRATIVO Nº.     </w:t>
      </w:r>
      <w:r w:rsidR="00194966">
        <w:rPr>
          <w:rFonts w:ascii="Arial" w:hAnsi="Arial"/>
          <w:sz w:val="24"/>
          <w:szCs w:val="24"/>
        </w:rPr>
        <w:t xml:space="preserve">  </w:t>
      </w:r>
      <w:r w:rsidRPr="008B570E">
        <w:rPr>
          <w:rFonts w:ascii="Arial" w:hAnsi="Arial"/>
          <w:sz w:val="24"/>
          <w:szCs w:val="24"/>
        </w:rPr>
        <w:t xml:space="preserve">   /</w:t>
      </w:r>
      <w:r w:rsidR="00D64B71">
        <w:rPr>
          <w:rFonts w:ascii="Arial" w:hAnsi="Arial"/>
          <w:sz w:val="24"/>
          <w:szCs w:val="24"/>
        </w:rPr>
        <w:t xml:space="preserve"> </w:t>
      </w:r>
      <w:r w:rsidR="00D00F82">
        <w:rPr>
          <w:rFonts w:ascii="Arial" w:hAnsi="Arial"/>
          <w:sz w:val="24"/>
          <w:szCs w:val="24"/>
        </w:rPr>
        <w:t>2</w:t>
      </w:r>
      <w:r w:rsidR="00BE58C8">
        <w:rPr>
          <w:rFonts w:ascii="Arial" w:hAnsi="Arial"/>
          <w:sz w:val="24"/>
          <w:szCs w:val="24"/>
        </w:rPr>
        <w:t>2</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194966">
        <w:rPr>
          <w:rFonts w:ascii="Arial" w:hAnsi="Arial" w:cs="Arial"/>
          <w:b/>
          <w:sz w:val="24"/>
          <w:szCs w:val="24"/>
        </w:rPr>
        <w:t xml:space="preserve"> </w:t>
      </w:r>
      <w:r w:rsidR="00563A5A">
        <w:rPr>
          <w:rFonts w:ascii="Arial" w:hAnsi="Arial" w:cs="Arial"/>
          <w:b/>
          <w:sz w:val="24"/>
          <w:szCs w:val="24"/>
        </w:rPr>
        <w:t xml:space="preserve">25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A34FCE">
        <w:rPr>
          <w:rFonts w:ascii="Arial" w:hAnsi="Arial" w:cs="Arial"/>
          <w:b/>
          <w:sz w:val="24"/>
          <w:szCs w:val="24"/>
        </w:rPr>
        <w:t>2</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62757B">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F10F2C" w:rsidRPr="00F10F2C">
        <w:rPr>
          <w:rFonts w:ascii="Arial" w:hAnsi="Arial" w:cs="Arial"/>
          <w:sz w:val="24"/>
          <w:szCs w:val="24"/>
        </w:rPr>
        <w:t>Desenvolvimento Urbano</w:t>
      </w:r>
      <w:r w:rsidRPr="008B570E">
        <w:rPr>
          <w:rFonts w:ascii="Arial" w:hAnsi="Arial" w:cs="Arial"/>
          <w:sz w:val="24"/>
          <w:szCs w:val="24"/>
        </w:rPr>
        <w:t xml:space="preserve">, </w:t>
      </w:r>
      <w:proofErr w:type="gramStart"/>
      <w:r w:rsidRPr="00DF3947">
        <w:rPr>
          <w:rFonts w:ascii="Arial" w:hAnsi="Arial" w:cs="Arial"/>
          <w:sz w:val="24"/>
          <w:szCs w:val="24"/>
        </w:rPr>
        <w:t>Sr.</w:t>
      </w:r>
      <w:proofErr w:type="gramEnd"/>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r w:rsidR="00414E83" w:rsidRPr="00DF3947">
        <w:rPr>
          <w:rFonts w:ascii="Arial" w:hAnsi="Arial" w:cs="Arial"/>
          <w:sz w:val="24"/>
          <w:szCs w:val="24"/>
        </w:rPr>
        <w:t>xxxxxx</w:t>
      </w:r>
      <w:proofErr w:type="spellEnd"/>
      <w:r w:rsidRPr="00DF3947">
        <w:rPr>
          <w:rFonts w:ascii="Arial" w:hAnsi="Arial" w:cs="Arial"/>
          <w:sz w:val="24"/>
          <w:szCs w:val="24"/>
        </w:rPr>
        <w:t xml:space="preserve"> e do CPF nº. </w:t>
      </w:r>
      <w:proofErr w:type="spellStart"/>
      <w:r w:rsidR="00414E83" w:rsidRPr="00DF3947">
        <w:rPr>
          <w:rFonts w:ascii="Arial" w:hAnsi="Arial" w:cs="Arial"/>
          <w:sz w:val="24"/>
          <w:szCs w:val="24"/>
        </w:rPr>
        <w:t>xxxxxx</w:t>
      </w:r>
      <w:proofErr w:type="spellEnd"/>
      <w:r w:rsidR="000A62C1">
        <w:rPr>
          <w:rFonts w:ascii="Arial" w:hAnsi="Arial" w:cs="Arial"/>
          <w:sz w:val="24"/>
          <w:szCs w:val="24"/>
        </w:rPr>
        <w:t xml:space="preserve"> </w:t>
      </w:r>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060F56" w:rsidRDefault="00D41830" w:rsidP="00060F56">
      <w:pPr>
        <w:pStyle w:val="western"/>
        <w:spacing w:before="278" w:beforeAutospacing="0" w:after="0" w:line="276" w:lineRule="auto"/>
        <w:jc w:val="both"/>
        <w:rPr>
          <w:rFonts w:ascii="Arial" w:hAnsi="Arial" w:cs="Arial"/>
          <w:sz w:val="22"/>
          <w:szCs w:val="22"/>
        </w:rPr>
      </w:pPr>
      <w:r w:rsidRPr="008B570E">
        <w:rPr>
          <w:rFonts w:ascii="Arial" w:hAnsi="Arial" w:cs="Arial"/>
        </w:rPr>
        <w:t xml:space="preserve">O objeto do presente contrato é </w:t>
      </w:r>
      <w:r w:rsidR="00257FA8">
        <w:rPr>
          <w:rFonts w:ascii="Arial" w:hAnsi="Arial" w:cs="Arial"/>
        </w:rPr>
        <w:t>a</w:t>
      </w:r>
      <w:r w:rsidRPr="008B570E">
        <w:rPr>
          <w:rFonts w:ascii="Arial" w:hAnsi="Arial" w:cs="Arial"/>
        </w:rPr>
        <w:t xml:space="preserve"> </w:t>
      </w:r>
      <w:r w:rsidR="00A40055" w:rsidRPr="00507567">
        <w:rPr>
          <w:rFonts w:ascii="Arial" w:hAnsi="Arial" w:cs="Arial"/>
          <w:bCs/>
        </w:rPr>
        <w:t xml:space="preserve">revitalização de </w:t>
      </w:r>
      <w:r w:rsidR="00A40055">
        <w:rPr>
          <w:rFonts w:ascii="Arial" w:hAnsi="Arial" w:cs="Arial"/>
          <w:bCs/>
        </w:rPr>
        <w:t>P</w:t>
      </w:r>
      <w:r w:rsidR="00A40055" w:rsidRPr="00507567">
        <w:rPr>
          <w:rFonts w:ascii="Arial" w:hAnsi="Arial" w:cs="Arial"/>
          <w:bCs/>
        </w:rPr>
        <w:t xml:space="preserve">raça localizada no </w:t>
      </w:r>
      <w:r w:rsidR="00A40055">
        <w:rPr>
          <w:rFonts w:ascii="Arial" w:hAnsi="Arial" w:cs="Arial"/>
          <w:bCs/>
        </w:rPr>
        <w:t>J</w:t>
      </w:r>
      <w:r w:rsidR="00A40055" w:rsidRPr="00507567">
        <w:rPr>
          <w:rFonts w:ascii="Arial" w:hAnsi="Arial" w:cs="Arial"/>
          <w:bCs/>
        </w:rPr>
        <w:t xml:space="preserve">ardim </w:t>
      </w:r>
      <w:r w:rsidR="00A40055">
        <w:rPr>
          <w:rFonts w:ascii="Arial" w:hAnsi="Arial" w:cs="Arial"/>
          <w:bCs/>
        </w:rPr>
        <w:t>M</w:t>
      </w:r>
      <w:r w:rsidR="00A40055" w:rsidRPr="00507567">
        <w:rPr>
          <w:rFonts w:ascii="Arial" w:hAnsi="Arial" w:cs="Arial"/>
          <w:bCs/>
        </w:rPr>
        <w:t xml:space="preserve">aria </w:t>
      </w:r>
      <w:r w:rsidR="00A40055">
        <w:rPr>
          <w:rFonts w:ascii="Arial" w:hAnsi="Arial" w:cs="Arial"/>
          <w:bCs/>
        </w:rPr>
        <w:t>B</w:t>
      </w:r>
      <w:r w:rsidR="00A40055" w:rsidRPr="00507567">
        <w:rPr>
          <w:rFonts w:ascii="Arial" w:hAnsi="Arial" w:cs="Arial"/>
          <w:bCs/>
        </w:rPr>
        <w:t>eatriz</w:t>
      </w:r>
      <w:r w:rsidR="00060F56" w:rsidRPr="00384BE1">
        <w:rPr>
          <w:rFonts w:ascii="Arial" w:hAnsi="Arial" w:cs="Arial"/>
          <w:bCs/>
        </w:rPr>
        <w:t xml:space="preserve"> </w:t>
      </w:r>
      <w:r w:rsidR="00BF4631" w:rsidRPr="00384BE1">
        <w:rPr>
          <w:rFonts w:ascii="Arial" w:hAnsi="Arial" w:cs="Arial"/>
          <w:bCs/>
        </w:rPr>
        <w:t>neste município</w:t>
      </w:r>
      <w:r w:rsidR="00106221" w:rsidRPr="00106221">
        <w:rPr>
          <w:rFonts w:ascii="Arial" w:hAnsi="Arial" w:cs="Arial"/>
        </w:rPr>
        <w:t>, conforme especificação do Anexo I</w:t>
      </w:r>
      <w:r w:rsidR="00AA6BFC">
        <w:rPr>
          <w:rFonts w:ascii="Arial" w:hAnsi="Arial" w:cs="Arial"/>
        </w:rPr>
        <w:t xml:space="preserve"> do edital</w:t>
      </w:r>
      <w:r w:rsidR="00106221" w:rsidRPr="00106221">
        <w:rPr>
          <w:rFonts w:ascii="Arial" w:hAnsi="Arial" w:cs="Arial"/>
        </w:rPr>
        <w:t xml:space="preserve">, parte integrante deste </w:t>
      </w:r>
      <w:r w:rsidR="00AA6BFC">
        <w:rPr>
          <w:rFonts w:ascii="Arial" w:hAnsi="Arial" w:cs="Arial"/>
        </w:rPr>
        <w:t>contrato</w:t>
      </w:r>
      <w:r w:rsidR="00106221" w:rsidRPr="00106221">
        <w:rPr>
          <w:rFonts w:ascii="Arial" w:hAnsi="Arial" w:cs="Arial"/>
        </w:rPr>
        <w:t xml:space="preserve">, em atendimento à Secretaria de </w:t>
      </w:r>
      <w:r w:rsidR="00C730C2">
        <w:rPr>
          <w:rFonts w:ascii="Arial" w:hAnsi="Arial" w:cs="Arial"/>
        </w:rPr>
        <w:t>Desenvolvimento Urbano</w:t>
      </w:r>
      <w:r w:rsidRPr="008B570E">
        <w:rPr>
          <w:rFonts w:ascii="Arial" w:hAnsi="Arial" w:cs="Arial"/>
        </w:rPr>
        <w:t xml:space="preserve">, conforme especificações do Edital de TOMADA DE PREÇOS acima </w:t>
      </w:r>
      <w:r w:rsidRPr="00DF3947">
        <w:rPr>
          <w:rFonts w:ascii="Arial" w:hAnsi="Arial" w:cs="Arial"/>
        </w:rPr>
        <w:t xml:space="preserve">citada que foi realizada sob o regime de empreitada por preço </w:t>
      </w:r>
      <w:r w:rsidR="00680F7C">
        <w:rPr>
          <w:rFonts w:ascii="Arial" w:hAnsi="Arial" w:cs="Arial"/>
        </w:rPr>
        <w:t>unitário</w:t>
      </w:r>
      <w:r w:rsidRPr="00DF3947">
        <w:rPr>
          <w:rFonts w:ascii="Arial" w:hAnsi="Arial" w:cs="Arial"/>
        </w:rPr>
        <w:t>, e devidamente</w:t>
      </w:r>
      <w:r w:rsidRPr="008B570E">
        <w:rPr>
          <w:rFonts w:ascii="Arial" w:hAnsi="Arial" w:cs="Arial"/>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w:t>
      </w:r>
      <w:r w:rsidRPr="00CA1381">
        <w:rPr>
          <w:rFonts w:ascii="Arial" w:hAnsi="Arial" w:cs="Arial"/>
          <w:sz w:val="24"/>
          <w:szCs w:val="24"/>
        </w:rPr>
        <w:lastRenderedPageBreak/>
        <w:t xml:space="preserve">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w:t>
      </w:r>
      <w:r w:rsidR="006956CB">
        <w:rPr>
          <w:rFonts w:ascii="Arial" w:hAnsi="Arial" w:cs="Arial"/>
          <w:sz w:val="24"/>
          <w:szCs w:val="24"/>
        </w:rPr>
        <w:t xml:space="preserve"> </w:t>
      </w:r>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lastRenderedPageBreak/>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xml:space="preserve">, acompanhado do laudo de controle tecnológico </w:t>
      </w:r>
      <w:proofErr w:type="gramStart"/>
      <w:r w:rsidR="007D1472">
        <w:rPr>
          <w:rFonts w:ascii="Arial" w:hAnsi="Arial" w:cs="Arial"/>
          <w:sz w:val="24"/>
          <w:szCs w:val="24"/>
        </w:rPr>
        <w:t>da obras</w:t>
      </w:r>
      <w:proofErr w:type="gramEnd"/>
      <w:r w:rsidR="007D1472">
        <w:rPr>
          <w:rFonts w:ascii="Arial" w:hAnsi="Arial" w:cs="Arial"/>
          <w:sz w:val="24"/>
          <w:szCs w:val="24"/>
        </w:rPr>
        <w:t>, diário de obra do período da medição, bem como os resultados dos ensaios realizados em cada etapa das obras/serviços.</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w:t>
      </w:r>
      <w:proofErr w:type="gramStart"/>
      <w:r>
        <w:rPr>
          <w:rFonts w:ascii="Arial" w:hAnsi="Arial" w:cs="Arial"/>
          <w:sz w:val="24"/>
          <w:szCs w:val="24"/>
        </w:rPr>
        <w:t xml:space="preserve">  </w:t>
      </w:r>
      <w:proofErr w:type="gramEnd"/>
      <w:r>
        <w:rPr>
          <w:rFonts w:ascii="Arial" w:hAnsi="Arial" w:cs="Arial"/>
          <w:sz w:val="24"/>
          <w:szCs w:val="24"/>
        </w:rPr>
        <w:t>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CB4283" w:rsidRPr="00CB4283">
        <w:rPr>
          <w:rFonts w:ascii="Arial" w:hAnsi="Arial" w:cs="Arial"/>
          <w:sz w:val="24"/>
          <w:szCs w:val="24"/>
        </w:rPr>
        <w:t>Desenvolvimento Urbano</w:t>
      </w:r>
      <w:r>
        <w:rPr>
          <w:rFonts w:ascii="Arial" w:hAnsi="Arial" w:cs="Arial"/>
          <w:sz w:val="24"/>
          <w:szCs w:val="24"/>
        </w:rPr>
        <w:t xml:space="preserve"> e empresa contratada).  </w:t>
      </w:r>
    </w:p>
    <w:p w:rsidR="00C24175" w:rsidRDefault="00C24175"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7D248D" w:rsidRDefault="007D248D" w:rsidP="00A4176B">
      <w:pPr>
        <w:tabs>
          <w:tab w:val="left" w:pos="0"/>
          <w:tab w:val="left" w:pos="180"/>
        </w:tabs>
        <w:spacing w:after="120"/>
        <w:jc w:val="center"/>
        <w:rPr>
          <w:rFonts w:ascii="Arial" w:hAnsi="Arial" w:cs="Arial"/>
          <w:b/>
          <w:sz w:val="24"/>
          <w:szCs w:val="24"/>
        </w:rPr>
      </w:pPr>
    </w:p>
    <w:p w:rsidR="00C24175" w:rsidRDefault="00C24175" w:rsidP="00A4176B">
      <w:pPr>
        <w:tabs>
          <w:tab w:val="left" w:pos="0"/>
          <w:tab w:val="left" w:pos="180"/>
        </w:tabs>
        <w:spacing w:after="120"/>
        <w:jc w:val="center"/>
        <w:rPr>
          <w:rFonts w:ascii="Arial" w:hAnsi="Arial" w:cs="Arial"/>
          <w:b/>
          <w:sz w:val="24"/>
          <w:szCs w:val="24"/>
        </w:rPr>
      </w:pPr>
    </w:p>
    <w:p w:rsidR="00D41830" w:rsidRPr="00CA1381" w:rsidRDefault="00D41830" w:rsidP="00A4176B">
      <w:pPr>
        <w:tabs>
          <w:tab w:val="left" w:pos="0"/>
          <w:tab w:val="left" w:pos="180"/>
        </w:tabs>
        <w:spacing w:after="120"/>
        <w:jc w:val="center"/>
        <w:rPr>
          <w:rFonts w:ascii="Arial" w:hAnsi="Arial" w:cs="Arial"/>
          <w:b/>
          <w:sz w:val="24"/>
          <w:szCs w:val="24"/>
        </w:rPr>
      </w:pPr>
      <w:r w:rsidRPr="00CA1381">
        <w:rPr>
          <w:rFonts w:ascii="Arial" w:hAnsi="Arial" w:cs="Arial"/>
          <w:b/>
          <w:sz w:val="24"/>
          <w:szCs w:val="24"/>
        </w:rPr>
        <w:lastRenderedPageBreak/>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A4176B" w:rsidRDefault="00A4176B"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 xml:space="preserve">Compete ao Secretário de </w:t>
      </w:r>
      <w:r w:rsidR="008D045C" w:rsidRPr="008D045C">
        <w:rPr>
          <w:rFonts w:ascii="Arial" w:hAnsi="Arial" w:cs="Arial"/>
          <w:sz w:val="24"/>
          <w:szCs w:val="24"/>
        </w:rPr>
        <w:t>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D446BB">
        <w:rPr>
          <w:rFonts w:ascii="Arial" w:hAnsi="Arial" w:cs="Arial"/>
          <w:sz w:val="24"/>
          <w:szCs w:val="24"/>
        </w:rPr>
        <w:t>720</w:t>
      </w:r>
      <w:r w:rsidR="007F0193">
        <w:rPr>
          <w:rFonts w:ascii="Arial" w:hAnsi="Arial" w:cs="Arial"/>
          <w:sz w:val="24"/>
          <w:szCs w:val="24"/>
        </w:rPr>
        <w:t xml:space="preserve"> </w:t>
      </w:r>
      <w:r w:rsidR="007F0193" w:rsidRPr="00742FF4">
        <w:rPr>
          <w:rFonts w:ascii="Arial" w:hAnsi="Arial" w:cs="Arial"/>
          <w:sz w:val="24"/>
          <w:szCs w:val="24"/>
        </w:rPr>
        <w:t>(</w:t>
      </w:r>
      <w:r w:rsidR="00D446BB">
        <w:rPr>
          <w:rFonts w:ascii="Arial" w:hAnsi="Arial" w:cs="Arial"/>
          <w:sz w:val="24"/>
          <w:szCs w:val="24"/>
        </w:rPr>
        <w:t>setecentos e vinte</w:t>
      </w:r>
      <w:r w:rsidR="007F0193" w:rsidRPr="00742FF4">
        <w:rPr>
          <w:rFonts w:ascii="Arial" w:hAnsi="Arial" w:cs="Arial"/>
          <w:sz w:val="24"/>
          <w:szCs w:val="24"/>
        </w:rPr>
        <w:t xml:space="preserve">) </w:t>
      </w:r>
      <w:r w:rsidR="007F0193">
        <w:rPr>
          <w:rFonts w:ascii="Arial" w:hAnsi="Arial" w:cs="Arial"/>
          <w:sz w:val="24"/>
          <w:szCs w:val="24"/>
        </w:rPr>
        <w:t>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9F74C9">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 portanto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927F5E" w:rsidRDefault="00927F5E" w:rsidP="00D41830">
      <w:pPr>
        <w:tabs>
          <w:tab w:val="left" w:pos="900"/>
          <w:tab w:val="left" w:pos="1260"/>
        </w:tabs>
        <w:spacing w:after="120"/>
        <w:ind w:firstLine="256"/>
        <w:jc w:val="both"/>
        <w:rPr>
          <w:rFonts w:ascii="Arial" w:hAnsi="Arial" w:cs="Arial"/>
          <w:sz w:val="24"/>
          <w:szCs w:val="24"/>
        </w:rPr>
      </w:pPr>
    </w:p>
    <w:p w:rsidR="00927F5E" w:rsidRDefault="00927F5E" w:rsidP="00D41830">
      <w:pPr>
        <w:tabs>
          <w:tab w:val="left" w:pos="900"/>
          <w:tab w:val="left" w:pos="1260"/>
        </w:tabs>
        <w:spacing w:after="120"/>
        <w:ind w:firstLine="256"/>
        <w:jc w:val="both"/>
        <w:rPr>
          <w:rFonts w:ascii="Arial" w:hAnsi="Arial" w:cs="Arial"/>
          <w:sz w:val="24"/>
          <w:szCs w:val="24"/>
        </w:rPr>
      </w:pPr>
    </w:p>
    <w:p w:rsidR="00927F5E" w:rsidRDefault="00927F5E" w:rsidP="00D41830">
      <w:pPr>
        <w:tabs>
          <w:tab w:val="left" w:pos="900"/>
          <w:tab w:val="left" w:pos="1260"/>
        </w:tabs>
        <w:spacing w:after="120"/>
        <w:ind w:firstLine="256"/>
        <w:jc w:val="both"/>
        <w:rPr>
          <w:rFonts w:ascii="Arial" w:hAnsi="Arial" w:cs="Arial"/>
          <w:sz w:val="24"/>
          <w:szCs w:val="24"/>
        </w:rPr>
      </w:pPr>
    </w:p>
    <w:p w:rsidR="00D41830" w:rsidRPr="00CA1381" w:rsidRDefault="009F74C9" w:rsidP="009F74C9">
      <w:pPr>
        <w:tabs>
          <w:tab w:val="left" w:pos="900"/>
        </w:tabs>
        <w:spacing w:after="120"/>
        <w:jc w:val="both"/>
        <w:rPr>
          <w:rFonts w:ascii="Arial" w:hAnsi="Arial" w:cs="Arial"/>
          <w:sz w:val="24"/>
          <w:szCs w:val="24"/>
        </w:rPr>
      </w:pPr>
      <w:r>
        <w:rPr>
          <w:rFonts w:ascii="Arial" w:hAnsi="Arial" w:cs="Arial"/>
          <w:sz w:val="24"/>
          <w:szCs w:val="24"/>
        </w:rPr>
        <w:t xml:space="preserve">   </w:t>
      </w:r>
      <w:r w:rsidR="00D41830">
        <w:rPr>
          <w:rFonts w:ascii="Arial" w:hAnsi="Arial" w:cs="Arial"/>
          <w:b/>
          <w:sz w:val="24"/>
          <w:szCs w:val="24"/>
        </w:rPr>
        <w:t>(</w:t>
      </w:r>
      <w:r w:rsidR="00D41830" w:rsidRPr="00CA1381">
        <w:rPr>
          <w:rFonts w:ascii="Arial" w:hAnsi="Arial" w:cs="Arial"/>
          <w:b/>
          <w:sz w:val="24"/>
          <w:szCs w:val="24"/>
        </w:rPr>
        <w:t>k)</w:t>
      </w:r>
      <w:r w:rsidR="00B5246E">
        <w:rPr>
          <w:rFonts w:ascii="Arial" w:hAnsi="Arial" w:cs="Arial"/>
          <w:b/>
          <w:sz w:val="24"/>
          <w:szCs w:val="24"/>
        </w:rPr>
        <w:t xml:space="preserve"> </w:t>
      </w:r>
      <w:r w:rsidR="00D41830"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2E15B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A24279" w:rsidRPr="00A24279">
        <w:rPr>
          <w:rFonts w:ascii="Arial" w:hAnsi="Arial" w:cs="Arial"/>
          <w:sz w:val="24"/>
          <w:szCs w:val="24"/>
        </w:rPr>
        <w:t>Desenvolvimento Urbano</w:t>
      </w:r>
      <w:r>
        <w:rPr>
          <w:rFonts w:ascii="Arial" w:hAnsi="Arial" w:cs="Arial"/>
          <w:sz w:val="24"/>
          <w:szCs w:val="24"/>
        </w:rPr>
        <w:t xml:space="preserve">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w:t>
      </w:r>
      <w:r w:rsidR="00A24279" w:rsidRPr="00A24279">
        <w:rPr>
          <w:rFonts w:ascii="Arial" w:hAnsi="Arial" w:cs="Arial"/>
          <w:sz w:val="24"/>
          <w:szCs w:val="24"/>
        </w:rPr>
        <w:t>Desenvolvimento Urbano</w:t>
      </w:r>
      <w:r w:rsidR="00A24279">
        <w:rPr>
          <w:rFonts w:ascii="Arial" w:hAnsi="Arial" w:cs="Arial"/>
          <w:sz w:val="24"/>
          <w:szCs w:val="24"/>
        </w:rPr>
        <w:t xml:space="preserve"> </w:t>
      </w:r>
      <w:r>
        <w:rPr>
          <w:rFonts w:ascii="Arial" w:hAnsi="Arial" w:cs="Arial"/>
          <w:sz w:val="24"/>
          <w:szCs w:val="24"/>
        </w:rPr>
        <w:t>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BB73E1">
        <w:rPr>
          <w:rFonts w:ascii="Arial" w:hAnsi="Arial" w:cs="Arial"/>
          <w:sz w:val="24"/>
          <w:szCs w:val="24"/>
        </w:rPr>
        <w:t>720</w:t>
      </w:r>
      <w:r w:rsidR="00736D53">
        <w:rPr>
          <w:rFonts w:ascii="Arial" w:hAnsi="Arial" w:cs="Arial"/>
          <w:sz w:val="24"/>
          <w:szCs w:val="24"/>
        </w:rPr>
        <w:t xml:space="preserve"> </w:t>
      </w:r>
      <w:r w:rsidRPr="00141F89">
        <w:rPr>
          <w:rFonts w:ascii="Arial" w:hAnsi="Arial" w:cs="Arial"/>
          <w:sz w:val="24"/>
          <w:szCs w:val="24"/>
        </w:rPr>
        <w:t>(</w:t>
      </w:r>
      <w:r w:rsidR="00BB73E1">
        <w:rPr>
          <w:rFonts w:ascii="Arial" w:hAnsi="Arial" w:cs="Arial"/>
          <w:sz w:val="24"/>
          <w:szCs w:val="24"/>
        </w:rPr>
        <w:t>setecentos e vinte</w:t>
      </w:r>
      <w:r w:rsidRPr="00141F89">
        <w:rPr>
          <w:rFonts w:ascii="Arial" w:hAnsi="Arial" w:cs="Arial"/>
          <w:sz w:val="24"/>
          <w:szCs w:val="24"/>
        </w:rPr>
        <w:t xml:space="preserve">) dias 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 xml:space="preserve">do recebimento da ordem de serviço expedida pela Secretaria de </w:t>
      </w:r>
      <w:r w:rsidR="00A24279" w:rsidRPr="00A24279">
        <w:rPr>
          <w:rFonts w:ascii="Arial" w:hAnsi="Arial" w:cs="Arial"/>
          <w:sz w:val="24"/>
          <w:szCs w:val="24"/>
        </w:rPr>
        <w:t>Desenvolvimento Urbano</w:t>
      </w:r>
      <w:r w:rsidRPr="00141F89">
        <w:rPr>
          <w:rFonts w:ascii="Arial" w:hAnsi="Arial" w:cs="Arial"/>
          <w:sz w:val="24"/>
          <w:szCs w:val="24"/>
        </w:rPr>
        <w:t>.</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para todos os 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0931DE" w:rsidRDefault="00C742DD" w:rsidP="000931DE">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As despesas decorrentes d</w:t>
      </w:r>
      <w:r>
        <w:rPr>
          <w:rFonts w:ascii="Arial" w:hAnsi="Arial" w:cs="Arial"/>
          <w:sz w:val="24"/>
          <w:szCs w:val="24"/>
          <w:lang w:val="pt-BR"/>
        </w:rPr>
        <w:t>o</w:t>
      </w:r>
      <w:r w:rsidRPr="000F6E17">
        <w:rPr>
          <w:rFonts w:ascii="Arial" w:hAnsi="Arial" w:cs="Arial"/>
          <w:sz w:val="24"/>
          <w:szCs w:val="24"/>
          <w:lang w:val="pt-BR"/>
        </w:rPr>
        <w:t xml:space="preserve"> </w:t>
      </w:r>
      <w:r>
        <w:rPr>
          <w:rFonts w:ascii="Arial" w:hAnsi="Arial" w:cs="Arial"/>
          <w:sz w:val="24"/>
          <w:szCs w:val="24"/>
          <w:lang w:val="pt-BR"/>
        </w:rPr>
        <w:t>contrato</w:t>
      </w:r>
      <w:r w:rsidRPr="000F6E17">
        <w:rPr>
          <w:rFonts w:ascii="Arial" w:hAnsi="Arial" w:cs="Arial"/>
          <w:sz w:val="24"/>
          <w:szCs w:val="24"/>
          <w:lang w:val="pt-BR"/>
        </w:rPr>
        <w:t xml:space="preserve"> licitação correrão por conta da</w:t>
      </w:r>
      <w:r>
        <w:rPr>
          <w:rFonts w:ascii="Arial" w:hAnsi="Arial" w:cs="Arial"/>
          <w:sz w:val="24"/>
          <w:szCs w:val="24"/>
          <w:lang w:val="pt-BR"/>
        </w:rPr>
        <w:t xml:space="preserve">s dotações </w:t>
      </w:r>
      <w:r w:rsidRPr="000F6E17">
        <w:rPr>
          <w:rFonts w:ascii="Arial" w:hAnsi="Arial" w:cs="Arial"/>
          <w:sz w:val="24"/>
          <w:szCs w:val="24"/>
          <w:lang w:val="pt-BR"/>
        </w:rPr>
        <w:t>orçamentária</w:t>
      </w:r>
      <w:r>
        <w:rPr>
          <w:rFonts w:ascii="Arial" w:hAnsi="Arial" w:cs="Arial"/>
          <w:sz w:val="24"/>
          <w:szCs w:val="24"/>
          <w:lang w:val="pt-BR"/>
        </w:rPr>
        <w:t>s</w:t>
      </w:r>
      <w:r w:rsidRPr="000F6E17">
        <w:rPr>
          <w:rFonts w:ascii="Arial" w:hAnsi="Arial" w:cs="Arial"/>
          <w:sz w:val="24"/>
          <w:szCs w:val="24"/>
          <w:lang w:val="pt-BR"/>
        </w:rPr>
        <w:t xml:space="preserve"> de </w:t>
      </w:r>
      <w:proofErr w:type="spellStart"/>
      <w:r w:rsidRPr="000F6E17">
        <w:rPr>
          <w:rFonts w:ascii="Arial" w:hAnsi="Arial" w:cs="Arial"/>
          <w:sz w:val="24"/>
          <w:szCs w:val="24"/>
          <w:lang w:val="pt-BR"/>
        </w:rPr>
        <w:t>nº</w:t>
      </w:r>
      <w:r>
        <w:rPr>
          <w:rFonts w:ascii="Arial" w:hAnsi="Arial" w:cs="Arial"/>
          <w:sz w:val="24"/>
          <w:szCs w:val="24"/>
          <w:lang w:val="pt-BR"/>
        </w:rPr>
        <w:t>s</w:t>
      </w:r>
      <w:proofErr w:type="spellEnd"/>
      <w:r w:rsidRPr="000F6E17">
        <w:rPr>
          <w:rFonts w:ascii="Arial" w:hAnsi="Arial" w:cs="Arial"/>
          <w:sz w:val="24"/>
          <w:szCs w:val="24"/>
          <w:lang w:val="pt-BR"/>
        </w:rPr>
        <w:t xml:space="preserve">. </w:t>
      </w:r>
      <w:r>
        <w:rPr>
          <w:rFonts w:ascii="Arial" w:hAnsi="Arial" w:cs="Arial"/>
          <w:sz w:val="24"/>
          <w:szCs w:val="24"/>
          <w:lang w:val="pt-BR"/>
        </w:rPr>
        <w:t>12.01.15.451.0006.4.4.90.51-99 (tesouro) e nº 12.01.15.451.0006.4.4.90.51-99 (transferências e convênios estaduais - vinculados).</w:t>
      </w:r>
    </w:p>
    <w:p w:rsidR="00A21C14" w:rsidRDefault="00A21C14" w:rsidP="000931DE">
      <w:pPr>
        <w:pStyle w:val="Cabealho"/>
        <w:tabs>
          <w:tab w:val="clear" w:pos="4419"/>
          <w:tab w:val="clear" w:pos="8838"/>
          <w:tab w:val="left" w:pos="0"/>
          <w:tab w:val="left" w:pos="10206"/>
        </w:tabs>
        <w:jc w:val="both"/>
        <w:rPr>
          <w:rFonts w:ascii="Arial" w:hAnsi="Arial" w:cs="Arial"/>
          <w:b/>
          <w:sz w:val="24"/>
          <w:szCs w:val="24"/>
        </w:rPr>
      </w:pPr>
    </w:p>
    <w:p w:rsidR="00927F5E" w:rsidRDefault="00927F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927F5E" w:rsidRDefault="00927F5E"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lastRenderedPageBreak/>
        <w:t>E por estarem assim justos e contratados, fi</w:t>
      </w:r>
      <w:r>
        <w:rPr>
          <w:rFonts w:ascii="Arial" w:hAnsi="Arial" w:cs="Arial"/>
          <w:sz w:val="24"/>
          <w:szCs w:val="24"/>
        </w:rPr>
        <w:t xml:space="preserve">rmam o presente instrumento em </w:t>
      </w:r>
      <w:r w:rsidR="009A2AED">
        <w:rPr>
          <w:rFonts w:ascii="Arial" w:hAnsi="Arial" w:cs="Arial"/>
          <w:sz w:val="24"/>
          <w:szCs w:val="24"/>
        </w:rPr>
        <w:t>0</w:t>
      </w:r>
      <w:r>
        <w:rPr>
          <w:rFonts w:ascii="Arial" w:hAnsi="Arial" w:cs="Arial"/>
          <w:sz w:val="24"/>
          <w:szCs w:val="24"/>
        </w:rPr>
        <w:t>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r>
        <w:rPr>
          <w:rFonts w:ascii="Arial" w:hAnsi="Arial" w:cs="Arial"/>
          <w:sz w:val="24"/>
          <w:szCs w:val="24"/>
        </w:rPr>
        <w:t>xxxx</w:t>
      </w:r>
      <w:proofErr w:type="spell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996FF7" w:rsidRPr="00996FF7">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6E21D3">
      <w:pPr>
        <w:tabs>
          <w:tab w:val="left" w:pos="0"/>
          <w:tab w:val="left" w:pos="180"/>
        </w:tabs>
        <w:spacing w:after="120"/>
        <w:ind w:right="227"/>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D41830" w:rsidRPr="006F421F" w:rsidRDefault="00D41830" w:rsidP="002E15B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9541DD" w:rsidRPr="00A83F7E" w:rsidRDefault="00B74868" w:rsidP="009541DD">
      <w:pPr>
        <w:pStyle w:val="western"/>
        <w:spacing w:before="278" w:beforeAutospacing="0" w:after="0" w:line="276" w:lineRule="auto"/>
        <w:jc w:val="both"/>
        <w:rPr>
          <w:rFonts w:ascii="Arial" w:hAnsi="Arial" w:cs="Arial"/>
          <w:b/>
        </w:rPr>
      </w:pPr>
      <w:r w:rsidRPr="00C92DEA">
        <w:rPr>
          <w:rFonts w:ascii="Arial" w:eastAsia="Calibri" w:hAnsi="Arial" w:cs="Arial"/>
          <w:b/>
          <w:spacing w:val="12"/>
        </w:rPr>
        <w:t xml:space="preserve">OBJETO: </w:t>
      </w:r>
      <w:r w:rsidR="00B770B9" w:rsidRPr="00A83F7E">
        <w:rPr>
          <w:rFonts w:ascii="Arial" w:hAnsi="Arial" w:cs="Arial"/>
          <w:b/>
          <w:bCs/>
        </w:rPr>
        <w:t xml:space="preserve">CONTRATAÇÃO DE EMPRESA </w:t>
      </w:r>
      <w:r w:rsidR="00B770B9">
        <w:rPr>
          <w:rFonts w:ascii="Arial" w:hAnsi="Arial" w:cs="Arial"/>
          <w:b/>
          <w:bCs/>
        </w:rPr>
        <w:t>PARA REVITALIZAÇÃO DE PRAÇA LOCALIZADA NO JARDIM MARIA BEATRIZ NESTE MUNICIPIO</w:t>
      </w:r>
      <w:r w:rsidR="00697628">
        <w:rPr>
          <w:rFonts w:ascii="Arial" w:hAnsi="Arial" w:cs="Arial"/>
          <w:b/>
          <w:bCs/>
        </w:rPr>
        <w:t xml:space="preserve">. </w:t>
      </w:r>
    </w:p>
    <w:p w:rsidR="00B74868" w:rsidRPr="00C92DEA" w:rsidRDefault="00B74868" w:rsidP="009541DD">
      <w:pPr>
        <w:pStyle w:val="western"/>
        <w:spacing w:before="278" w:beforeAutospacing="0" w:after="0" w:line="276" w:lineRule="auto"/>
        <w:jc w:val="both"/>
        <w:rPr>
          <w:rFonts w:ascii="Arial" w:eastAsia="Calibri" w:hAnsi="Arial" w:cs="Arial"/>
          <w:b/>
          <w:spacing w:val="12"/>
        </w:rPr>
      </w:pPr>
      <w:r w:rsidRPr="00C92DEA">
        <w:rPr>
          <w:rFonts w:ascii="Arial" w:eastAsia="Calibri" w:hAnsi="Arial" w:cs="Arial"/>
          <w:b/>
          <w:spacing w:val="12"/>
        </w:rPr>
        <w:t>ADVOGADO (S</w:t>
      </w:r>
      <w:proofErr w:type="gramStart"/>
      <w:r w:rsidRPr="00C92DEA">
        <w:rPr>
          <w:rFonts w:ascii="Arial" w:eastAsia="Calibri" w:hAnsi="Arial" w:cs="Arial"/>
          <w:b/>
          <w:spacing w:val="12"/>
        </w:rPr>
        <w:t>)</w:t>
      </w:r>
      <w:proofErr w:type="gramEnd"/>
      <w:r w:rsidRPr="00C92DEA">
        <w:rPr>
          <w:rFonts w:ascii="Arial" w:eastAsia="Calibri" w:hAnsi="Arial" w:cs="Arial"/>
          <w:b/>
          <w:spacing w:val="12"/>
        </w:rPr>
        <w:t>/ Nº OAB/email: (*)_____________________________</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Pelo presente TERMO, nós, abaixo identificados: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1.</w:t>
      </w:r>
      <w:r w:rsidRPr="00C92DEA">
        <w:rPr>
          <w:rFonts w:ascii="Arial" w:eastAsia="Calibri" w:hAnsi="Arial" w:cs="Arial"/>
          <w:b/>
          <w:spacing w:val="12"/>
          <w:sz w:val="24"/>
          <w:szCs w:val="24"/>
        </w:rPr>
        <w:tab/>
        <w:t>Estamos CIENTES de que:</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ajuste acima referido, seus aditamentos, bem como o acompanhamento de sua execução contratual, estarão sujeitos a análise e julgamento pelo Tribunal de Contas do Estado de São Paulo, cujo trâmite processual ocorrerá pelo sistema eletrônico;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poderemos ter acesso ao processo, tendo vista e extraindo cópias das manifestações de interesse, Despachos e Decisões, mediante regular cadastramento no Sistema de Processo Eletrônico, em consonância com o estabelecido na Resolução nº 01/2011 do TCESP;</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w:t>
      </w:r>
      <w:r w:rsidRPr="00C92DEA">
        <w:rPr>
          <w:rFonts w:ascii="Arial" w:eastAsia="Calibri" w:hAnsi="Arial" w:cs="Arial"/>
          <w:spacing w:val="12"/>
          <w:sz w:val="24"/>
          <w:szCs w:val="24"/>
        </w:rPr>
        <w:tab/>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Lei Complementar nº 709, de 14 de janeiro de 1993, iniciando-se, a partir de então, a contagem dos prazos processuais, conforme regras do Código de Processo Civil;</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d) as informações pessoais dos responsáveis pela </w:t>
      </w:r>
      <w:r w:rsidRPr="00C92DEA">
        <w:rPr>
          <w:rFonts w:ascii="Arial" w:eastAsia="Calibri" w:hAnsi="Arial" w:cs="Arial"/>
          <w:spacing w:val="12"/>
          <w:sz w:val="24"/>
          <w:szCs w:val="24"/>
          <w:u w:val="single"/>
        </w:rPr>
        <w:t>contratante</w:t>
      </w:r>
      <w:r w:rsidRPr="00C92DEA">
        <w:rPr>
          <w:rFonts w:ascii="Arial" w:eastAsia="Calibri" w:hAnsi="Arial" w:cs="Arial"/>
          <w:spacing w:val="12"/>
          <w:sz w:val="24"/>
          <w:szCs w:val="24"/>
        </w:rPr>
        <w:t xml:space="preserve"> estão cadastradas no módulo eletrônico do </w:t>
      </w:r>
      <w:r w:rsidRPr="00C92DEA">
        <w:rPr>
          <w:rFonts w:ascii="Arial" w:hAnsi="Arial" w:cs="Arial"/>
          <w:spacing w:val="12"/>
          <w:sz w:val="24"/>
        </w:rPr>
        <w:t xml:space="preserve">“Cadastro Corporativo TCESP – </w:t>
      </w:r>
      <w:proofErr w:type="spellStart"/>
      <w:r w:rsidRPr="00C92DEA">
        <w:rPr>
          <w:rFonts w:ascii="Arial" w:hAnsi="Arial" w:cs="Arial"/>
          <w:spacing w:val="12"/>
          <w:sz w:val="24"/>
        </w:rPr>
        <w:t>CadTCESP</w:t>
      </w:r>
      <w:proofErr w:type="spellEnd"/>
      <w:r w:rsidRPr="00C92DEA">
        <w:rPr>
          <w:rFonts w:ascii="Arial" w:hAnsi="Arial" w:cs="Arial"/>
          <w:spacing w:val="12"/>
          <w:sz w:val="24"/>
        </w:rPr>
        <w:t>”,</w:t>
      </w:r>
      <w:r w:rsidRPr="00C92DEA">
        <w:rPr>
          <w:rFonts w:ascii="Arial" w:eastAsia="Calibri" w:hAnsi="Arial" w:cs="Arial"/>
          <w:spacing w:val="12"/>
          <w:sz w:val="24"/>
          <w:szCs w:val="24"/>
        </w:rPr>
        <w:t xml:space="preserve"> nos termos previstos no Artigo 2º das Instruções nº01/2020, conforme “Declaração(</w:t>
      </w:r>
      <w:proofErr w:type="spellStart"/>
      <w:r w:rsidRPr="00C92DEA">
        <w:rPr>
          <w:rFonts w:ascii="Arial" w:eastAsia="Calibri" w:hAnsi="Arial" w:cs="Arial"/>
          <w:spacing w:val="12"/>
          <w:sz w:val="24"/>
          <w:szCs w:val="24"/>
        </w:rPr>
        <w:t>ões</w:t>
      </w:r>
      <w:proofErr w:type="spellEnd"/>
      <w:r w:rsidRPr="00C92DEA">
        <w:rPr>
          <w:rFonts w:ascii="Arial" w:eastAsia="Calibri" w:hAnsi="Arial" w:cs="Arial"/>
          <w:spacing w:val="12"/>
          <w:sz w:val="24"/>
          <w:szCs w:val="24"/>
        </w:rPr>
        <w:t>) de Atualização Cadastral” anexa (s);</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e) é de exclusiva responsabilidade do contratado manter seus dados sempre atualizados.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2.</w:t>
      </w:r>
      <w:r w:rsidRPr="00C92DEA">
        <w:rPr>
          <w:rFonts w:ascii="Arial" w:eastAsia="Calibri" w:hAnsi="Arial" w:cs="Arial"/>
          <w:b/>
          <w:spacing w:val="12"/>
          <w:sz w:val="24"/>
          <w:szCs w:val="24"/>
        </w:rPr>
        <w:tab/>
        <w:t>Damo-nos por NOTIFICADOS para:</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acompanhamento dos atos do processo até seu julgamento final e consequente publicação;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Se for o caso e de nosso interesse, nos prazos e nas formas legais e regimentais, exercer o direito de defesa, interpor recursos e o que mais couber.</w:t>
      </w:r>
    </w:p>
    <w:p w:rsidR="00B74868" w:rsidRPr="00C92DEA" w:rsidRDefault="00B74868" w:rsidP="00B74868">
      <w:pPr>
        <w:spacing w:line="276" w:lineRule="auto"/>
        <w:jc w:val="both"/>
        <w:rPr>
          <w:rFonts w:ascii="Arial" w:eastAsia="Calibri" w:hAnsi="Arial" w:cs="Arial"/>
          <w:b/>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lastRenderedPageBreak/>
        <w:t>LOCAL e DATA: 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trike/>
          <w:spacing w:val="12"/>
          <w:sz w:val="24"/>
          <w:szCs w:val="24"/>
        </w:rPr>
      </w:pPr>
      <w:r w:rsidRPr="00C92DEA">
        <w:rPr>
          <w:rFonts w:ascii="Arial" w:eastAsia="Calibri" w:hAnsi="Arial" w:cs="Arial"/>
          <w:b/>
          <w:spacing w:val="12"/>
          <w:sz w:val="24"/>
          <w:szCs w:val="24"/>
          <w:u w:val="single"/>
        </w:rPr>
        <w:t>AUTORIDADE MÁXIMA DO ÓRGÃO/ENTIDADE</w:t>
      </w:r>
      <w:r w:rsidRPr="00C92DEA">
        <w:rPr>
          <w:rFonts w:ascii="Arial" w:eastAsia="Calibri" w:hAnsi="Arial" w:cs="Arial"/>
          <w:b/>
          <w:strike/>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RESPONSÁVEL PELA HOMOLOGAÇÃO DO CERTAME:</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RESPONSÁVEIS QUE ASSINARAM O AJUSTE:</w:t>
      </w: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Pelo contratante</w:t>
      </w:r>
      <w:r w:rsidRPr="00C92DEA">
        <w:rPr>
          <w:rFonts w:ascii="Arial" w:eastAsia="Calibri" w:hAnsi="Arial" w:cs="Arial"/>
          <w:b/>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w:t>
      </w:r>
      <w:r w:rsidR="002A106C">
        <w:rPr>
          <w:rFonts w:ascii="Arial" w:hAnsi="Arial" w:cs="Arial"/>
          <w:sz w:val="24"/>
          <w:szCs w:val="24"/>
          <w:lang w:eastAsia="ar-SA"/>
        </w:rPr>
        <w:t xml:space="preserve">etário de </w:t>
      </w:r>
      <w:r w:rsidR="00996FF7" w:rsidRPr="00996FF7">
        <w:rPr>
          <w:rFonts w:ascii="Arial" w:hAnsi="Arial" w:cs="Arial"/>
          <w:sz w:val="24"/>
          <w:szCs w:val="24"/>
        </w:rPr>
        <w:t>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Pela contratada</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 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Cargo:_____________________________________________________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CPF: _____________________________________________________ </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ORDENADOR DE DESPESAS DA CONTRATANTE</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Secretário d</w:t>
      </w:r>
      <w:r w:rsidR="00A611F4">
        <w:rPr>
          <w:rFonts w:ascii="Arial" w:hAnsi="Arial" w:cs="Arial"/>
          <w:sz w:val="24"/>
          <w:szCs w:val="24"/>
          <w:lang w:eastAsia="ar-SA"/>
        </w:rPr>
        <w:t xml:space="preserve">e </w:t>
      </w:r>
      <w:r w:rsidR="00996FF7" w:rsidRPr="00996FF7">
        <w:rPr>
          <w:rFonts w:ascii="Arial" w:hAnsi="Arial" w:cs="Arial"/>
          <w:sz w:val="24"/>
          <w:szCs w:val="24"/>
        </w:rPr>
        <w:t>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spacing w:val="12"/>
          <w:sz w:val="24"/>
        </w:rPr>
      </w:pPr>
      <w:r w:rsidRPr="00C92DEA">
        <w:rPr>
          <w:rFonts w:ascii="Arial" w:eastAsia="Calibri" w:hAnsi="Arial" w:cs="Arial"/>
          <w:spacing w:val="12"/>
          <w:sz w:val="24"/>
        </w:rPr>
        <w:lastRenderedPageBreak/>
        <w:t>(*) Facultativo Indicar quando já constituído, informando, inclusive, o endereço eletrônico.</w:t>
      </w:r>
    </w:p>
    <w:p w:rsidR="00B74868"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u w:val="thick"/>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r w:rsidRPr="00C92DEA">
        <w:rPr>
          <w:rFonts w:ascii="Arial" w:eastAsia="Arial" w:hAnsi="Arial" w:cs="Arial"/>
          <w:b/>
          <w:bCs/>
          <w:spacing w:val="12"/>
          <w:sz w:val="24"/>
          <w:szCs w:val="24"/>
          <w:u w:val="thick"/>
        </w:rPr>
        <w:t>GESTOR(ES) DO CONTRATO</w:t>
      </w:r>
      <w:r w:rsidRPr="00C92DEA">
        <w:rPr>
          <w:rFonts w:ascii="Arial" w:eastAsia="Arial" w:hAnsi="Arial" w:cs="Arial"/>
          <w:b/>
          <w:bCs/>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Cargo: </w:t>
      </w:r>
      <w:r w:rsidR="00E71417">
        <w:rPr>
          <w:rFonts w:ascii="Arial" w:hAnsi="Arial" w:cs="Arial"/>
          <w:sz w:val="24"/>
          <w:szCs w:val="24"/>
          <w:lang w:eastAsia="ar-SA"/>
        </w:rPr>
        <w:t xml:space="preserve">Secretário de </w:t>
      </w:r>
      <w:r w:rsidR="00634552" w:rsidRPr="00634552">
        <w:rPr>
          <w:rFonts w:ascii="Arial" w:hAnsi="Arial" w:cs="Arial"/>
          <w:sz w:val="24"/>
          <w:szCs w:val="24"/>
        </w:rPr>
        <w:t>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16"/>
          <w:szCs w:val="24"/>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r w:rsidRPr="00C92DEA">
        <w:rPr>
          <w:rFonts w:ascii="Arial" w:eastAsia="Arial" w:hAnsi="Arial" w:cs="Arial"/>
          <w:b/>
          <w:bCs/>
          <w:spacing w:val="12"/>
          <w:sz w:val="24"/>
          <w:szCs w:val="24"/>
          <w:u w:val="thick"/>
        </w:rPr>
        <w:t>DEMAIS RESPONSÁVEIS (*)</w:t>
      </w:r>
      <w:r w:rsidRPr="00C92DEA">
        <w:rPr>
          <w:rFonts w:ascii="Arial" w:eastAsia="Arial" w:hAnsi="Arial" w:cs="Arial"/>
          <w:b/>
          <w:bCs/>
          <w:spacing w:val="12"/>
          <w:sz w:val="24"/>
          <w:szCs w:val="24"/>
        </w:rPr>
        <w:t>:</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Tipo de ato sob sua responsabilidade: Fiscal de contrato                                                     Nome:</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Cargo:</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 xml:space="preserve">CPF: </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Assinatura: 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3400D7" w:rsidP="00B74868">
      <w:pPr>
        <w:widowControl w:val="0"/>
        <w:autoSpaceDE w:val="0"/>
        <w:autoSpaceDN w:val="0"/>
        <w:spacing w:line="276" w:lineRule="auto"/>
        <w:ind w:right="57"/>
        <w:jc w:val="both"/>
        <w:rPr>
          <w:rFonts w:ascii="Arial" w:eastAsia="Arial" w:hAnsi="Arial" w:cs="Arial"/>
          <w:spacing w:val="12"/>
          <w:sz w:val="12"/>
          <w:szCs w:val="24"/>
        </w:rPr>
      </w:pPr>
      <w:r>
        <w:rPr>
          <w:noProof/>
        </w:rPr>
        <mc:AlternateContent>
          <mc:Choice Requires="wps">
            <w:drawing>
              <wp:anchor distT="4294967294" distB="4294967294" distL="0" distR="0" simplePos="0" relativeHeight="251658240" behindDoc="0" locked="0" layoutInCell="1" allowOverlap="1">
                <wp:simplePos x="0" y="0"/>
                <wp:positionH relativeFrom="page">
                  <wp:posOffset>1062355</wp:posOffset>
                </wp:positionH>
                <wp:positionV relativeFrom="paragraph">
                  <wp:posOffset>126364</wp:posOffset>
                </wp:positionV>
                <wp:extent cx="5434330" cy="0"/>
                <wp:effectExtent l="0" t="0" r="13970" b="19050"/>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58240;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" strokeweight="1.44pt">
                <w10:wrap type="topAndBottom" anchorx="page"/>
              </v:line>
            </w:pict>
          </mc:Fallback>
        </mc:AlternateContent>
      </w: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lang w:val="en-US"/>
        </w:rPr>
      </w:pPr>
      <w:r w:rsidRPr="00C92DEA">
        <w:rPr>
          <w:rFonts w:ascii="Arial" w:eastAsia="Arial" w:hAnsi="Arial" w:cs="Arial"/>
          <w:spacing w:val="12"/>
          <w:sz w:val="24"/>
        </w:rPr>
        <w:t>(*) - O Termo de Ciência e Notificação e/ou Cadastro do(s) Responsável(is)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92DEA">
        <w:rPr>
          <w:rFonts w:ascii="Arial" w:eastAsia="Arial" w:hAnsi="Arial" w:cs="Arial"/>
          <w:i/>
          <w:spacing w:val="12"/>
          <w:sz w:val="24"/>
        </w:rPr>
        <w:t xml:space="preserve">. </w:t>
      </w:r>
      <w:r w:rsidRPr="00C92DEA">
        <w:rPr>
          <w:rFonts w:ascii="Arial" w:eastAsia="Arial" w:hAnsi="Arial" w:cs="Arial"/>
          <w:spacing w:val="12"/>
          <w:sz w:val="24"/>
        </w:rPr>
        <w:t xml:space="preserve">Na hipótese de prestações de contas, caso o signatário do parecer conclusivo seja distinto daqueles já arrolados como subscritores do Termo de Ciência e Notificação, será ele objeto de notificação específica. </w:t>
      </w:r>
      <w:r w:rsidRPr="00C92DEA">
        <w:rPr>
          <w:rFonts w:ascii="Arial" w:eastAsia="Arial" w:hAnsi="Arial" w:cs="Arial"/>
          <w:i/>
          <w:spacing w:val="12"/>
          <w:sz w:val="24"/>
          <w:lang w:val="en-US"/>
        </w:rPr>
        <w:t>(</w:t>
      </w:r>
      <w:proofErr w:type="spellStart"/>
      <w:r w:rsidRPr="00C92DEA">
        <w:rPr>
          <w:rFonts w:ascii="Arial" w:eastAsia="Arial" w:hAnsi="Arial" w:cs="Arial"/>
          <w:i/>
          <w:spacing w:val="12"/>
          <w:sz w:val="24"/>
          <w:lang w:val="en-US"/>
        </w:rPr>
        <w:t>inciso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acrescido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pela</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Resolução</w:t>
      </w:r>
      <w:proofErr w:type="spellEnd"/>
      <w:r w:rsidRPr="00C92DEA">
        <w:rPr>
          <w:rFonts w:ascii="Arial" w:eastAsia="Arial" w:hAnsi="Arial" w:cs="Arial"/>
          <w:i/>
          <w:spacing w:val="12"/>
          <w:sz w:val="24"/>
          <w:lang w:val="en-US"/>
        </w:rPr>
        <w:t xml:space="preserve"> nº 11/2021).</w:t>
      </w:r>
    </w:p>
    <w:p w:rsidR="00727E5D" w:rsidRPr="003A4873" w:rsidRDefault="00727E5D" w:rsidP="00CE33CB">
      <w:pPr>
        <w:ind w:right="141"/>
        <w:jc w:val="center"/>
        <w:rPr>
          <w:szCs w:val="24"/>
        </w:rPr>
      </w:pP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C4A" w:rsidRDefault="00D23C4A">
      <w:r>
        <w:separator/>
      </w:r>
    </w:p>
  </w:endnote>
  <w:endnote w:type="continuationSeparator" w:id="0">
    <w:p w:rsidR="00D23C4A" w:rsidRDefault="00D23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F2C" w:rsidRDefault="00F10F2C"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10F2C" w:rsidRDefault="00F10F2C"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F2C" w:rsidRDefault="00F10F2C"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6659A">
      <w:rPr>
        <w:rStyle w:val="Nmerodepgina"/>
        <w:noProof/>
      </w:rPr>
      <w:t>17</w:t>
    </w:r>
    <w:r>
      <w:rPr>
        <w:rStyle w:val="Nmerodepgina"/>
      </w:rPr>
      <w:fldChar w:fldCharType="end"/>
    </w:r>
  </w:p>
  <w:p w:rsidR="00F10F2C" w:rsidRDefault="00F10F2C" w:rsidP="00E71DD4">
    <w:pPr>
      <w:pStyle w:val="Rodap"/>
      <w:jc w:val="center"/>
    </w:pPr>
    <w:r>
      <w:t xml:space="preserve">Processo Administrativo nº.  </w:t>
    </w:r>
    <w:r w:rsidR="00AF56CA">
      <w:t>44919</w:t>
    </w:r>
    <w:r>
      <w:t xml:space="preserve"> / 2022 – Tomada de Preços nº.  </w:t>
    </w:r>
    <w:r w:rsidR="00470863">
      <w:t xml:space="preserve">25 </w:t>
    </w:r>
    <w:r>
      <w:t>/ 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C4A" w:rsidRDefault="00D23C4A">
      <w:r>
        <w:separator/>
      </w:r>
    </w:p>
  </w:footnote>
  <w:footnote w:type="continuationSeparator" w:id="0">
    <w:p w:rsidR="00D23C4A" w:rsidRDefault="00D23C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F2C" w:rsidRPr="0083620B" w:rsidRDefault="00F10F2C"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F10F2C" w:rsidRPr="0083620B" w:rsidRDefault="00F10F2C"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F10F2C" w:rsidRPr="00D15B80" w:rsidRDefault="00F10F2C"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F10F2C" w:rsidRPr="00D15B80" w:rsidRDefault="00F10F2C"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F8E1D20"/>
    <w:multiLevelType w:val="hybridMultilevel"/>
    <w:tmpl w:val="0EE4AEE2"/>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9">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10">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EDB6EF1"/>
    <w:multiLevelType w:val="multilevel"/>
    <w:tmpl w:val="6F882E4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5">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10"/>
  </w:num>
  <w:num w:numId="3">
    <w:abstractNumId w:val="1"/>
  </w:num>
  <w:num w:numId="4">
    <w:abstractNumId w:val="4"/>
  </w:num>
  <w:num w:numId="5">
    <w:abstractNumId w:val="11"/>
  </w:num>
  <w:num w:numId="6">
    <w:abstractNumId w:val="12"/>
  </w:num>
  <w:num w:numId="7">
    <w:abstractNumId w:val="6"/>
  </w:num>
  <w:num w:numId="8">
    <w:abstractNumId w:val="15"/>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num>
  <w:num w:numId="12">
    <w:abstractNumId w:val="9"/>
  </w:num>
  <w:num w:numId="13">
    <w:abstractNumId w:val="7"/>
  </w:num>
  <w:num w:numId="14">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589"/>
    <w:rsid w:val="00011622"/>
    <w:rsid w:val="0001163C"/>
    <w:rsid w:val="000121C8"/>
    <w:rsid w:val="00012212"/>
    <w:rsid w:val="00012773"/>
    <w:rsid w:val="00012E22"/>
    <w:rsid w:val="000136D0"/>
    <w:rsid w:val="00013AA0"/>
    <w:rsid w:val="00013C17"/>
    <w:rsid w:val="00013E06"/>
    <w:rsid w:val="00014754"/>
    <w:rsid w:val="000148C6"/>
    <w:rsid w:val="00014AAE"/>
    <w:rsid w:val="00015072"/>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16CD"/>
    <w:rsid w:val="00021819"/>
    <w:rsid w:val="00021A47"/>
    <w:rsid w:val="00021B19"/>
    <w:rsid w:val="0002203A"/>
    <w:rsid w:val="00022247"/>
    <w:rsid w:val="0002235E"/>
    <w:rsid w:val="00022445"/>
    <w:rsid w:val="00022F09"/>
    <w:rsid w:val="00023087"/>
    <w:rsid w:val="00023553"/>
    <w:rsid w:val="00023AEA"/>
    <w:rsid w:val="000242F5"/>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36D4"/>
    <w:rsid w:val="00034014"/>
    <w:rsid w:val="0003475D"/>
    <w:rsid w:val="00034BBB"/>
    <w:rsid w:val="0003519B"/>
    <w:rsid w:val="000355A0"/>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30A"/>
    <w:rsid w:val="00045747"/>
    <w:rsid w:val="00045C7A"/>
    <w:rsid w:val="00045CBF"/>
    <w:rsid w:val="00045DD3"/>
    <w:rsid w:val="00046031"/>
    <w:rsid w:val="00046582"/>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BC1"/>
    <w:rsid w:val="00056DA0"/>
    <w:rsid w:val="0006013A"/>
    <w:rsid w:val="0006024F"/>
    <w:rsid w:val="0006081B"/>
    <w:rsid w:val="0006090D"/>
    <w:rsid w:val="00060F56"/>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123"/>
    <w:rsid w:val="0006691B"/>
    <w:rsid w:val="0006769E"/>
    <w:rsid w:val="00067F32"/>
    <w:rsid w:val="00067F42"/>
    <w:rsid w:val="000706AC"/>
    <w:rsid w:val="0007073A"/>
    <w:rsid w:val="00070991"/>
    <w:rsid w:val="00070FF8"/>
    <w:rsid w:val="0007139C"/>
    <w:rsid w:val="000714E5"/>
    <w:rsid w:val="00072668"/>
    <w:rsid w:val="000730F1"/>
    <w:rsid w:val="00073572"/>
    <w:rsid w:val="00073830"/>
    <w:rsid w:val="00073A61"/>
    <w:rsid w:val="00073A7C"/>
    <w:rsid w:val="00073CCA"/>
    <w:rsid w:val="00074707"/>
    <w:rsid w:val="00074DDA"/>
    <w:rsid w:val="00074FEA"/>
    <w:rsid w:val="000750C4"/>
    <w:rsid w:val="000752B1"/>
    <w:rsid w:val="0007536C"/>
    <w:rsid w:val="00075706"/>
    <w:rsid w:val="000758B3"/>
    <w:rsid w:val="00075945"/>
    <w:rsid w:val="00075DCA"/>
    <w:rsid w:val="00076420"/>
    <w:rsid w:val="00076B48"/>
    <w:rsid w:val="00076BBF"/>
    <w:rsid w:val="000771FD"/>
    <w:rsid w:val="00077FB6"/>
    <w:rsid w:val="0008088C"/>
    <w:rsid w:val="00080B0B"/>
    <w:rsid w:val="00081505"/>
    <w:rsid w:val="00081A5A"/>
    <w:rsid w:val="00081D0A"/>
    <w:rsid w:val="00081D8A"/>
    <w:rsid w:val="00081FDA"/>
    <w:rsid w:val="000827CC"/>
    <w:rsid w:val="00082AB8"/>
    <w:rsid w:val="00082BD8"/>
    <w:rsid w:val="00083178"/>
    <w:rsid w:val="0008348D"/>
    <w:rsid w:val="0008365E"/>
    <w:rsid w:val="00084347"/>
    <w:rsid w:val="00084A2D"/>
    <w:rsid w:val="00085FA6"/>
    <w:rsid w:val="00086315"/>
    <w:rsid w:val="000866EE"/>
    <w:rsid w:val="00086D0A"/>
    <w:rsid w:val="00086D49"/>
    <w:rsid w:val="00086DA4"/>
    <w:rsid w:val="00087DB2"/>
    <w:rsid w:val="00090396"/>
    <w:rsid w:val="000909CD"/>
    <w:rsid w:val="00090EAE"/>
    <w:rsid w:val="00090FB8"/>
    <w:rsid w:val="00091D2D"/>
    <w:rsid w:val="00091E7C"/>
    <w:rsid w:val="000922A5"/>
    <w:rsid w:val="000925AD"/>
    <w:rsid w:val="00092618"/>
    <w:rsid w:val="0009292E"/>
    <w:rsid w:val="00093143"/>
    <w:rsid w:val="000931B5"/>
    <w:rsid w:val="000931DE"/>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71"/>
    <w:rsid w:val="000A37DF"/>
    <w:rsid w:val="000A3C1A"/>
    <w:rsid w:val="000A3CEB"/>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385"/>
    <w:rsid w:val="000B4448"/>
    <w:rsid w:val="000B4588"/>
    <w:rsid w:val="000B4DD8"/>
    <w:rsid w:val="000B4F5A"/>
    <w:rsid w:val="000B55E7"/>
    <w:rsid w:val="000B56BF"/>
    <w:rsid w:val="000B5906"/>
    <w:rsid w:val="000B61A7"/>
    <w:rsid w:val="000B6AF0"/>
    <w:rsid w:val="000B6B6A"/>
    <w:rsid w:val="000B74F4"/>
    <w:rsid w:val="000B75B7"/>
    <w:rsid w:val="000B75C0"/>
    <w:rsid w:val="000B7AE6"/>
    <w:rsid w:val="000B7E96"/>
    <w:rsid w:val="000B7FA9"/>
    <w:rsid w:val="000C0979"/>
    <w:rsid w:val="000C0B34"/>
    <w:rsid w:val="000C0DF5"/>
    <w:rsid w:val="000C152E"/>
    <w:rsid w:val="000C17CB"/>
    <w:rsid w:val="000C18EB"/>
    <w:rsid w:val="000C260D"/>
    <w:rsid w:val="000C2A89"/>
    <w:rsid w:val="000C38CA"/>
    <w:rsid w:val="000C3999"/>
    <w:rsid w:val="000C3A19"/>
    <w:rsid w:val="000C3A91"/>
    <w:rsid w:val="000C3D97"/>
    <w:rsid w:val="000C3E70"/>
    <w:rsid w:val="000C3F9D"/>
    <w:rsid w:val="000C3FA3"/>
    <w:rsid w:val="000C4209"/>
    <w:rsid w:val="000C4B65"/>
    <w:rsid w:val="000C4E63"/>
    <w:rsid w:val="000C53EA"/>
    <w:rsid w:val="000C5746"/>
    <w:rsid w:val="000C584F"/>
    <w:rsid w:val="000C5E5F"/>
    <w:rsid w:val="000C61FB"/>
    <w:rsid w:val="000C629B"/>
    <w:rsid w:val="000C6B5C"/>
    <w:rsid w:val="000C6D4E"/>
    <w:rsid w:val="000C7051"/>
    <w:rsid w:val="000C7282"/>
    <w:rsid w:val="000C79BD"/>
    <w:rsid w:val="000C7BCA"/>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5D08"/>
    <w:rsid w:val="000D661F"/>
    <w:rsid w:val="000D69E0"/>
    <w:rsid w:val="000D6BC8"/>
    <w:rsid w:val="000D6C0C"/>
    <w:rsid w:val="000D7D4F"/>
    <w:rsid w:val="000E0A65"/>
    <w:rsid w:val="000E0B6A"/>
    <w:rsid w:val="000E1C2E"/>
    <w:rsid w:val="000E1EAF"/>
    <w:rsid w:val="000E1F5D"/>
    <w:rsid w:val="000E2669"/>
    <w:rsid w:val="000E2A2D"/>
    <w:rsid w:val="000E2D9F"/>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45A"/>
    <w:rsid w:val="000E6D40"/>
    <w:rsid w:val="000E6F22"/>
    <w:rsid w:val="000E7E2D"/>
    <w:rsid w:val="000F01C0"/>
    <w:rsid w:val="000F0210"/>
    <w:rsid w:val="000F0843"/>
    <w:rsid w:val="000F0C7D"/>
    <w:rsid w:val="000F18E2"/>
    <w:rsid w:val="000F25CD"/>
    <w:rsid w:val="000F27AE"/>
    <w:rsid w:val="000F31ED"/>
    <w:rsid w:val="000F36EC"/>
    <w:rsid w:val="000F3C93"/>
    <w:rsid w:val="000F4228"/>
    <w:rsid w:val="000F4745"/>
    <w:rsid w:val="000F49E7"/>
    <w:rsid w:val="000F4A7C"/>
    <w:rsid w:val="000F4BF0"/>
    <w:rsid w:val="000F5AC2"/>
    <w:rsid w:val="000F5D77"/>
    <w:rsid w:val="000F6869"/>
    <w:rsid w:val="000F6E17"/>
    <w:rsid w:val="000F6F86"/>
    <w:rsid w:val="000F7D61"/>
    <w:rsid w:val="00100124"/>
    <w:rsid w:val="001007D2"/>
    <w:rsid w:val="00100D83"/>
    <w:rsid w:val="00100EC3"/>
    <w:rsid w:val="001018FD"/>
    <w:rsid w:val="00101A1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3B7"/>
    <w:rsid w:val="0010644B"/>
    <w:rsid w:val="001067A9"/>
    <w:rsid w:val="0010684A"/>
    <w:rsid w:val="00106B93"/>
    <w:rsid w:val="00107656"/>
    <w:rsid w:val="0010765B"/>
    <w:rsid w:val="001108B3"/>
    <w:rsid w:val="001113D2"/>
    <w:rsid w:val="00111467"/>
    <w:rsid w:val="00111AB2"/>
    <w:rsid w:val="001122FC"/>
    <w:rsid w:val="0011247B"/>
    <w:rsid w:val="00112689"/>
    <w:rsid w:val="001126FE"/>
    <w:rsid w:val="00112B8A"/>
    <w:rsid w:val="00112BD0"/>
    <w:rsid w:val="00112CF2"/>
    <w:rsid w:val="001131EF"/>
    <w:rsid w:val="00113C96"/>
    <w:rsid w:val="00113E20"/>
    <w:rsid w:val="001143EE"/>
    <w:rsid w:val="001145A6"/>
    <w:rsid w:val="00114C85"/>
    <w:rsid w:val="00114D8A"/>
    <w:rsid w:val="0011520D"/>
    <w:rsid w:val="00115233"/>
    <w:rsid w:val="00115579"/>
    <w:rsid w:val="0011646C"/>
    <w:rsid w:val="00116745"/>
    <w:rsid w:val="00116751"/>
    <w:rsid w:val="00116B66"/>
    <w:rsid w:val="00116D33"/>
    <w:rsid w:val="001170B2"/>
    <w:rsid w:val="0011766F"/>
    <w:rsid w:val="00117D87"/>
    <w:rsid w:val="001200CD"/>
    <w:rsid w:val="001206A5"/>
    <w:rsid w:val="0012103B"/>
    <w:rsid w:val="00121194"/>
    <w:rsid w:val="00121473"/>
    <w:rsid w:val="001217A0"/>
    <w:rsid w:val="0012186A"/>
    <w:rsid w:val="00121B32"/>
    <w:rsid w:val="001234F6"/>
    <w:rsid w:val="001246A4"/>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01"/>
    <w:rsid w:val="0013445B"/>
    <w:rsid w:val="00135218"/>
    <w:rsid w:val="001364DD"/>
    <w:rsid w:val="001367FF"/>
    <w:rsid w:val="00137917"/>
    <w:rsid w:val="00137A61"/>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F33"/>
    <w:rsid w:val="001443AF"/>
    <w:rsid w:val="00145246"/>
    <w:rsid w:val="00145867"/>
    <w:rsid w:val="001459CB"/>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3609"/>
    <w:rsid w:val="001541C0"/>
    <w:rsid w:val="0015533E"/>
    <w:rsid w:val="00155771"/>
    <w:rsid w:val="0015679F"/>
    <w:rsid w:val="00156859"/>
    <w:rsid w:val="00156FDF"/>
    <w:rsid w:val="0015720C"/>
    <w:rsid w:val="0015773F"/>
    <w:rsid w:val="00157FBF"/>
    <w:rsid w:val="00157FCC"/>
    <w:rsid w:val="00160B48"/>
    <w:rsid w:val="001612E2"/>
    <w:rsid w:val="00162BEE"/>
    <w:rsid w:val="001630B3"/>
    <w:rsid w:val="001635ED"/>
    <w:rsid w:val="00163858"/>
    <w:rsid w:val="00163A19"/>
    <w:rsid w:val="00164008"/>
    <w:rsid w:val="001646AB"/>
    <w:rsid w:val="00164C55"/>
    <w:rsid w:val="0016555E"/>
    <w:rsid w:val="00165DD0"/>
    <w:rsid w:val="00165F3F"/>
    <w:rsid w:val="00165FAC"/>
    <w:rsid w:val="001661A3"/>
    <w:rsid w:val="0016693C"/>
    <w:rsid w:val="00166BBC"/>
    <w:rsid w:val="00166DFA"/>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0FA"/>
    <w:rsid w:val="00177929"/>
    <w:rsid w:val="00177B7C"/>
    <w:rsid w:val="00177C3C"/>
    <w:rsid w:val="00177D65"/>
    <w:rsid w:val="0018071E"/>
    <w:rsid w:val="0018110D"/>
    <w:rsid w:val="0018113E"/>
    <w:rsid w:val="00181289"/>
    <w:rsid w:val="00181296"/>
    <w:rsid w:val="001813AE"/>
    <w:rsid w:val="00181512"/>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879"/>
    <w:rsid w:val="00190E74"/>
    <w:rsid w:val="00191830"/>
    <w:rsid w:val="00191989"/>
    <w:rsid w:val="00192191"/>
    <w:rsid w:val="00192914"/>
    <w:rsid w:val="00192B67"/>
    <w:rsid w:val="001931C7"/>
    <w:rsid w:val="001934AE"/>
    <w:rsid w:val="00193942"/>
    <w:rsid w:val="001943C9"/>
    <w:rsid w:val="00194966"/>
    <w:rsid w:val="001953A0"/>
    <w:rsid w:val="001954F4"/>
    <w:rsid w:val="00195572"/>
    <w:rsid w:val="001956FB"/>
    <w:rsid w:val="0019583E"/>
    <w:rsid w:val="00196EC2"/>
    <w:rsid w:val="0019794A"/>
    <w:rsid w:val="001979AC"/>
    <w:rsid w:val="001A0286"/>
    <w:rsid w:val="001A10A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4531"/>
    <w:rsid w:val="001B48AD"/>
    <w:rsid w:val="001B4E3C"/>
    <w:rsid w:val="001B5397"/>
    <w:rsid w:val="001B5AF1"/>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6D8"/>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788"/>
    <w:rsid w:val="001E2BAB"/>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A9"/>
    <w:rsid w:val="001F3840"/>
    <w:rsid w:val="001F4291"/>
    <w:rsid w:val="001F43C5"/>
    <w:rsid w:val="001F4442"/>
    <w:rsid w:val="001F47B5"/>
    <w:rsid w:val="001F5633"/>
    <w:rsid w:val="001F5704"/>
    <w:rsid w:val="001F6429"/>
    <w:rsid w:val="001F652D"/>
    <w:rsid w:val="001F6540"/>
    <w:rsid w:val="001F6B2D"/>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7DC"/>
    <w:rsid w:val="002058D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945"/>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4C49"/>
    <w:rsid w:val="00224EBF"/>
    <w:rsid w:val="00225768"/>
    <w:rsid w:val="00225794"/>
    <w:rsid w:val="00225EB8"/>
    <w:rsid w:val="00226085"/>
    <w:rsid w:val="00226E17"/>
    <w:rsid w:val="00227682"/>
    <w:rsid w:val="00230422"/>
    <w:rsid w:val="002304A1"/>
    <w:rsid w:val="0023052B"/>
    <w:rsid w:val="00230A0F"/>
    <w:rsid w:val="00230B44"/>
    <w:rsid w:val="0023213C"/>
    <w:rsid w:val="0023294F"/>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379D7"/>
    <w:rsid w:val="0024066D"/>
    <w:rsid w:val="00240A0E"/>
    <w:rsid w:val="00240BB0"/>
    <w:rsid w:val="00241579"/>
    <w:rsid w:val="002429A4"/>
    <w:rsid w:val="002432D3"/>
    <w:rsid w:val="002434A0"/>
    <w:rsid w:val="00243C16"/>
    <w:rsid w:val="0024409F"/>
    <w:rsid w:val="002441A5"/>
    <w:rsid w:val="00244D33"/>
    <w:rsid w:val="00244DF7"/>
    <w:rsid w:val="00244EE2"/>
    <w:rsid w:val="0024573A"/>
    <w:rsid w:val="00245AE3"/>
    <w:rsid w:val="00245B9D"/>
    <w:rsid w:val="00246009"/>
    <w:rsid w:val="002460CD"/>
    <w:rsid w:val="0024613D"/>
    <w:rsid w:val="002468F7"/>
    <w:rsid w:val="00246B13"/>
    <w:rsid w:val="00246CA5"/>
    <w:rsid w:val="002470B9"/>
    <w:rsid w:val="00247EC1"/>
    <w:rsid w:val="002503B7"/>
    <w:rsid w:val="00250610"/>
    <w:rsid w:val="00250E28"/>
    <w:rsid w:val="00250F65"/>
    <w:rsid w:val="00251162"/>
    <w:rsid w:val="002511D1"/>
    <w:rsid w:val="0025201E"/>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580"/>
    <w:rsid w:val="0026198D"/>
    <w:rsid w:val="002619FB"/>
    <w:rsid w:val="00261C2C"/>
    <w:rsid w:val="002623EF"/>
    <w:rsid w:val="0026297E"/>
    <w:rsid w:val="00262D8A"/>
    <w:rsid w:val="00263310"/>
    <w:rsid w:val="002635A7"/>
    <w:rsid w:val="0026400A"/>
    <w:rsid w:val="002641E9"/>
    <w:rsid w:val="00266179"/>
    <w:rsid w:val="002673A3"/>
    <w:rsid w:val="002673F7"/>
    <w:rsid w:val="0026790E"/>
    <w:rsid w:val="00270408"/>
    <w:rsid w:val="00270439"/>
    <w:rsid w:val="00270463"/>
    <w:rsid w:val="00270718"/>
    <w:rsid w:val="00270E9B"/>
    <w:rsid w:val="002713F8"/>
    <w:rsid w:val="002716CB"/>
    <w:rsid w:val="0027191E"/>
    <w:rsid w:val="00271988"/>
    <w:rsid w:val="00271C20"/>
    <w:rsid w:val="002724EB"/>
    <w:rsid w:val="00272994"/>
    <w:rsid w:val="00272B60"/>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4E5"/>
    <w:rsid w:val="002836D3"/>
    <w:rsid w:val="00283906"/>
    <w:rsid w:val="00284C41"/>
    <w:rsid w:val="00284D27"/>
    <w:rsid w:val="00284FB9"/>
    <w:rsid w:val="0028502E"/>
    <w:rsid w:val="00285E09"/>
    <w:rsid w:val="002867A6"/>
    <w:rsid w:val="00286D43"/>
    <w:rsid w:val="00286DBD"/>
    <w:rsid w:val="00286EDF"/>
    <w:rsid w:val="002876AC"/>
    <w:rsid w:val="002876C9"/>
    <w:rsid w:val="002878E4"/>
    <w:rsid w:val="002879B8"/>
    <w:rsid w:val="002911FB"/>
    <w:rsid w:val="002915D6"/>
    <w:rsid w:val="00291B4A"/>
    <w:rsid w:val="00291E42"/>
    <w:rsid w:val="002923A8"/>
    <w:rsid w:val="002923F8"/>
    <w:rsid w:val="002928AB"/>
    <w:rsid w:val="002930EE"/>
    <w:rsid w:val="002942A4"/>
    <w:rsid w:val="002947F8"/>
    <w:rsid w:val="00294B40"/>
    <w:rsid w:val="00294C7E"/>
    <w:rsid w:val="00294E38"/>
    <w:rsid w:val="0029549D"/>
    <w:rsid w:val="002960AD"/>
    <w:rsid w:val="00296183"/>
    <w:rsid w:val="002964FF"/>
    <w:rsid w:val="00296507"/>
    <w:rsid w:val="0029781D"/>
    <w:rsid w:val="0029793D"/>
    <w:rsid w:val="00297CB1"/>
    <w:rsid w:val="002A0885"/>
    <w:rsid w:val="002A0899"/>
    <w:rsid w:val="002A106C"/>
    <w:rsid w:val="002A11F0"/>
    <w:rsid w:val="002A1308"/>
    <w:rsid w:val="002A2190"/>
    <w:rsid w:val="002A2454"/>
    <w:rsid w:val="002A262F"/>
    <w:rsid w:val="002A2DD3"/>
    <w:rsid w:val="002A341C"/>
    <w:rsid w:val="002A3B2B"/>
    <w:rsid w:val="002A419A"/>
    <w:rsid w:val="002A435A"/>
    <w:rsid w:val="002A464E"/>
    <w:rsid w:val="002A52D9"/>
    <w:rsid w:val="002A5634"/>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B07"/>
    <w:rsid w:val="002B3CB5"/>
    <w:rsid w:val="002B3E85"/>
    <w:rsid w:val="002B4008"/>
    <w:rsid w:val="002B54BA"/>
    <w:rsid w:val="002B556E"/>
    <w:rsid w:val="002B58F8"/>
    <w:rsid w:val="002B7179"/>
    <w:rsid w:val="002B7FD9"/>
    <w:rsid w:val="002C0702"/>
    <w:rsid w:val="002C07E6"/>
    <w:rsid w:val="002C0865"/>
    <w:rsid w:val="002C0A10"/>
    <w:rsid w:val="002C168E"/>
    <w:rsid w:val="002C260C"/>
    <w:rsid w:val="002C3D68"/>
    <w:rsid w:val="002C48FD"/>
    <w:rsid w:val="002C4E00"/>
    <w:rsid w:val="002C510D"/>
    <w:rsid w:val="002C51AF"/>
    <w:rsid w:val="002C55E8"/>
    <w:rsid w:val="002C67DD"/>
    <w:rsid w:val="002C7A8C"/>
    <w:rsid w:val="002C7C18"/>
    <w:rsid w:val="002D0276"/>
    <w:rsid w:val="002D065D"/>
    <w:rsid w:val="002D0995"/>
    <w:rsid w:val="002D16EE"/>
    <w:rsid w:val="002D1C1E"/>
    <w:rsid w:val="002D229D"/>
    <w:rsid w:val="002D25B1"/>
    <w:rsid w:val="002D26E3"/>
    <w:rsid w:val="002D2A38"/>
    <w:rsid w:val="002D2C8B"/>
    <w:rsid w:val="002D2CFC"/>
    <w:rsid w:val="002D3BDB"/>
    <w:rsid w:val="002D4348"/>
    <w:rsid w:val="002D4E3F"/>
    <w:rsid w:val="002D5272"/>
    <w:rsid w:val="002D5821"/>
    <w:rsid w:val="002D5B13"/>
    <w:rsid w:val="002D5B62"/>
    <w:rsid w:val="002D5E03"/>
    <w:rsid w:val="002E0292"/>
    <w:rsid w:val="002E0866"/>
    <w:rsid w:val="002E15B0"/>
    <w:rsid w:val="002E1618"/>
    <w:rsid w:val="002E17A4"/>
    <w:rsid w:val="002E2000"/>
    <w:rsid w:val="002E23D9"/>
    <w:rsid w:val="002E3A16"/>
    <w:rsid w:val="002E3E9A"/>
    <w:rsid w:val="002E3FEB"/>
    <w:rsid w:val="002E50B5"/>
    <w:rsid w:val="002E51ED"/>
    <w:rsid w:val="002E551B"/>
    <w:rsid w:val="002E56AA"/>
    <w:rsid w:val="002E5AAD"/>
    <w:rsid w:val="002E6C43"/>
    <w:rsid w:val="002E6EA4"/>
    <w:rsid w:val="002E6FFF"/>
    <w:rsid w:val="002F0610"/>
    <w:rsid w:val="002F089C"/>
    <w:rsid w:val="002F1639"/>
    <w:rsid w:val="002F1916"/>
    <w:rsid w:val="002F19D6"/>
    <w:rsid w:val="002F1B3C"/>
    <w:rsid w:val="002F1CA3"/>
    <w:rsid w:val="002F1E3E"/>
    <w:rsid w:val="002F2636"/>
    <w:rsid w:val="002F28A1"/>
    <w:rsid w:val="002F3F29"/>
    <w:rsid w:val="002F46C3"/>
    <w:rsid w:val="002F4700"/>
    <w:rsid w:val="002F478F"/>
    <w:rsid w:val="002F48A6"/>
    <w:rsid w:val="002F4B07"/>
    <w:rsid w:val="002F4CB2"/>
    <w:rsid w:val="002F4D19"/>
    <w:rsid w:val="002F530D"/>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2E38"/>
    <w:rsid w:val="003030A2"/>
    <w:rsid w:val="00303160"/>
    <w:rsid w:val="003033C4"/>
    <w:rsid w:val="00303424"/>
    <w:rsid w:val="00303753"/>
    <w:rsid w:val="00303A47"/>
    <w:rsid w:val="00303BA9"/>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C74"/>
    <w:rsid w:val="00320D0E"/>
    <w:rsid w:val="003210A5"/>
    <w:rsid w:val="003214D0"/>
    <w:rsid w:val="00322280"/>
    <w:rsid w:val="00322829"/>
    <w:rsid w:val="00322C58"/>
    <w:rsid w:val="00322F4C"/>
    <w:rsid w:val="0032318B"/>
    <w:rsid w:val="003233F1"/>
    <w:rsid w:val="00323BD9"/>
    <w:rsid w:val="00323EF9"/>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283C"/>
    <w:rsid w:val="003329E3"/>
    <w:rsid w:val="00332C08"/>
    <w:rsid w:val="0033309B"/>
    <w:rsid w:val="0033319C"/>
    <w:rsid w:val="00333310"/>
    <w:rsid w:val="003334A2"/>
    <w:rsid w:val="00333C3E"/>
    <w:rsid w:val="00333C95"/>
    <w:rsid w:val="00333DD7"/>
    <w:rsid w:val="0033432F"/>
    <w:rsid w:val="003348BB"/>
    <w:rsid w:val="00334B49"/>
    <w:rsid w:val="00335C71"/>
    <w:rsid w:val="00335D9A"/>
    <w:rsid w:val="00335E8A"/>
    <w:rsid w:val="003362C8"/>
    <w:rsid w:val="00336614"/>
    <w:rsid w:val="003366F3"/>
    <w:rsid w:val="0033673F"/>
    <w:rsid w:val="00336B3F"/>
    <w:rsid w:val="0033702D"/>
    <w:rsid w:val="0033725A"/>
    <w:rsid w:val="00337369"/>
    <w:rsid w:val="0033793D"/>
    <w:rsid w:val="00337E2B"/>
    <w:rsid w:val="00337FC4"/>
    <w:rsid w:val="003400D7"/>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039"/>
    <w:rsid w:val="00345C1A"/>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581F"/>
    <w:rsid w:val="00356A06"/>
    <w:rsid w:val="00356E6C"/>
    <w:rsid w:val="00356F53"/>
    <w:rsid w:val="003571E8"/>
    <w:rsid w:val="003571FF"/>
    <w:rsid w:val="00357612"/>
    <w:rsid w:val="00357693"/>
    <w:rsid w:val="0035787D"/>
    <w:rsid w:val="00357A6E"/>
    <w:rsid w:val="00357E04"/>
    <w:rsid w:val="00360587"/>
    <w:rsid w:val="00361212"/>
    <w:rsid w:val="00361E72"/>
    <w:rsid w:val="003622AF"/>
    <w:rsid w:val="00362322"/>
    <w:rsid w:val="0036293C"/>
    <w:rsid w:val="00362AC4"/>
    <w:rsid w:val="00362F77"/>
    <w:rsid w:val="00363372"/>
    <w:rsid w:val="00363707"/>
    <w:rsid w:val="00363A65"/>
    <w:rsid w:val="00363E39"/>
    <w:rsid w:val="00363EA9"/>
    <w:rsid w:val="0036488F"/>
    <w:rsid w:val="00365625"/>
    <w:rsid w:val="0036592C"/>
    <w:rsid w:val="00366309"/>
    <w:rsid w:val="003665AB"/>
    <w:rsid w:val="00366EBB"/>
    <w:rsid w:val="003672BE"/>
    <w:rsid w:val="00367424"/>
    <w:rsid w:val="003674BB"/>
    <w:rsid w:val="00367547"/>
    <w:rsid w:val="00367967"/>
    <w:rsid w:val="00367D13"/>
    <w:rsid w:val="00370012"/>
    <w:rsid w:val="00370EA8"/>
    <w:rsid w:val="00370FE1"/>
    <w:rsid w:val="003724EA"/>
    <w:rsid w:val="00372746"/>
    <w:rsid w:val="00372BE5"/>
    <w:rsid w:val="00372D2A"/>
    <w:rsid w:val="003738BA"/>
    <w:rsid w:val="00373FF8"/>
    <w:rsid w:val="003744EA"/>
    <w:rsid w:val="00374A4D"/>
    <w:rsid w:val="00375CEE"/>
    <w:rsid w:val="00375D67"/>
    <w:rsid w:val="003761C7"/>
    <w:rsid w:val="003761E4"/>
    <w:rsid w:val="00376450"/>
    <w:rsid w:val="00376546"/>
    <w:rsid w:val="0037683D"/>
    <w:rsid w:val="00376D91"/>
    <w:rsid w:val="00377341"/>
    <w:rsid w:val="00377E7F"/>
    <w:rsid w:val="00380F67"/>
    <w:rsid w:val="00381647"/>
    <w:rsid w:val="00381CDF"/>
    <w:rsid w:val="00382607"/>
    <w:rsid w:val="00382C69"/>
    <w:rsid w:val="00383433"/>
    <w:rsid w:val="00383D09"/>
    <w:rsid w:val="00384808"/>
    <w:rsid w:val="00384BE1"/>
    <w:rsid w:val="00384EA8"/>
    <w:rsid w:val="0038565A"/>
    <w:rsid w:val="003871C4"/>
    <w:rsid w:val="00387C70"/>
    <w:rsid w:val="00390BA7"/>
    <w:rsid w:val="00390C56"/>
    <w:rsid w:val="00390EF5"/>
    <w:rsid w:val="00391685"/>
    <w:rsid w:val="00391FC4"/>
    <w:rsid w:val="00392118"/>
    <w:rsid w:val="003923A7"/>
    <w:rsid w:val="00392C6A"/>
    <w:rsid w:val="00393A8B"/>
    <w:rsid w:val="00393B21"/>
    <w:rsid w:val="00393DB2"/>
    <w:rsid w:val="003943EA"/>
    <w:rsid w:val="003945AC"/>
    <w:rsid w:val="00394696"/>
    <w:rsid w:val="00394D92"/>
    <w:rsid w:val="00395328"/>
    <w:rsid w:val="00395F7B"/>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9EF"/>
    <w:rsid w:val="003A4FFB"/>
    <w:rsid w:val="003A5410"/>
    <w:rsid w:val="003A571E"/>
    <w:rsid w:val="003A69C1"/>
    <w:rsid w:val="003A7965"/>
    <w:rsid w:val="003A7DFE"/>
    <w:rsid w:val="003B0384"/>
    <w:rsid w:val="003B0634"/>
    <w:rsid w:val="003B07A3"/>
    <w:rsid w:val="003B0B8D"/>
    <w:rsid w:val="003B0F2E"/>
    <w:rsid w:val="003B0F6D"/>
    <w:rsid w:val="003B16F7"/>
    <w:rsid w:val="003B2604"/>
    <w:rsid w:val="003B291A"/>
    <w:rsid w:val="003B29A9"/>
    <w:rsid w:val="003B2C6C"/>
    <w:rsid w:val="003B2F48"/>
    <w:rsid w:val="003B445B"/>
    <w:rsid w:val="003B47E8"/>
    <w:rsid w:val="003B4D65"/>
    <w:rsid w:val="003B4E32"/>
    <w:rsid w:val="003B4E6C"/>
    <w:rsid w:val="003B57BB"/>
    <w:rsid w:val="003B675D"/>
    <w:rsid w:val="003B6976"/>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AB8"/>
    <w:rsid w:val="003C4FE1"/>
    <w:rsid w:val="003C5011"/>
    <w:rsid w:val="003C51AF"/>
    <w:rsid w:val="003C59F5"/>
    <w:rsid w:val="003C5F7D"/>
    <w:rsid w:val="003C687C"/>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D9E"/>
    <w:rsid w:val="003D5622"/>
    <w:rsid w:val="003D56CB"/>
    <w:rsid w:val="003D5CC0"/>
    <w:rsid w:val="003D6056"/>
    <w:rsid w:val="003D61B5"/>
    <w:rsid w:val="003D69C0"/>
    <w:rsid w:val="003D76E5"/>
    <w:rsid w:val="003E05F6"/>
    <w:rsid w:val="003E06ED"/>
    <w:rsid w:val="003E09AC"/>
    <w:rsid w:val="003E0C07"/>
    <w:rsid w:val="003E1F2A"/>
    <w:rsid w:val="003E280B"/>
    <w:rsid w:val="003E2ABC"/>
    <w:rsid w:val="003E3189"/>
    <w:rsid w:val="003E369E"/>
    <w:rsid w:val="003E400C"/>
    <w:rsid w:val="003E466D"/>
    <w:rsid w:val="003E46DB"/>
    <w:rsid w:val="003E4D99"/>
    <w:rsid w:val="003E4DB5"/>
    <w:rsid w:val="003E4EC5"/>
    <w:rsid w:val="003E5067"/>
    <w:rsid w:val="003E50D9"/>
    <w:rsid w:val="003E626D"/>
    <w:rsid w:val="003E7651"/>
    <w:rsid w:val="003E7900"/>
    <w:rsid w:val="003E7DD4"/>
    <w:rsid w:val="003F00B8"/>
    <w:rsid w:val="003F0939"/>
    <w:rsid w:val="003F0F2B"/>
    <w:rsid w:val="003F14D0"/>
    <w:rsid w:val="003F1643"/>
    <w:rsid w:val="003F2909"/>
    <w:rsid w:val="003F2E73"/>
    <w:rsid w:val="003F3448"/>
    <w:rsid w:val="003F4854"/>
    <w:rsid w:val="003F4967"/>
    <w:rsid w:val="003F4B70"/>
    <w:rsid w:val="003F4EE7"/>
    <w:rsid w:val="003F50F8"/>
    <w:rsid w:val="003F594D"/>
    <w:rsid w:val="003F63AB"/>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2F9B"/>
    <w:rsid w:val="00403116"/>
    <w:rsid w:val="00403ECC"/>
    <w:rsid w:val="004046D0"/>
    <w:rsid w:val="00404A80"/>
    <w:rsid w:val="004051EE"/>
    <w:rsid w:val="00405284"/>
    <w:rsid w:val="004053B4"/>
    <w:rsid w:val="004056B4"/>
    <w:rsid w:val="004057FB"/>
    <w:rsid w:val="00405E10"/>
    <w:rsid w:val="004062F9"/>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DE0"/>
    <w:rsid w:val="00414E83"/>
    <w:rsid w:val="004151B1"/>
    <w:rsid w:val="00415770"/>
    <w:rsid w:val="00415E28"/>
    <w:rsid w:val="00415F6D"/>
    <w:rsid w:val="0041618E"/>
    <w:rsid w:val="004165FA"/>
    <w:rsid w:val="00416D99"/>
    <w:rsid w:val="00416E6E"/>
    <w:rsid w:val="0042045F"/>
    <w:rsid w:val="00420E94"/>
    <w:rsid w:val="004216BF"/>
    <w:rsid w:val="00421E14"/>
    <w:rsid w:val="00422031"/>
    <w:rsid w:val="004220AC"/>
    <w:rsid w:val="00422670"/>
    <w:rsid w:val="00422780"/>
    <w:rsid w:val="004235E2"/>
    <w:rsid w:val="00423F15"/>
    <w:rsid w:val="0042408A"/>
    <w:rsid w:val="0042409F"/>
    <w:rsid w:val="00424831"/>
    <w:rsid w:val="00424CCA"/>
    <w:rsid w:val="004260E5"/>
    <w:rsid w:val="00426446"/>
    <w:rsid w:val="00426A8E"/>
    <w:rsid w:val="00427127"/>
    <w:rsid w:val="00427DB0"/>
    <w:rsid w:val="00427DF6"/>
    <w:rsid w:val="004303FC"/>
    <w:rsid w:val="00430CB6"/>
    <w:rsid w:val="00430DD3"/>
    <w:rsid w:val="0043169D"/>
    <w:rsid w:val="004317BE"/>
    <w:rsid w:val="00431C70"/>
    <w:rsid w:val="00431D1D"/>
    <w:rsid w:val="00432022"/>
    <w:rsid w:val="004322CD"/>
    <w:rsid w:val="00432818"/>
    <w:rsid w:val="00433315"/>
    <w:rsid w:val="004337BB"/>
    <w:rsid w:val="004337F2"/>
    <w:rsid w:val="00433963"/>
    <w:rsid w:val="00433976"/>
    <w:rsid w:val="00433D3C"/>
    <w:rsid w:val="004343F7"/>
    <w:rsid w:val="00434AC2"/>
    <w:rsid w:val="00434E8D"/>
    <w:rsid w:val="00435472"/>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82"/>
    <w:rsid w:val="00440EBD"/>
    <w:rsid w:val="00440F20"/>
    <w:rsid w:val="00441571"/>
    <w:rsid w:val="0044196A"/>
    <w:rsid w:val="0044209F"/>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6267"/>
    <w:rsid w:val="00446524"/>
    <w:rsid w:val="00446645"/>
    <w:rsid w:val="00447D58"/>
    <w:rsid w:val="0045039C"/>
    <w:rsid w:val="00450698"/>
    <w:rsid w:val="00450AE0"/>
    <w:rsid w:val="00450F94"/>
    <w:rsid w:val="0045154B"/>
    <w:rsid w:val="004516A1"/>
    <w:rsid w:val="00451C91"/>
    <w:rsid w:val="00451E8D"/>
    <w:rsid w:val="004520D2"/>
    <w:rsid w:val="00452CAE"/>
    <w:rsid w:val="00453687"/>
    <w:rsid w:val="004538AE"/>
    <w:rsid w:val="00454AC6"/>
    <w:rsid w:val="004550F4"/>
    <w:rsid w:val="004555EB"/>
    <w:rsid w:val="00455C28"/>
    <w:rsid w:val="00456279"/>
    <w:rsid w:val="00456D32"/>
    <w:rsid w:val="004571C7"/>
    <w:rsid w:val="00457A03"/>
    <w:rsid w:val="00457BD0"/>
    <w:rsid w:val="00457C22"/>
    <w:rsid w:val="00460274"/>
    <w:rsid w:val="004602D7"/>
    <w:rsid w:val="00460BFF"/>
    <w:rsid w:val="00460DA8"/>
    <w:rsid w:val="00461DBA"/>
    <w:rsid w:val="00462014"/>
    <w:rsid w:val="004628F3"/>
    <w:rsid w:val="00462991"/>
    <w:rsid w:val="00462C5A"/>
    <w:rsid w:val="00462CCE"/>
    <w:rsid w:val="004630AF"/>
    <w:rsid w:val="004631C9"/>
    <w:rsid w:val="00463F63"/>
    <w:rsid w:val="00464087"/>
    <w:rsid w:val="00464613"/>
    <w:rsid w:val="004651BD"/>
    <w:rsid w:val="004653EE"/>
    <w:rsid w:val="004659DB"/>
    <w:rsid w:val="004662D3"/>
    <w:rsid w:val="004670F9"/>
    <w:rsid w:val="004677C3"/>
    <w:rsid w:val="0047019C"/>
    <w:rsid w:val="00470863"/>
    <w:rsid w:val="004709B3"/>
    <w:rsid w:val="00470BA0"/>
    <w:rsid w:val="00470BDC"/>
    <w:rsid w:val="0047102E"/>
    <w:rsid w:val="0047110E"/>
    <w:rsid w:val="004711CE"/>
    <w:rsid w:val="00471F2A"/>
    <w:rsid w:val="004720F4"/>
    <w:rsid w:val="00472172"/>
    <w:rsid w:val="004728A6"/>
    <w:rsid w:val="00472A81"/>
    <w:rsid w:val="00472C42"/>
    <w:rsid w:val="004735D5"/>
    <w:rsid w:val="004749BA"/>
    <w:rsid w:val="004752EE"/>
    <w:rsid w:val="00475A7B"/>
    <w:rsid w:val="00476355"/>
    <w:rsid w:val="00476891"/>
    <w:rsid w:val="0047696D"/>
    <w:rsid w:val="00476E9A"/>
    <w:rsid w:val="00477636"/>
    <w:rsid w:val="00477ECB"/>
    <w:rsid w:val="0048136F"/>
    <w:rsid w:val="00481679"/>
    <w:rsid w:val="0048173B"/>
    <w:rsid w:val="00481893"/>
    <w:rsid w:val="00482291"/>
    <w:rsid w:val="00482AAC"/>
    <w:rsid w:val="004830A3"/>
    <w:rsid w:val="004830DA"/>
    <w:rsid w:val="00483D2E"/>
    <w:rsid w:val="00484D0E"/>
    <w:rsid w:val="0048563D"/>
    <w:rsid w:val="0048566B"/>
    <w:rsid w:val="0048581B"/>
    <w:rsid w:val="00485FB6"/>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AAF"/>
    <w:rsid w:val="00492AF8"/>
    <w:rsid w:val="00492D60"/>
    <w:rsid w:val="00492FFB"/>
    <w:rsid w:val="0049306C"/>
    <w:rsid w:val="004931F2"/>
    <w:rsid w:val="00493277"/>
    <w:rsid w:val="00493545"/>
    <w:rsid w:val="004936B4"/>
    <w:rsid w:val="00493BA7"/>
    <w:rsid w:val="00493C2B"/>
    <w:rsid w:val="004945AC"/>
    <w:rsid w:val="004946AB"/>
    <w:rsid w:val="00494B2F"/>
    <w:rsid w:val="00494B99"/>
    <w:rsid w:val="00494BB4"/>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37B"/>
    <w:rsid w:val="004A15B2"/>
    <w:rsid w:val="004A1D58"/>
    <w:rsid w:val="004A22B5"/>
    <w:rsid w:val="004A2779"/>
    <w:rsid w:val="004A2888"/>
    <w:rsid w:val="004A2FBB"/>
    <w:rsid w:val="004A3595"/>
    <w:rsid w:val="004A3A57"/>
    <w:rsid w:val="004A3E40"/>
    <w:rsid w:val="004A410A"/>
    <w:rsid w:val="004A434E"/>
    <w:rsid w:val="004A4676"/>
    <w:rsid w:val="004A493E"/>
    <w:rsid w:val="004A5269"/>
    <w:rsid w:val="004A594E"/>
    <w:rsid w:val="004A5D88"/>
    <w:rsid w:val="004A64E1"/>
    <w:rsid w:val="004A6F66"/>
    <w:rsid w:val="004A744A"/>
    <w:rsid w:val="004A7667"/>
    <w:rsid w:val="004A7832"/>
    <w:rsid w:val="004A7A9C"/>
    <w:rsid w:val="004B0436"/>
    <w:rsid w:val="004B06FA"/>
    <w:rsid w:val="004B0BC0"/>
    <w:rsid w:val="004B1011"/>
    <w:rsid w:val="004B123A"/>
    <w:rsid w:val="004B13ED"/>
    <w:rsid w:val="004B1557"/>
    <w:rsid w:val="004B194C"/>
    <w:rsid w:val="004B1C61"/>
    <w:rsid w:val="004B1DB4"/>
    <w:rsid w:val="004B2378"/>
    <w:rsid w:val="004B284C"/>
    <w:rsid w:val="004B355B"/>
    <w:rsid w:val="004B3973"/>
    <w:rsid w:val="004B3B5E"/>
    <w:rsid w:val="004B47B1"/>
    <w:rsid w:val="004B4D49"/>
    <w:rsid w:val="004B4EF0"/>
    <w:rsid w:val="004B5119"/>
    <w:rsid w:val="004B529B"/>
    <w:rsid w:val="004B53E9"/>
    <w:rsid w:val="004B54BD"/>
    <w:rsid w:val="004B5683"/>
    <w:rsid w:val="004B56E6"/>
    <w:rsid w:val="004B59E1"/>
    <w:rsid w:val="004B5C9D"/>
    <w:rsid w:val="004B610A"/>
    <w:rsid w:val="004B6767"/>
    <w:rsid w:val="004B7393"/>
    <w:rsid w:val="004C02E1"/>
    <w:rsid w:val="004C06A4"/>
    <w:rsid w:val="004C0E17"/>
    <w:rsid w:val="004C10E3"/>
    <w:rsid w:val="004C17CE"/>
    <w:rsid w:val="004C1D03"/>
    <w:rsid w:val="004C1E05"/>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89"/>
    <w:rsid w:val="004C66A8"/>
    <w:rsid w:val="004C6C99"/>
    <w:rsid w:val="004C6DC0"/>
    <w:rsid w:val="004C720E"/>
    <w:rsid w:val="004C76B4"/>
    <w:rsid w:val="004C7DB5"/>
    <w:rsid w:val="004C7EE4"/>
    <w:rsid w:val="004D02E5"/>
    <w:rsid w:val="004D0BE5"/>
    <w:rsid w:val="004D0DB4"/>
    <w:rsid w:val="004D132C"/>
    <w:rsid w:val="004D2A67"/>
    <w:rsid w:val="004D330B"/>
    <w:rsid w:val="004D3F85"/>
    <w:rsid w:val="004D437B"/>
    <w:rsid w:val="004D4946"/>
    <w:rsid w:val="004D4A79"/>
    <w:rsid w:val="004D5264"/>
    <w:rsid w:val="004D5480"/>
    <w:rsid w:val="004D55F4"/>
    <w:rsid w:val="004D5CCA"/>
    <w:rsid w:val="004D5D0B"/>
    <w:rsid w:val="004D5D56"/>
    <w:rsid w:val="004D5FA6"/>
    <w:rsid w:val="004D612E"/>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8D0"/>
    <w:rsid w:val="004E4E93"/>
    <w:rsid w:val="004E50D8"/>
    <w:rsid w:val="004E5790"/>
    <w:rsid w:val="004E5B89"/>
    <w:rsid w:val="004E5C62"/>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3D"/>
    <w:rsid w:val="004F6033"/>
    <w:rsid w:val="004F6D21"/>
    <w:rsid w:val="004F6DB1"/>
    <w:rsid w:val="004F6E6E"/>
    <w:rsid w:val="004F7146"/>
    <w:rsid w:val="00500495"/>
    <w:rsid w:val="005008B5"/>
    <w:rsid w:val="00500B7D"/>
    <w:rsid w:val="00500D3E"/>
    <w:rsid w:val="00500FD4"/>
    <w:rsid w:val="00501BA5"/>
    <w:rsid w:val="00502256"/>
    <w:rsid w:val="00502274"/>
    <w:rsid w:val="00502297"/>
    <w:rsid w:val="0050299C"/>
    <w:rsid w:val="00502F0C"/>
    <w:rsid w:val="005043D7"/>
    <w:rsid w:val="005045C0"/>
    <w:rsid w:val="0050485B"/>
    <w:rsid w:val="00504E72"/>
    <w:rsid w:val="00504FA9"/>
    <w:rsid w:val="0050524A"/>
    <w:rsid w:val="005052DF"/>
    <w:rsid w:val="005057D5"/>
    <w:rsid w:val="00505920"/>
    <w:rsid w:val="00506078"/>
    <w:rsid w:val="005064B7"/>
    <w:rsid w:val="005066EA"/>
    <w:rsid w:val="00507567"/>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5AA0"/>
    <w:rsid w:val="00515BDC"/>
    <w:rsid w:val="00515EF8"/>
    <w:rsid w:val="00515F2B"/>
    <w:rsid w:val="005165C7"/>
    <w:rsid w:val="005166F1"/>
    <w:rsid w:val="00517396"/>
    <w:rsid w:val="00517561"/>
    <w:rsid w:val="005176B7"/>
    <w:rsid w:val="005176FD"/>
    <w:rsid w:val="00517C91"/>
    <w:rsid w:val="005201FF"/>
    <w:rsid w:val="0052054A"/>
    <w:rsid w:val="00520616"/>
    <w:rsid w:val="00520A01"/>
    <w:rsid w:val="00520B59"/>
    <w:rsid w:val="0052120C"/>
    <w:rsid w:val="00521350"/>
    <w:rsid w:val="005218BC"/>
    <w:rsid w:val="00521CC3"/>
    <w:rsid w:val="00521E5B"/>
    <w:rsid w:val="00522209"/>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925"/>
    <w:rsid w:val="005519EC"/>
    <w:rsid w:val="0055215C"/>
    <w:rsid w:val="0055216C"/>
    <w:rsid w:val="005521D2"/>
    <w:rsid w:val="005524A1"/>
    <w:rsid w:val="0055264D"/>
    <w:rsid w:val="00552ED7"/>
    <w:rsid w:val="00553ACA"/>
    <w:rsid w:val="00553BA4"/>
    <w:rsid w:val="00553E2B"/>
    <w:rsid w:val="00553F03"/>
    <w:rsid w:val="00554380"/>
    <w:rsid w:val="005547F6"/>
    <w:rsid w:val="00554D7F"/>
    <w:rsid w:val="005552F9"/>
    <w:rsid w:val="00555634"/>
    <w:rsid w:val="005562F6"/>
    <w:rsid w:val="005572EA"/>
    <w:rsid w:val="00557A61"/>
    <w:rsid w:val="00557C69"/>
    <w:rsid w:val="00557FF5"/>
    <w:rsid w:val="00560833"/>
    <w:rsid w:val="005609BA"/>
    <w:rsid w:val="005613DE"/>
    <w:rsid w:val="00561647"/>
    <w:rsid w:val="00562687"/>
    <w:rsid w:val="00562945"/>
    <w:rsid w:val="005634F9"/>
    <w:rsid w:val="00563998"/>
    <w:rsid w:val="00563A5A"/>
    <w:rsid w:val="00563B9D"/>
    <w:rsid w:val="0056447F"/>
    <w:rsid w:val="005644F4"/>
    <w:rsid w:val="00564795"/>
    <w:rsid w:val="00564FDF"/>
    <w:rsid w:val="00565C95"/>
    <w:rsid w:val="00566013"/>
    <w:rsid w:val="005665EC"/>
    <w:rsid w:val="005666A8"/>
    <w:rsid w:val="0056691C"/>
    <w:rsid w:val="00566E1C"/>
    <w:rsid w:val="00566E35"/>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ACF"/>
    <w:rsid w:val="00573E99"/>
    <w:rsid w:val="00574746"/>
    <w:rsid w:val="00574F95"/>
    <w:rsid w:val="00575206"/>
    <w:rsid w:val="0057524C"/>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307"/>
    <w:rsid w:val="00586C60"/>
    <w:rsid w:val="0058727C"/>
    <w:rsid w:val="0058775C"/>
    <w:rsid w:val="00587910"/>
    <w:rsid w:val="0059031E"/>
    <w:rsid w:val="00590635"/>
    <w:rsid w:val="0059094A"/>
    <w:rsid w:val="00590B5C"/>
    <w:rsid w:val="00590BB7"/>
    <w:rsid w:val="00590C24"/>
    <w:rsid w:val="00590D34"/>
    <w:rsid w:val="00590E81"/>
    <w:rsid w:val="0059131B"/>
    <w:rsid w:val="0059185C"/>
    <w:rsid w:val="0059194B"/>
    <w:rsid w:val="00591AA1"/>
    <w:rsid w:val="0059202C"/>
    <w:rsid w:val="00592154"/>
    <w:rsid w:val="00592423"/>
    <w:rsid w:val="005934FF"/>
    <w:rsid w:val="00593695"/>
    <w:rsid w:val="005940B1"/>
    <w:rsid w:val="005948E6"/>
    <w:rsid w:val="00594A14"/>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3F95"/>
    <w:rsid w:val="005A4400"/>
    <w:rsid w:val="005A50AF"/>
    <w:rsid w:val="005A56A6"/>
    <w:rsid w:val="005A58CD"/>
    <w:rsid w:val="005A5969"/>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32D"/>
    <w:rsid w:val="005B2683"/>
    <w:rsid w:val="005B2FB3"/>
    <w:rsid w:val="005B2FCD"/>
    <w:rsid w:val="005B2FE0"/>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C7F15"/>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E64"/>
    <w:rsid w:val="005E542A"/>
    <w:rsid w:val="005E5B3C"/>
    <w:rsid w:val="005E5E5E"/>
    <w:rsid w:val="005E64B5"/>
    <w:rsid w:val="005E6844"/>
    <w:rsid w:val="005E691F"/>
    <w:rsid w:val="005E71F3"/>
    <w:rsid w:val="005E7419"/>
    <w:rsid w:val="005E7921"/>
    <w:rsid w:val="005F00DB"/>
    <w:rsid w:val="005F0517"/>
    <w:rsid w:val="005F0682"/>
    <w:rsid w:val="005F0FB4"/>
    <w:rsid w:val="005F1F92"/>
    <w:rsid w:val="005F201B"/>
    <w:rsid w:val="005F208C"/>
    <w:rsid w:val="005F302B"/>
    <w:rsid w:val="005F3C73"/>
    <w:rsid w:val="005F4164"/>
    <w:rsid w:val="005F4421"/>
    <w:rsid w:val="005F4774"/>
    <w:rsid w:val="005F54EF"/>
    <w:rsid w:val="005F56AD"/>
    <w:rsid w:val="005F56CB"/>
    <w:rsid w:val="005F5983"/>
    <w:rsid w:val="005F6CCF"/>
    <w:rsid w:val="005F6CE9"/>
    <w:rsid w:val="005F6DE2"/>
    <w:rsid w:val="005F6FBF"/>
    <w:rsid w:val="005F7500"/>
    <w:rsid w:val="005F753E"/>
    <w:rsid w:val="005F76E4"/>
    <w:rsid w:val="005F7B1E"/>
    <w:rsid w:val="0060071A"/>
    <w:rsid w:val="00600805"/>
    <w:rsid w:val="006008AC"/>
    <w:rsid w:val="00600BF4"/>
    <w:rsid w:val="00601469"/>
    <w:rsid w:val="00601804"/>
    <w:rsid w:val="00601D45"/>
    <w:rsid w:val="00601F9E"/>
    <w:rsid w:val="006022C5"/>
    <w:rsid w:val="006024A6"/>
    <w:rsid w:val="00603A92"/>
    <w:rsid w:val="006040CE"/>
    <w:rsid w:val="00604522"/>
    <w:rsid w:val="00604616"/>
    <w:rsid w:val="00604E9D"/>
    <w:rsid w:val="00604F19"/>
    <w:rsid w:val="0060537B"/>
    <w:rsid w:val="006064B8"/>
    <w:rsid w:val="006065E3"/>
    <w:rsid w:val="00606A84"/>
    <w:rsid w:val="00606C42"/>
    <w:rsid w:val="00607912"/>
    <w:rsid w:val="0060795B"/>
    <w:rsid w:val="00610203"/>
    <w:rsid w:val="006109A3"/>
    <w:rsid w:val="00610E12"/>
    <w:rsid w:val="0061104F"/>
    <w:rsid w:val="00611079"/>
    <w:rsid w:val="006112B7"/>
    <w:rsid w:val="00611768"/>
    <w:rsid w:val="00611B43"/>
    <w:rsid w:val="006122B6"/>
    <w:rsid w:val="006129C9"/>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53D"/>
    <w:rsid w:val="0061703A"/>
    <w:rsid w:val="0061738A"/>
    <w:rsid w:val="00617924"/>
    <w:rsid w:val="00620032"/>
    <w:rsid w:val="00620272"/>
    <w:rsid w:val="00620277"/>
    <w:rsid w:val="00620B51"/>
    <w:rsid w:val="006215E1"/>
    <w:rsid w:val="0062188C"/>
    <w:rsid w:val="0062193B"/>
    <w:rsid w:val="00621EFD"/>
    <w:rsid w:val="00623231"/>
    <w:rsid w:val="00623979"/>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A64"/>
    <w:rsid w:val="00630CC4"/>
    <w:rsid w:val="0063142D"/>
    <w:rsid w:val="00631748"/>
    <w:rsid w:val="00631ADE"/>
    <w:rsid w:val="00631D37"/>
    <w:rsid w:val="006322C3"/>
    <w:rsid w:val="00632ACC"/>
    <w:rsid w:val="00632EE8"/>
    <w:rsid w:val="0063385D"/>
    <w:rsid w:val="00633DFB"/>
    <w:rsid w:val="00633E92"/>
    <w:rsid w:val="00634552"/>
    <w:rsid w:val="00634897"/>
    <w:rsid w:val="00634DD8"/>
    <w:rsid w:val="006352CF"/>
    <w:rsid w:val="006356AD"/>
    <w:rsid w:val="006356EE"/>
    <w:rsid w:val="00635BA4"/>
    <w:rsid w:val="00635CE8"/>
    <w:rsid w:val="00635E05"/>
    <w:rsid w:val="00635F0C"/>
    <w:rsid w:val="00636B99"/>
    <w:rsid w:val="006372DE"/>
    <w:rsid w:val="00637B73"/>
    <w:rsid w:val="00637F3D"/>
    <w:rsid w:val="00640FD4"/>
    <w:rsid w:val="00641654"/>
    <w:rsid w:val="0064168E"/>
    <w:rsid w:val="006418E0"/>
    <w:rsid w:val="00641B5C"/>
    <w:rsid w:val="006428DB"/>
    <w:rsid w:val="00642BBB"/>
    <w:rsid w:val="00642FC7"/>
    <w:rsid w:val="006430AA"/>
    <w:rsid w:val="00643214"/>
    <w:rsid w:val="0064365E"/>
    <w:rsid w:val="00643A93"/>
    <w:rsid w:val="00643BD6"/>
    <w:rsid w:val="00644324"/>
    <w:rsid w:val="00644C54"/>
    <w:rsid w:val="00644D56"/>
    <w:rsid w:val="00645447"/>
    <w:rsid w:val="00646ABD"/>
    <w:rsid w:val="006471EA"/>
    <w:rsid w:val="0064771A"/>
    <w:rsid w:val="0064798B"/>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5545"/>
    <w:rsid w:val="0065554C"/>
    <w:rsid w:val="006555F4"/>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645B"/>
    <w:rsid w:val="00666966"/>
    <w:rsid w:val="00667A91"/>
    <w:rsid w:val="00667DFC"/>
    <w:rsid w:val="00667F9D"/>
    <w:rsid w:val="00670101"/>
    <w:rsid w:val="00670E04"/>
    <w:rsid w:val="00671723"/>
    <w:rsid w:val="006718B8"/>
    <w:rsid w:val="00671FD9"/>
    <w:rsid w:val="006738D6"/>
    <w:rsid w:val="0067391E"/>
    <w:rsid w:val="006746D4"/>
    <w:rsid w:val="00674CC0"/>
    <w:rsid w:val="00675ACC"/>
    <w:rsid w:val="00676485"/>
    <w:rsid w:val="00677C60"/>
    <w:rsid w:val="00680656"/>
    <w:rsid w:val="00680AAA"/>
    <w:rsid w:val="00680F7C"/>
    <w:rsid w:val="00681DA4"/>
    <w:rsid w:val="00682167"/>
    <w:rsid w:val="006825FF"/>
    <w:rsid w:val="00682F19"/>
    <w:rsid w:val="00683097"/>
    <w:rsid w:val="006835ED"/>
    <w:rsid w:val="00683A2B"/>
    <w:rsid w:val="0068403A"/>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070"/>
    <w:rsid w:val="00693357"/>
    <w:rsid w:val="00693383"/>
    <w:rsid w:val="006936DD"/>
    <w:rsid w:val="00694EF1"/>
    <w:rsid w:val="006952C1"/>
    <w:rsid w:val="006953D8"/>
    <w:rsid w:val="006956CB"/>
    <w:rsid w:val="006958BC"/>
    <w:rsid w:val="006961A8"/>
    <w:rsid w:val="0069630D"/>
    <w:rsid w:val="006969B1"/>
    <w:rsid w:val="006972FF"/>
    <w:rsid w:val="00697628"/>
    <w:rsid w:val="006A04E8"/>
    <w:rsid w:val="006A058F"/>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A8A"/>
    <w:rsid w:val="006A3F6A"/>
    <w:rsid w:val="006A4314"/>
    <w:rsid w:val="006A4335"/>
    <w:rsid w:val="006A46A0"/>
    <w:rsid w:val="006A4BF9"/>
    <w:rsid w:val="006A519E"/>
    <w:rsid w:val="006A5EC9"/>
    <w:rsid w:val="006A65C5"/>
    <w:rsid w:val="006A6BD2"/>
    <w:rsid w:val="006A773E"/>
    <w:rsid w:val="006A7D99"/>
    <w:rsid w:val="006B1112"/>
    <w:rsid w:val="006B1D6F"/>
    <w:rsid w:val="006B2087"/>
    <w:rsid w:val="006B2A32"/>
    <w:rsid w:val="006B2D91"/>
    <w:rsid w:val="006B2F9B"/>
    <w:rsid w:val="006B2FB1"/>
    <w:rsid w:val="006B3087"/>
    <w:rsid w:val="006B36E7"/>
    <w:rsid w:val="006B39BB"/>
    <w:rsid w:val="006B41A0"/>
    <w:rsid w:val="006B43C5"/>
    <w:rsid w:val="006B4487"/>
    <w:rsid w:val="006B459B"/>
    <w:rsid w:val="006B4840"/>
    <w:rsid w:val="006B494A"/>
    <w:rsid w:val="006B4F4B"/>
    <w:rsid w:val="006B5163"/>
    <w:rsid w:val="006B5352"/>
    <w:rsid w:val="006B5A48"/>
    <w:rsid w:val="006B6BA7"/>
    <w:rsid w:val="006B70B9"/>
    <w:rsid w:val="006B7387"/>
    <w:rsid w:val="006B7AA9"/>
    <w:rsid w:val="006C000C"/>
    <w:rsid w:val="006C062E"/>
    <w:rsid w:val="006C071D"/>
    <w:rsid w:val="006C08B3"/>
    <w:rsid w:val="006C0913"/>
    <w:rsid w:val="006C155C"/>
    <w:rsid w:val="006C15B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80B"/>
    <w:rsid w:val="006C7F63"/>
    <w:rsid w:val="006C7F91"/>
    <w:rsid w:val="006D0A94"/>
    <w:rsid w:val="006D0D89"/>
    <w:rsid w:val="006D11B7"/>
    <w:rsid w:val="006D1736"/>
    <w:rsid w:val="006D17AD"/>
    <w:rsid w:val="006D18A7"/>
    <w:rsid w:val="006D18DC"/>
    <w:rsid w:val="006D199D"/>
    <w:rsid w:val="006D1B6C"/>
    <w:rsid w:val="006D1C0D"/>
    <w:rsid w:val="006D1F35"/>
    <w:rsid w:val="006D25C0"/>
    <w:rsid w:val="006D2A88"/>
    <w:rsid w:val="006D2BAA"/>
    <w:rsid w:val="006D2E3E"/>
    <w:rsid w:val="006D316F"/>
    <w:rsid w:val="006D3308"/>
    <w:rsid w:val="006D33F1"/>
    <w:rsid w:val="006D3560"/>
    <w:rsid w:val="006D375B"/>
    <w:rsid w:val="006D412A"/>
    <w:rsid w:val="006D412F"/>
    <w:rsid w:val="006D47D9"/>
    <w:rsid w:val="006D4849"/>
    <w:rsid w:val="006D49CD"/>
    <w:rsid w:val="006D4A9B"/>
    <w:rsid w:val="006D4C2C"/>
    <w:rsid w:val="006D4CC3"/>
    <w:rsid w:val="006D5A30"/>
    <w:rsid w:val="006D5C77"/>
    <w:rsid w:val="006D5C8F"/>
    <w:rsid w:val="006D6223"/>
    <w:rsid w:val="006D66A5"/>
    <w:rsid w:val="006D6D9C"/>
    <w:rsid w:val="006D7BCD"/>
    <w:rsid w:val="006D7FE4"/>
    <w:rsid w:val="006E019F"/>
    <w:rsid w:val="006E01CD"/>
    <w:rsid w:val="006E0ADC"/>
    <w:rsid w:val="006E0C23"/>
    <w:rsid w:val="006E0F84"/>
    <w:rsid w:val="006E1B51"/>
    <w:rsid w:val="006E1DF0"/>
    <w:rsid w:val="006E21D3"/>
    <w:rsid w:val="006E2A0D"/>
    <w:rsid w:val="006E2C51"/>
    <w:rsid w:val="006E2D21"/>
    <w:rsid w:val="006E2F9B"/>
    <w:rsid w:val="006E31F2"/>
    <w:rsid w:val="006E36D1"/>
    <w:rsid w:val="006E3896"/>
    <w:rsid w:val="006E3937"/>
    <w:rsid w:val="006E3E34"/>
    <w:rsid w:val="006E4994"/>
    <w:rsid w:val="006E4F6C"/>
    <w:rsid w:val="006E4FD8"/>
    <w:rsid w:val="006E5B37"/>
    <w:rsid w:val="006E66A5"/>
    <w:rsid w:val="006E6F6B"/>
    <w:rsid w:val="006E7100"/>
    <w:rsid w:val="006E7181"/>
    <w:rsid w:val="006E7236"/>
    <w:rsid w:val="006E740B"/>
    <w:rsid w:val="006E7682"/>
    <w:rsid w:val="006E777F"/>
    <w:rsid w:val="006E7DE0"/>
    <w:rsid w:val="006F08ED"/>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4F4"/>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4B22"/>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4F7"/>
    <w:rsid w:val="007136F8"/>
    <w:rsid w:val="007138A2"/>
    <w:rsid w:val="007138BC"/>
    <w:rsid w:val="00713F26"/>
    <w:rsid w:val="00713F42"/>
    <w:rsid w:val="007141CD"/>
    <w:rsid w:val="00714A27"/>
    <w:rsid w:val="007153F0"/>
    <w:rsid w:val="007156D9"/>
    <w:rsid w:val="00715B6D"/>
    <w:rsid w:val="00716990"/>
    <w:rsid w:val="00716C19"/>
    <w:rsid w:val="00716CF3"/>
    <w:rsid w:val="00717D2F"/>
    <w:rsid w:val="00717E59"/>
    <w:rsid w:val="00717EE5"/>
    <w:rsid w:val="00720221"/>
    <w:rsid w:val="00721129"/>
    <w:rsid w:val="007215DC"/>
    <w:rsid w:val="00721C5B"/>
    <w:rsid w:val="00721D9F"/>
    <w:rsid w:val="0072271D"/>
    <w:rsid w:val="0072328B"/>
    <w:rsid w:val="00723510"/>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4DEB"/>
    <w:rsid w:val="007354E0"/>
    <w:rsid w:val="00735A1C"/>
    <w:rsid w:val="00735F5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4C2"/>
    <w:rsid w:val="007434F3"/>
    <w:rsid w:val="0074498A"/>
    <w:rsid w:val="00744E35"/>
    <w:rsid w:val="0074569F"/>
    <w:rsid w:val="0074570B"/>
    <w:rsid w:val="0074588F"/>
    <w:rsid w:val="00745A45"/>
    <w:rsid w:val="007467A0"/>
    <w:rsid w:val="00746D73"/>
    <w:rsid w:val="00747FDF"/>
    <w:rsid w:val="00750528"/>
    <w:rsid w:val="0075054F"/>
    <w:rsid w:val="007505FB"/>
    <w:rsid w:val="007508BE"/>
    <w:rsid w:val="00750AEF"/>
    <w:rsid w:val="00750E17"/>
    <w:rsid w:val="00751998"/>
    <w:rsid w:val="0075247C"/>
    <w:rsid w:val="007524F2"/>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56C"/>
    <w:rsid w:val="00761743"/>
    <w:rsid w:val="007626BF"/>
    <w:rsid w:val="00762CBA"/>
    <w:rsid w:val="00762FE7"/>
    <w:rsid w:val="007634B2"/>
    <w:rsid w:val="00763985"/>
    <w:rsid w:val="007640C9"/>
    <w:rsid w:val="007643F7"/>
    <w:rsid w:val="007644F8"/>
    <w:rsid w:val="00764C67"/>
    <w:rsid w:val="00765A32"/>
    <w:rsid w:val="00765EDF"/>
    <w:rsid w:val="00765F62"/>
    <w:rsid w:val="00766386"/>
    <w:rsid w:val="00766EFC"/>
    <w:rsid w:val="0076716F"/>
    <w:rsid w:val="007702BC"/>
    <w:rsid w:val="00770B94"/>
    <w:rsid w:val="00770C17"/>
    <w:rsid w:val="007715A0"/>
    <w:rsid w:val="00771608"/>
    <w:rsid w:val="00771791"/>
    <w:rsid w:val="00772232"/>
    <w:rsid w:val="0077241E"/>
    <w:rsid w:val="00772541"/>
    <w:rsid w:val="0077300F"/>
    <w:rsid w:val="00773704"/>
    <w:rsid w:val="00773BE2"/>
    <w:rsid w:val="00773CF5"/>
    <w:rsid w:val="00774453"/>
    <w:rsid w:val="007753DB"/>
    <w:rsid w:val="007755D6"/>
    <w:rsid w:val="007758B2"/>
    <w:rsid w:val="007758D1"/>
    <w:rsid w:val="00776793"/>
    <w:rsid w:val="0077768D"/>
    <w:rsid w:val="00777827"/>
    <w:rsid w:val="00777E37"/>
    <w:rsid w:val="00777FF8"/>
    <w:rsid w:val="007801C7"/>
    <w:rsid w:val="007807F7"/>
    <w:rsid w:val="00780988"/>
    <w:rsid w:val="007814EA"/>
    <w:rsid w:val="00781A8B"/>
    <w:rsid w:val="0078220D"/>
    <w:rsid w:val="0078241B"/>
    <w:rsid w:val="00782C2E"/>
    <w:rsid w:val="00782EAF"/>
    <w:rsid w:val="00782FAD"/>
    <w:rsid w:val="0078308A"/>
    <w:rsid w:val="0078375B"/>
    <w:rsid w:val="007838A0"/>
    <w:rsid w:val="007838F2"/>
    <w:rsid w:val="0078394C"/>
    <w:rsid w:val="00783BC9"/>
    <w:rsid w:val="00784314"/>
    <w:rsid w:val="00784B89"/>
    <w:rsid w:val="00784F55"/>
    <w:rsid w:val="00785160"/>
    <w:rsid w:val="0078568F"/>
    <w:rsid w:val="007864E8"/>
    <w:rsid w:val="00786C14"/>
    <w:rsid w:val="007876F8"/>
    <w:rsid w:val="007879B9"/>
    <w:rsid w:val="00790053"/>
    <w:rsid w:val="00790B7D"/>
    <w:rsid w:val="00791118"/>
    <w:rsid w:val="007918C8"/>
    <w:rsid w:val="007925B5"/>
    <w:rsid w:val="00792F30"/>
    <w:rsid w:val="00793159"/>
    <w:rsid w:val="007934B1"/>
    <w:rsid w:val="0079378B"/>
    <w:rsid w:val="00793E50"/>
    <w:rsid w:val="007943F6"/>
    <w:rsid w:val="00794542"/>
    <w:rsid w:val="00794EA9"/>
    <w:rsid w:val="00794EE1"/>
    <w:rsid w:val="007958F4"/>
    <w:rsid w:val="00795C3F"/>
    <w:rsid w:val="00795DF2"/>
    <w:rsid w:val="0079621B"/>
    <w:rsid w:val="0079626B"/>
    <w:rsid w:val="007968D3"/>
    <w:rsid w:val="007969BE"/>
    <w:rsid w:val="00796B0A"/>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6F5"/>
    <w:rsid w:val="007A67EE"/>
    <w:rsid w:val="007A6CB1"/>
    <w:rsid w:val="007A6CCF"/>
    <w:rsid w:val="007A6D58"/>
    <w:rsid w:val="007A78F3"/>
    <w:rsid w:val="007B000A"/>
    <w:rsid w:val="007B0EC6"/>
    <w:rsid w:val="007B0F23"/>
    <w:rsid w:val="007B16EC"/>
    <w:rsid w:val="007B1AAF"/>
    <w:rsid w:val="007B2159"/>
    <w:rsid w:val="007B2C22"/>
    <w:rsid w:val="007B45E6"/>
    <w:rsid w:val="007B47F9"/>
    <w:rsid w:val="007B49EA"/>
    <w:rsid w:val="007B4DDC"/>
    <w:rsid w:val="007B4E6C"/>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30D"/>
    <w:rsid w:val="007C257C"/>
    <w:rsid w:val="007C3279"/>
    <w:rsid w:val="007C360A"/>
    <w:rsid w:val="007C3F35"/>
    <w:rsid w:val="007C48A8"/>
    <w:rsid w:val="007C4CB1"/>
    <w:rsid w:val="007C5369"/>
    <w:rsid w:val="007C56C2"/>
    <w:rsid w:val="007C583D"/>
    <w:rsid w:val="007C5A53"/>
    <w:rsid w:val="007C5C6A"/>
    <w:rsid w:val="007C5F73"/>
    <w:rsid w:val="007C64AA"/>
    <w:rsid w:val="007C6785"/>
    <w:rsid w:val="007C6B47"/>
    <w:rsid w:val="007C6E3F"/>
    <w:rsid w:val="007C70A6"/>
    <w:rsid w:val="007C7230"/>
    <w:rsid w:val="007C739F"/>
    <w:rsid w:val="007C7B5D"/>
    <w:rsid w:val="007D022D"/>
    <w:rsid w:val="007D0822"/>
    <w:rsid w:val="007D0C90"/>
    <w:rsid w:val="007D0DFA"/>
    <w:rsid w:val="007D1032"/>
    <w:rsid w:val="007D118D"/>
    <w:rsid w:val="007D1298"/>
    <w:rsid w:val="007D1472"/>
    <w:rsid w:val="007D1A97"/>
    <w:rsid w:val="007D1B4B"/>
    <w:rsid w:val="007D1F81"/>
    <w:rsid w:val="007D203B"/>
    <w:rsid w:val="007D248D"/>
    <w:rsid w:val="007D2D84"/>
    <w:rsid w:val="007D2EE1"/>
    <w:rsid w:val="007D30AE"/>
    <w:rsid w:val="007D3199"/>
    <w:rsid w:val="007D336B"/>
    <w:rsid w:val="007D34D8"/>
    <w:rsid w:val="007D3542"/>
    <w:rsid w:val="007D3755"/>
    <w:rsid w:val="007D4535"/>
    <w:rsid w:val="007D4ACC"/>
    <w:rsid w:val="007D4B62"/>
    <w:rsid w:val="007D4DD1"/>
    <w:rsid w:val="007D4E18"/>
    <w:rsid w:val="007D5057"/>
    <w:rsid w:val="007D54DC"/>
    <w:rsid w:val="007D5A34"/>
    <w:rsid w:val="007D61D5"/>
    <w:rsid w:val="007D6667"/>
    <w:rsid w:val="007D7614"/>
    <w:rsid w:val="007E0187"/>
    <w:rsid w:val="007E0509"/>
    <w:rsid w:val="007E0B69"/>
    <w:rsid w:val="007E0EFD"/>
    <w:rsid w:val="007E1164"/>
    <w:rsid w:val="007E1B5B"/>
    <w:rsid w:val="007E217F"/>
    <w:rsid w:val="007E2ACC"/>
    <w:rsid w:val="007E3B8E"/>
    <w:rsid w:val="007E3BD6"/>
    <w:rsid w:val="007E3D5D"/>
    <w:rsid w:val="007E4297"/>
    <w:rsid w:val="007E557F"/>
    <w:rsid w:val="007E58E7"/>
    <w:rsid w:val="007E5A66"/>
    <w:rsid w:val="007E5C6D"/>
    <w:rsid w:val="007E60B2"/>
    <w:rsid w:val="007E60B8"/>
    <w:rsid w:val="007E61D3"/>
    <w:rsid w:val="007E64FD"/>
    <w:rsid w:val="007E6760"/>
    <w:rsid w:val="007E7523"/>
    <w:rsid w:val="007E7C2B"/>
    <w:rsid w:val="007F0193"/>
    <w:rsid w:val="007F1423"/>
    <w:rsid w:val="007F16A9"/>
    <w:rsid w:val="007F1763"/>
    <w:rsid w:val="007F1B4A"/>
    <w:rsid w:val="007F2413"/>
    <w:rsid w:val="007F275D"/>
    <w:rsid w:val="007F2A15"/>
    <w:rsid w:val="007F2F22"/>
    <w:rsid w:val="007F354C"/>
    <w:rsid w:val="007F39AC"/>
    <w:rsid w:val="007F4033"/>
    <w:rsid w:val="007F408C"/>
    <w:rsid w:val="007F47F6"/>
    <w:rsid w:val="007F4E82"/>
    <w:rsid w:val="007F5977"/>
    <w:rsid w:val="007F5FC7"/>
    <w:rsid w:val="007F60B7"/>
    <w:rsid w:val="007F61EA"/>
    <w:rsid w:val="007F6294"/>
    <w:rsid w:val="007F6D87"/>
    <w:rsid w:val="007F6F03"/>
    <w:rsid w:val="007F7CDB"/>
    <w:rsid w:val="00800A90"/>
    <w:rsid w:val="0080102D"/>
    <w:rsid w:val="00801C69"/>
    <w:rsid w:val="00803ACB"/>
    <w:rsid w:val="0080401F"/>
    <w:rsid w:val="008045F1"/>
    <w:rsid w:val="008046EE"/>
    <w:rsid w:val="008047C3"/>
    <w:rsid w:val="00805348"/>
    <w:rsid w:val="00805B72"/>
    <w:rsid w:val="00805CA8"/>
    <w:rsid w:val="00805CE6"/>
    <w:rsid w:val="00806035"/>
    <w:rsid w:val="008069DE"/>
    <w:rsid w:val="008076E5"/>
    <w:rsid w:val="00807952"/>
    <w:rsid w:val="008079EC"/>
    <w:rsid w:val="00807BAE"/>
    <w:rsid w:val="00807E63"/>
    <w:rsid w:val="008101B4"/>
    <w:rsid w:val="0081097A"/>
    <w:rsid w:val="00810C28"/>
    <w:rsid w:val="00810DEB"/>
    <w:rsid w:val="00811A6D"/>
    <w:rsid w:val="00812329"/>
    <w:rsid w:val="008126D3"/>
    <w:rsid w:val="008126D7"/>
    <w:rsid w:val="0081277C"/>
    <w:rsid w:val="0081290C"/>
    <w:rsid w:val="008132CC"/>
    <w:rsid w:val="00813A7A"/>
    <w:rsid w:val="00813B7E"/>
    <w:rsid w:val="00814636"/>
    <w:rsid w:val="008146B3"/>
    <w:rsid w:val="00814D4A"/>
    <w:rsid w:val="0081535D"/>
    <w:rsid w:val="00815A61"/>
    <w:rsid w:val="00815D30"/>
    <w:rsid w:val="0081698B"/>
    <w:rsid w:val="00816E55"/>
    <w:rsid w:val="0081712D"/>
    <w:rsid w:val="00817364"/>
    <w:rsid w:val="008175EC"/>
    <w:rsid w:val="00817BED"/>
    <w:rsid w:val="0082010D"/>
    <w:rsid w:val="00820139"/>
    <w:rsid w:val="008202D2"/>
    <w:rsid w:val="008203A2"/>
    <w:rsid w:val="008203AD"/>
    <w:rsid w:val="0082041D"/>
    <w:rsid w:val="008207C8"/>
    <w:rsid w:val="00821602"/>
    <w:rsid w:val="00821971"/>
    <w:rsid w:val="00821C2D"/>
    <w:rsid w:val="00822251"/>
    <w:rsid w:val="008227C8"/>
    <w:rsid w:val="008227ED"/>
    <w:rsid w:val="00822EB7"/>
    <w:rsid w:val="00822F69"/>
    <w:rsid w:val="0082358E"/>
    <w:rsid w:val="00823683"/>
    <w:rsid w:val="00823C2D"/>
    <w:rsid w:val="008240DE"/>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3A5"/>
    <w:rsid w:val="00831462"/>
    <w:rsid w:val="008318F1"/>
    <w:rsid w:val="00831978"/>
    <w:rsid w:val="00831B68"/>
    <w:rsid w:val="00831CA8"/>
    <w:rsid w:val="00832355"/>
    <w:rsid w:val="008326AA"/>
    <w:rsid w:val="00833650"/>
    <w:rsid w:val="00833984"/>
    <w:rsid w:val="00833A48"/>
    <w:rsid w:val="00833DFB"/>
    <w:rsid w:val="0083403B"/>
    <w:rsid w:val="00834297"/>
    <w:rsid w:val="008342D3"/>
    <w:rsid w:val="0083445A"/>
    <w:rsid w:val="008346FA"/>
    <w:rsid w:val="00834957"/>
    <w:rsid w:val="00834CD0"/>
    <w:rsid w:val="008350DB"/>
    <w:rsid w:val="00835242"/>
    <w:rsid w:val="008357B7"/>
    <w:rsid w:val="008359CF"/>
    <w:rsid w:val="008360F8"/>
    <w:rsid w:val="008361E7"/>
    <w:rsid w:val="008361F5"/>
    <w:rsid w:val="0083620B"/>
    <w:rsid w:val="00837B97"/>
    <w:rsid w:val="00837C8C"/>
    <w:rsid w:val="008402CD"/>
    <w:rsid w:val="00840D35"/>
    <w:rsid w:val="008414CD"/>
    <w:rsid w:val="00841B18"/>
    <w:rsid w:val="00841D08"/>
    <w:rsid w:val="00842062"/>
    <w:rsid w:val="00842F62"/>
    <w:rsid w:val="00843F03"/>
    <w:rsid w:val="00844013"/>
    <w:rsid w:val="00844017"/>
    <w:rsid w:val="008440BA"/>
    <w:rsid w:val="00844B44"/>
    <w:rsid w:val="00844B92"/>
    <w:rsid w:val="00844EA6"/>
    <w:rsid w:val="00844EB8"/>
    <w:rsid w:val="00845020"/>
    <w:rsid w:val="00845B1C"/>
    <w:rsid w:val="00845FF1"/>
    <w:rsid w:val="00846411"/>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61B1"/>
    <w:rsid w:val="0085622D"/>
    <w:rsid w:val="008564DC"/>
    <w:rsid w:val="00856D48"/>
    <w:rsid w:val="008573B7"/>
    <w:rsid w:val="00857640"/>
    <w:rsid w:val="008576BF"/>
    <w:rsid w:val="00857BBD"/>
    <w:rsid w:val="00860C78"/>
    <w:rsid w:val="00860D55"/>
    <w:rsid w:val="00860D64"/>
    <w:rsid w:val="00861E5C"/>
    <w:rsid w:val="00861F0D"/>
    <w:rsid w:val="00862210"/>
    <w:rsid w:val="00865960"/>
    <w:rsid w:val="00865E93"/>
    <w:rsid w:val="00865EEF"/>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E8E"/>
    <w:rsid w:val="008763C5"/>
    <w:rsid w:val="0087697E"/>
    <w:rsid w:val="00876C96"/>
    <w:rsid w:val="00876D1C"/>
    <w:rsid w:val="008770B4"/>
    <w:rsid w:val="00877467"/>
    <w:rsid w:val="00877A08"/>
    <w:rsid w:val="0088015A"/>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18C"/>
    <w:rsid w:val="0089124A"/>
    <w:rsid w:val="008913BD"/>
    <w:rsid w:val="008915F4"/>
    <w:rsid w:val="00891C62"/>
    <w:rsid w:val="0089200D"/>
    <w:rsid w:val="008926A9"/>
    <w:rsid w:val="008933D4"/>
    <w:rsid w:val="008934D6"/>
    <w:rsid w:val="00894327"/>
    <w:rsid w:val="00894711"/>
    <w:rsid w:val="00894D94"/>
    <w:rsid w:val="00894E6B"/>
    <w:rsid w:val="008960D5"/>
    <w:rsid w:val="00897546"/>
    <w:rsid w:val="008A1389"/>
    <w:rsid w:val="008A23A6"/>
    <w:rsid w:val="008A2469"/>
    <w:rsid w:val="008A2553"/>
    <w:rsid w:val="008A2802"/>
    <w:rsid w:val="008A28FD"/>
    <w:rsid w:val="008A2A48"/>
    <w:rsid w:val="008A3645"/>
    <w:rsid w:val="008A378C"/>
    <w:rsid w:val="008A3C7D"/>
    <w:rsid w:val="008A3FB8"/>
    <w:rsid w:val="008A3FEE"/>
    <w:rsid w:val="008A4216"/>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342"/>
    <w:rsid w:val="008A7A82"/>
    <w:rsid w:val="008A7D5F"/>
    <w:rsid w:val="008B02A1"/>
    <w:rsid w:val="008B0518"/>
    <w:rsid w:val="008B137C"/>
    <w:rsid w:val="008B157A"/>
    <w:rsid w:val="008B15B3"/>
    <w:rsid w:val="008B1709"/>
    <w:rsid w:val="008B1C13"/>
    <w:rsid w:val="008B1D5C"/>
    <w:rsid w:val="008B1F59"/>
    <w:rsid w:val="008B2785"/>
    <w:rsid w:val="008B29B6"/>
    <w:rsid w:val="008B2E18"/>
    <w:rsid w:val="008B2F00"/>
    <w:rsid w:val="008B2F42"/>
    <w:rsid w:val="008B35DD"/>
    <w:rsid w:val="008B45B2"/>
    <w:rsid w:val="008B4795"/>
    <w:rsid w:val="008B4B01"/>
    <w:rsid w:val="008B4DCD"/>
    <w:rsid w:val="008B50A2"/>
    <w:rsid w:val="008B55AD"/>
    <w:rsid w:val="008B58DC"/>
    <w:rsid w:val="008B5DF2"/>
    <w:rsid w:val="008B6194"/>
    <w:rsid w:val="008B6D7F"/>
    <w:rsid w:val="008B7044"/>
    <w:rsid w:val="008B71DB"/>
    <w:rsid w:val="008B777A"/>
    <w:rsid w:val="008B7795"/>
    <w:rsid w:val="008B7B09"/>
    <w:rsid w:val="008C1FB0"/>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6E"/>
    <w:rsid w:val="008C638A"/>
    <w:rsid w:val="008C69B4"/>
    <w:rsid w:val="008C6C74"/>
    <w:rsid w:val="008C6D1C"/>
    <w:rsid w:val="008C6D42"/>
    <w:rsid w:val="008C6F29"/>
    <w:rsid w:val="008C6FC3"/>
    <w:rsid w:val="008C724B"/>
    <w:rsid w:val="008C73C8"/>
    <w:rsid w:val="008C7805"/>
    <w:rsid w:val="008D045C"/>
    <w:rsid w:val="008D15F2"/>
    <w:rsid w:val="008D1CBB"/>
    <w:rsid w:val="008D2047"/>
    <w:rsid w:val="008D2418"/>
    <w:rsid w:val="008D2557"/>
    <w:rsid w:val="008D27C8"/>
    <w:rsid w:val="008D284B"/>
    <w:rsid w:val="008D2B8E"/>
    <w:rsid w:val="008D36C7"/>
    <w:rsid w:val="008D377E"/>
    <w:rsid w:val="008D395A"/>
    <w:rsid w:val="008D39D5"/>
    <w:rsid w:val="008D3E48"/>
    <w:rsid w:val="008D40AD"/>
    <w:rsid w:val="008D4149"/>
    <w:rsid w:val="008D432A"/>
    <w:rsid w:val="008D4BC8"/>
    <w:rsid w:val="008D4F48"/>
    <w:rsid w:val="008D5C3C"/>
    <w:rsid w:val="008D655F"/>
    <w:rsid w:val="008D67F3"/>
    <w:rsid w:val="008D6FBF"/>
    <w:rsid w:val="008D78AA"/>
    <w:rsid w:val="008D7B58"/>
    <w:rsid w:val="008D7FAA"/>
    <w:rsid w:val="008E0D0A"/>
    <w:rsid w:val="008E1910"/>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2EE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1117"/>
    <w:rsid w:val="00901709"/>
    <w:rsid w:val="009019C4"/>
    <w:rsid w:val="00901A3B"/>
    <w:rsid w:val="009024BA"/>
    <w:rsid w:val="00902C33"/>
    <w:rsid w:val="00903E71"/>
    <w:rsid w:val="00904528"/>
    <w:rsid w:val="00904546"/>
    <w:rsid w:val="0090457C"/>
    <w:rsid w:val="00904BC2"/>
    <w:rsid w:val="00904CCD"/>
    <w:rsid w:val="00904EC8"/>
    <w:rsid w:val="00905121"/>
    <w:rsid w:val="00905918"/>
    <w:rsid w:val="00905F05"/>
    <w:rsid w:val="00906499"/>
    <w:rsid w:val="009064E5"/>
    <w:rsid w:val="00906789"/>
    <w:rsid w:val="009068A8"/>
    <w:rsid w:val="00906A13"/>
    <w:rsid w:val="00906E20"/>
    <w:rsid w:val="0090723D"/>
    <w:rsid w:val="00907643"/>
    <w:rsid w:val="009103F3"/>
    <w:rsid w:val="00910416"/>
    <w:rsid w:val="0091050B"/>
    <w:rsid w:val="00910D49"/>
    <w:rsid w:val="00910D87"/>
    <w:rsid w:val="00910FE0"/>
    <w:rsid w:val="00911493"/>
    <w:rsid w:val="009116D9"/>
    <w:rsid w:val="00911794"/>
    <w:rsid w:val="009120BE"/>
    <w:rsid w:val="009121A5"/>
    <w:rsid w:val="009124AF"/>
    <w:rsid w:val="0091286B"/>
    <w:rsid w:val="00912897"/>
    <w:rsid w:val="009129D9"/>
    <w:rsid w:val="00912FB9"/>
    <w:rsid w:val="009130B4"/>
    <w:rsid w:val="00913128"/>
    <w:rsid w:val="009137C7"/>
    <w:rsid w:val="00913AE1"/>
    <w:rsid w:val="00913DC5"/>
    <w:rsid w:val="00913E8A"/>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A6E"/>
    <w:rsid w:val="00925FDC"/>
    <w:rsid w:val="00926065"/>
    <w:rsid w:val="009261A4"/>
    <w:rsid w:val="009262BC"/>
    <w:rsid w:val="00926385"/>
    <w:rsid w:val="00926777"/>
    <w:rsid w:val="009269A3"/>
    <w:rsid w:val="00927F5E"/>
    <w:rsid w:val="00927F7B"/>
    <w:rsid w:val="009304C6"/>
    <w:rsid w:val="009308A9"/>
    <w:rsid w:val="009308AF"/>
    <w:rsid w:val="00930ADE"/>
    <w:rsid w:val="00930C3B"/>
    <w:rsid w:val="00931178"/>
    <w:rsid w:val="00931196"/>
    <w:rsid w:val="009311F6"/>
    <w:rsid w:val="00931663"/>
    <w:rsid w:val="00931CA2"/>
    <w:rsid w:val="00931E2F"/>
    <w:rsid w:val="00931E93"/>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3AD"/>
    <w:rsid w:val="00935740"/>
    <w:rsid w:val="009361CD"/>
    <w:rsid w:val="00936289"/>
    <w:rsid w:val="00936585"/>
    <w:rsid w:val="00936859"/>
    <w:rsid w:val="009368F9"/>
    <w:rsid w:val="009373AD"/>
    <w:rsid w:val="0093755E"/>
    <w:rsid w:val="00937BC9"/>
    <w:rsid w:val="00937F71"/>
    <w:rsid w:val="0094108D"/>
    <w:rsid w:val="009411E6"/>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71CE"/>
    <w:rsid w:val="009475FC"/>
    <w:rsid w:val="00947929"/>
    <w:rsid w:val="00947970"/>
    <w:rsid w:val="00947D6E"/>
    <w:rsid w:val="00950321"/>
    <w:rsid w:val="00950643"/>
    <w:rsid w:val="00950FED"/>
    <w:rsid w:val="009511B8"/>
    <w:rsid w:val="0095165A"/>
    <w:rsid w:val="0095197A"/>
    <w:rsid w:val="00951AE6"/>
    <w:rsid w:val="00951E52"/>
    <w:rsid w:val="00951F21"/>
    <w:rsid w:val="00952960"/>
    <w:rsid w:val="009532E5"/>
    <w:rsid w:val="00953560"/>
    <w:rsid w:val="00953E26"/>
    <w:rsid w:val="009541DD"/>
    <w:rsid w:val="0095449E"/>
    <w:rsid w:val="009544CC"/>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10A"/>
    <w:rsid w:val="009622C3"/>
    <w:rsid w:val="00962781"/>
    <w:rsid w:val="0096298C"/>
    <w:rsid w:val="0096298D"/>
    <w:rsid w:val="00962A42"/>
    <w:rsid w:val="009632FE"/>
    <w:rsid w:val="0096411B"/>
    <w:rsid w:val="009641EB"/>
    <w:rsid w:val="0096514F"/>
    <w:rsid w:val="00965176"/>
    <w:rsid w:val="00965310"/>
    <w:rsid w:val="00965424"/>
    <w:rsid w:val="00965455"/>
    <w:rsid w:val="00965DD5"/>
    <w:rsid w:val="00966141"/>
    <w:rsid w:val="009666F3"/>
    <w:rsid w:val="009670DA"/>
    <w:rsid w:val="00967B7D"/>
    <w:rsid w:val="0097082F"/>
    <w:rsid w:val="00970DF5"/>
    <w:rsid w:val="00972223"/>
    <w:rsid w:val="00972ABE"/>
    <w:rsid w:val="00972CAE"/>
    <w:rsid w:val="009733C6"/>
    <w:rsid w:val="00973554"/>
    <w:rsid w:val="009736CB"/>
    <w:rsid w:val="009739EC"/>
    <w:rsid w:val="00974778"/>
    <w:rsid w:val="00974E8F"/>
    <w:rsid w:val="009750B4"/>
    <w:rsid w:val="009757C7"/>
    <w:rsid w:val="00975871"/>
    <w:rsid w:val="00975BBC"/>
    <w:rsid w:val="009761F9"/>
    <w:rsid w:val="00976A30"/>
    <w:rsid w:val="00977231"/>
    <w:rsid w:val="00977DE0"/>
    <w:rsid w:val="00980989"/>
    <w:rsid w:val="00980EB5"/>
    <w:rsid w:val="009812A7"/>
    <w:rsid w:val="00981C68"/>
    <w:rsid w:val="00981D63"/>
    <w:rsid w:val="0098248E"/>
    <w:rsid w:val="00982D6A"/>
    <w:rsid w:val="00982DBE"/>
    <w:rsid w:val="009830CE"/>
    <w:rsid w:val="00983646"/>
    <w:rsid w:val="00983921"/>
    <w:rsid w:val="00983C05"/>
    <w:rsid w:val="00984048"/>
    <w:rsid w:val="009844FC"/>
    <w:rsid w:val="00984597"/>
    <w:rsid w:val="00984A54"/>
    <w:rsid w:val="00984FAC"/>
    <w:rsid w:val="00985095"/>
    <w:rsid w:val="0098552D"/>
    <w:rsid w:val="009856D5"/>
    <w:rsid w:val="00985A14"/>
    <w:rsid w:val="0098618C"/>
    <w:rsid w:val="00986515"/>
    <w:rsid w:val="00986DA8"/>
    <w:rsid w:val="00987690"/>
    <w:rsid w:val="009876D6"/>
    <w:rsid w:val="00987AF8"/>
    <w:rsid w:val="00987C86"/>
    <w:rsid w:val="00987E1C"/>
    <w:rsid w:val="00990079"/>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6FF7"/>
    <w:rsid w:val="0099795A"/>
    <w:rsid w:val="00997FF5"/>
    <w:rsid w:val="009A0490"/>
    <w:rsid w:val="009A06DD"/>
    <w:rsid w:val="009A07FE"/>
    <w:rsid w:val="009A0A78"/>
    <w:rsid w:val="009A1382"/>
    <w:rsid w:val="009A1384"/>
    <w:rsid w:val="009A15F4"/>
    <w:rsid w:val="009A17DC"/>
    <w:rsid w:val="009A1AD3"/>
    <w:rsid w:val="009A1EA4"/>
    <w:rsid w:val="009A1ED2"/>
    <w:rsid w:val="009A2104"/>
    <w:rsid w:val="009A26B9"/>
    <w:rsid w:val="009A26FE"/>
    <w:rsid w:val="009A2AED"/>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530C"/>
    <w:rsid w:val="009B55A3"/>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3F0F"/>
    <w:rsid w:val="009C42CC"/>
    <w:rsid w:val="009C42F9"/>
    <w:rsid w:val="009C4363"/>
    <w:rsid w:val="009C4FA1"/>
    <w:rsid w:val="009C5855"/>
    <w:rsid w:val="009C5E1E"/>
    <w:rsid w:val="009C6050"/>
    <w:rsid w:val="009C62F8"/>
    <w:rsid w:val="009C6987"/>
    <w:rsid w:val="009C6B84"/>
    <w:rsid w:val="009C6C45"/>
    <w:rsid w:val="009C71F1"/>
    <w:rsid w:val="009C7415"/>
    <w:rsid w:val="009C7768"/>
    <w:rsid w:val="009D0398"/>
    <w:rsid w:val="009D0495"/>
    <w:rsid w:val="009D0A3A"/>
    <w:rsid w:val="009D10B6"/>
    <w:rsid w:val="009D1372"/>
    <w:rsid w:val="009D1B20"/>
    <w:rsid w:val="009D1D06"/>
    <w:rsid w:val="009D2049"/>
    <w:rsid w:val="009D2145"/>
    <w:rsid w:val="009D2638"/>
    <w:rsid w:val="009D2B2E"/>
    <w:rsid w:val="009D2D00"/>
    <w:rsid w:val="009D3273"/>
    <w:rsid w:val="009D34E1"/>
    <w:rsid w:val="009D35FD"/>
    <w:rsid w:val="009D4AC5"/>
    <w:rsid w:val="009D4F6E"/>
    <w:rsid w:val="009D5856"/>
    <w:rsid w:val="009D6C81"/>
    <w:rsid w:val="009D6DC0"/>
    <w:rsid w:val="009D7B81"/>
    <w:rsid w:val="009D7B9D"/>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9D8"/>
    <w:rsid w:val="009E5A03"/>
    <w:rsid w:val="009E5B50"/>
    <w:rsid w:val="009E5BF6"/>
    <w:rsid w:val="009E5EF0"/>
    <w:rsid w:val="009E5FC1"/>
    <w:rsid w:val="009E61F8"/>
    <w:rsid w:val="009E6494"/>
    <w:rsid w:val="009E67DF"/>
    <w:rsid w:val="009E689C"/>
    <w:rsid w:val="009E76D8"/>
    <w:rsid w:val="009E7D4E"/>
    <w:rsid w:val="009F0239"/>
    <w:rsid w:val="009F031E"/>
    <w:rsid w:val="009F0CEB"/>
    <w:rsid w:val="009F117B"/>
    <w:rsid w:val="009F154C"/>
    <w:rsid w:val="009F2445"/>
    <w:rsid w:val="009F25F1"/>
    <w:rsid w:val="009F2BC9"/>
    <w:rsid w:val="009F3368"/>
    <w:rsid w:val="009F33E7"/>
    <w:rsid w:val="009F3936"/>
    <w:rsid w:val="009F3C6F"/>
    <w:rsid w:val="009F4225"/>
    <w:rsid w:val="009F45B8"/>
    <w:rsid w:val="009F47B1"/>
    <w:rsid w:val="009F4899"/>
    <w:rsid w:val="009F489F"/>
    <w:rsid w:val="009F5050"/>
    <w:rsid w:val="009F53A5"/>
    <w:rsid w:val="009F559C"/>
    <w:rsid w:val="009F5E90"/>
    <w:rsid w:val="009F60A2"/>
    <w:rsid w:val="009F619C"/>
    <w:rsid w:val="009F6471"/>
    <w:rsid w:val="009F68D8"/>
    <w:rsid w:val="009F6F26"/>
    <w:rsid w:val="009F74C9"/>
    <w:rsid w:val="009F74D4"/>
    <w:rsid w:val="009F754F"/>
    <w:rsid w:val="009F7684"/>
    <w:rsid w:val="009F77BE"/>
    <w:rsid w:val="009F7B01"/>
    <w:rsid w:val="00A00092"/>
    <w:rsid w:val="00A0015F"/>
    <w:rsid w:val="00A005A8"/>
    <w:rsid w:val="00A00E64"/>
    <w:rsid w:val="00A01445"/>
    <w:rsid w:val="00A01CCD"/>
    <w:rsid w:val="00A020D4"/>
    <w:rsid w:val="00A02DC6"/>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B1A"/>
    <w:rsid w:val="00A131B5"/>
    <w:rsid w:val="00A131F7"/>
    <w:rsid w:val="00A13772"/>
    <w:rsid w:val="00A1386E"/>
    <w:rsid w:val="00A138EB"/>
    <w:rsid w:val="00A14FC7"/>
    <w:rsid w:val="00A1540A"/>
    <w:rsid w:val="00A15DBB"/>
    <w:rsid w:val="00A160E7"/>
    <w:rsid w:val="00A168D7"/>
    <w:rsid w:val="00A1692E"/>
    <w:rsid w:val="00A17733"/>
    <w:rsid w:val="00A17BDC"/>
    <w:rsid w:val="00A17D12"/>
    <w:rsid w:val="00A201CB"/>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279"/>
    <w:rsid w:val="00A244E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E8"/>
    <w:rsid w:val="00A32325"/>
    <w:rsid w:val="00A3259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6BE"/>
    <w:rsid w:val="00A372AA"/>
    <w:rsid w:val="00A37A01"/>
    <w:rsid w:val="00A40055"/>
    <w:rsid w:val="00A401A4"/>
    <w:rsid w:val="00A407FB"/>
    <w:rsid w:val="00A40813"/>
    <w:rsid w:val="00A40928"/>
    <w:rsid w:val="00A41135"/>
    <w:rsid w:val="00A412E3"/>
    <w:rsid w:val="00A41472"/>
    <w:rsid w:val="00A41522"/>
    <w:rsid w:val="00A4176B"/>
    <w:rsid w:val="00A41A5E"/>
    <w:rsid w:val="00A41A8A"/>
    <w:rsid w:val="00A41BB6"/>
    <w:rsid w:val="00A41E47"/>
    <w:rsid w:val="00A42153"/>
    <w:rsid w:val="00A42A0C"/>
    <w:rsid w:val="00A43504"/>
    <w:rsid w:val="00A43615"/>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B0A"/>
    <w:rsid w:val="00A50B1C"/>
    <w:rsid w:val="00A50B33"/>
    <w:rsid w:val="00A50D4A"/>
    <w:rsid w:val="00A53AB6"/>
    <w:rsid w:val="00A54318"/>
    <w:rsid w:val="00A5449C"/>
    <w:rsid w:val="00A54E66"/>
    <w:rsid w:val="00A55032"/>
    <w:rsid w:val="00A55107"/>
    <w:rsid w:val="00A553B8"/>
    <w:rsid w:val="00A55A38"/>
    <w:rsid w:val="00A55C4A"/>
    <w:rsid w:val="00A56772"/>
    <w:rsid w:val="00A567DF"/>
    <w:rsid w:val="00A5686A"/>
    <w:rsid w:val="00A569A9"/>
    <w:rsid w:val="00A56B38"/>
    <w:rsid w:val="00A6076E"/>
    <w:rsid w:val="00A60ABA"/>
    <w:rsid w:val="00A60F02"/>
    <w:rsid w:val="00A610B0"/>
    <w:rsid w:val="00A611F4"/>
    <w:rsid w:val="00A61484"/>
    <w:rsid w:val="00A61C9A"/>
    <w:rsid w:val="00A61F70"/>
    <w:rsid w:val="00A62257"/>
    <w:rsid w:val="00A623E6"/>
    <w:rsid w:val="00A6258E"/>
    <w:rsid w:val="00A6278C"/>
    <w:rsid w:val="00A63056"/>
    <w:rsid w:val="00A632DC"/>
    <w:rsid w:val="00A63A42"/>
    <w:rsid w:val="00A63A71"/>
    <w:rsid w:val="00A63E90"/>
    <w:rsid w:val="00A63FB5"/>
    <w:rsid w:val="00A6418E"/>
    <w:rsid w:val="00A641CC"/>
    <w:rsid w:val="00A64790"/>
    <w:rsid w:val="00A6489C"/>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014"/>
    <w:rsid w:val="00A745E4"/>
    <w:rsid w:val="00A74649"/>
    <w:rsid w:val="00A75CE7"/>
    <w:rsid w:val="00A76E4D"/>
    <w:rsid w:val="00A7715B"/>
    <w:rsid w:val="00A77A40"/>
    <w:rsid w:val="00A80305"/>
    <w:rsid w:val="00A8094B"/>
    <w:rsid w:val="00A80DF3"/>
    <w:rsid w:val="00A8127D"/>
    <w:rsid w:val="00A8167F"/>
    <w:rsid w:val="00A817CC"/>
    <w:rsid w:val="00A818DB"/>
    <w:rsid w:val="00A819C4"/>
    <w:rsid w:val="00A81AA3"/>
    <w:rsid w:val="00A82985"/>
    <w:rsid w:val="00A83E3C"/>
    <w:rsid w:val="00A83F7E"/>
    <w:rsid w:val="00A84061"/>
    <w:rsid w:val="00A845E4"/>
    <w:rsid w:val="00A85BBF"/>
    <w:rsid w:val="00A85BC3"/>
    <w:rsid w:val="00A85E5B"/>
    <w:rsid w:val="00A860DF"/>
    <w:rsid w:val="00A86E6A"/>
    <w:rsid w:val="00A86F72"/>
    <w:rsid w:val="00A87888"/>
    <w:rsid w:val="00A87A1A"/>
    <w:rsid w:val="00A9074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319"/>
    <w:rsid w:val="00A97402"/>
    <w:rsid w:val="00A97B70"/>
    <w:rsid w:val="00AA0067"/>
    <w:rsid w:val="00AA0084"/>
    <w:rsid w:val="00AA14C9"/>
    <w:rsid w:val="00AA1ABE"/>
    <w:rsid w:val="00AA1C0F"/>
    <w:rsid w:val="00AA25AD"/>
    <w:rsid w:val="00AA27D4"/>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61B"/>
    <w:rsid w:val="00AB1AF9"/>
    <w:rsid w:val="00AB1C1D"/>
    <w:rsid w:val="00AB1C99"/>
    <w:rsid w:val="00AB2006"/>
    <w:rsid w:val="00AB31DA"/>
    <w:rsid w:val="00AB3996"/>
    <w:rsid w:val="00AB3F7F"/>
    <w:rsid w:val="00AB4468"/>
    <w:rsid w:val="00AB4D2F"/>
    <w:rsid w:val="00AB5188"/>
    <w:rsid w:val="00AB5553"/>
    <w:rsid w:val="00AB5935"/>
    <w:rsid w:val="00AB753E"/>
    <w:rsid w:val="00AB7D21"/>
    <w:rsid w:val="00AB7E23"/>
    <w:rsid w:val="00AB7F16"/>
    <w:rsid w:val="00AC05A1"/>
    <w:rsid w:val="00AC07AC"/>
    <w:rsid w:val="00AC0BB0"/>
    <w:rsid w:val="00AC1259"/>
    <w:rsid w:val="00AC1323"/>
    <w:rsid w:val="00AC24F4"/>
    <w:rsid w:val="00AC2529"/>
    <w:rsid w:val="00AC31CC"/>
    <w:rsid w:val="00AC3A6E"/>
    <w:rsid w:val="00AC3F14"/>
    <w:rsid w:val="00AC47F4"/>
    <w:rsid w:val="00AC4862"/>
    <w:rsid w:val="00AC52D3"/>
    <w:rsid w:val="00AC5B31"/>
    <w:rsid w:val="00AC6760"/>
    <w:rsid w:val="00AC6F66"/>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015"/>
    <w:rsid w:val="00AD314A"/>
    <w:rsid w:val="00AD33B6"/>
    <w:rsid w:val="00AD39DB"/>
    <w:rsid w:val="00AD3D84"/>
    <w:rsid w:val="00AD4475"/>
    <w:rsid w:val="00AD4574"/>
    <w:rsid w:val="00AD459C"/>
    <w:rsid w:val="00AD493B"/>
    <w:rsid w:val="00AD4976"/>
    <w:rsid w:val="00AD4ABA"/>
    <w:rsid w:val="00AD54EE"/>
    <w:rsid w:val="00AD576B"/>
    <w:rsid w:val="00AD6017"/>
    <w:rsid w:val="00AD6063"/>
    <w:rsid w:val="00AD63A0"/>
    <w:rsid w:val="00AD6773"/>
    <w:rsid w:val="00AD6C82"/>
    <w:rsid w:val="00AD79E2"/>
    <w:rsid w:val="00AE0446"/>
    <w:rsid w:val="00AE056B"/>
    <w:rsid w:val="00AE0AEE"/>
    <w:rsid w:val="00AE0E40"/>
    <w:rsid w:val="00AE10EA"/>
    <w:rsid w:val="00AE1573"/>
    <w:rsid w:val="00AE1BFE"/>
    <w:rsid w:val="00AE2260"/>
    <w:rsid w:val="00AE2351"/>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CD4"/>
    <w:rsid w:val="00AE6F38"/>
    <w:rsid w:val="00AE73F6"/>
    <w:rsid w:val="00AE79C8"/>
    <w:rsid w:val="00AE7EC7"/>
    <w:rsid w:val="00AF06C9"/>
    <w:rsid w:val="00AF06E9"/>
    <w:rsid w:val="00AF079B"/>
    <w:rsid w:val="00AF0AA2"/>
    <w:rsid w:val="00AF0B95"/>
    <w:rsid w:val="00AF3F92"/>
    <w:rsid w:val="00AF44AB"/>
    <w:rsid w:val="00AF4DEA"/>
    <w:rsid w:val="00AF51E4"/>
    <w:rsid w:val="00AF535E"/>
    <w:rsid w:val="00AF56CA"/>
    <w:rsid w:val="00AF57A0"/>
    <w:rsid w:val="00AF5FA2"/>
    <w:rsid w:val="00AF70D9"/>
    <w:rsid w:val="00AF70F7"/>
    <w:rsid w:val="00AF7110"/>
    <w:rsid w:val="00AF7480"/>
    <w:rsid w:val="00AF76F4"/>
    <w:rsid w:val="00AF7DDA"/>
    <w:rsid w:val="00AF7F9A"/>
    <w:rsid w:val="00B004F8"/>
    <w:rsid w:val="00B00B22"/>
    <w:rsid w:val="00B01947"/>
    <w:rsid w:val="00B01C94"/>
    <w:rsid w:val="00B03318"/>
    <w:rsid w:val="00B0469C"/>
    <w:rsid w:val="00B0528C"/>
    <w:rsid w:val="00B0537A"/>
    <w:rsid w:val="00B05702"/>
    <w:rsid w:val="00B05EC8"/>
    <w:rsid w:val="00B060DD"/>
    <w:rsid w:val="00B06260"/>
    <w:rsid w:val="00B071EF"/>
    <w:rsid w:val="00B07210"/>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B38"/>
    <w:rsid w:val="00B15EEA"/>
    <w:rsid w:val="00B16F0E"/>
    <w:rsid w:val="00B17466"/>
    <w:rsid w:val="00B1759C"/>
    <w:rsid w:val="00B175E6"/>
    <w:rsid w:val="00B17816"/>
    <w:rsid w:val="00B17ABF"/>
    <w:rsid w:val="00B208A4"/>
    <w:rsid w:val="00B212BE"/>
    <w:rsid w:val="00B21408"/>
    <w:rsid w:val="00B21435"/>
    <w:rsid w:val="00B21F4F"/>
    <w:rsid w:val="00B224AD"/>
    <w:rsid w:val="00B22CE9"/>
    <w:rsid w:val="00B231D4"/>
    <w:rsid w:val="00B232DB"/>
    <w:rsid w:val="00B2351D"/>
    <w:rsid w:val="00B2398D"/>
    <w:rsid w:val="00B23D25"/>
    <w:rsid w:val="00B23E33"/>
    <w:rsid w:val="00B23EE4"/>
    <w:rsid w:val="00B2417E"/>
    <w:rsid w:val="00B24EA6"/>
    <w:rsid w:val="00B2570B"/>
    <w:rsid w:val="00B25905"/>
    <w:rsid w:val="00B25CCF"/>
    <w:rsid w:val="00B261C6"/>
    <w:rsid w:val="00B2674C"/>
    <w:rsid w:val="00B279F4"/>
    <w:rsid w:val="00B27A99"/>
    <w:rsid w:val="00B27AB7"/>
    <w:rsid w:val="00B301F9"/>
    <w:rsid w:val="00B30459"/>
    <w:rsid w:val="00B30CF3"/>
    <w:rsid w:val="00B31369"/>
    <w:rsid w:val="00B318DF"/>
    <w:rsid w:val="00B31BF4"/>
    <w:rsid w:val="00B323AF"/>
    <w:rsid w:val="00B32642"/>
    <w:rsid w:val="00B32CF6"/>
    <w:rsid w:val="00B33949"/>
    <w:rsid w:val="00B33ABD"/>
    <w:rsid w:val="00B34415"/>
    <w:rsid w:val="00B348DD"/>
    <w:rsid w:val="00B34C0C"/>
    <w:rsid w:val="00B35479"/>
    <w:rsid w:val="00B35CA3"/>
    <w:rsid w:val="00B36DCF"/>
    <w:rsid w:val="00B36F7C"/>
    <w:rsid w:val="00B37106"/>
    <w:rsid w:val="00B37239"/>
    <w:rsid w:val="00B3743B"/>
    <w:rsid w:val="00B37D52"/>
    <w:rsid w:val="00B401B0"/>
    <w:rsid w:val="00B408A8"/>
    <w:rsid w:val="00B40D33"/>
    <w:rsid w:val="00B40E74"/>
    <w:rsid w:val="00B40E85"/>
    <w:rsid w:val="00B40FBF"/>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0B2F"/>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41E"/>
    <w:rsid w:val="00B60C4F"/>
    <w:rsid w:val="00B60F7A"/>
    <w:rsid w:val="00B613DE"/>
    <w:rsid w:val="00B61C3C"/>
    <w:rsid w:val="00B62056"/>
    <w:rsid w:val="00B62078"/>
    <w:rsid w:val="00B62940"/>
    <w:rsid w:val="00B63466"/>
    <w:rsid w:val="00B63C05"/>
    <w:rsid w:val="00B63C44"/>
    <w:rsid w:val="00B6434C"/>
    <w:rsid w:val="00B647A3"/>
    <w:rsid w:val="00B649AE"/>
    <w:rsid w:val="00B65460"/>
    <w:rsid w:val="00B65979"/>
    <w:rsid w:val="00B65D16"/>
    <w:rsid w:val="00B66059"/>
    <w:rsid w:val="00B6659A"/>
    <w:rsid w:val="00B666DC"/>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316"/>
    <w:rsid w:val="00B736B3"/>
    <w:rsid w:val="00B737D6"/>
    <w:rsid w:val="00B73853"/>
    <w:rsid w:val="00B73A62"/>
    <w:rsid w:val="00B73CD0"/>
    <w:rsid w:val="00B743F3"/>
    <w:rsid w:val="00B74442"/>
    <w:rsid w:val="00B74868"/>
    <w:rsid w:val="00B74B9B"/>
    <w:rsid w:val="00B74C3E"/>
    <w:rsid w:val="00B75091"/>
    <w:rsid w:val="00B75105"/>
    <w:rsid w:val="00B75834"/>
    <w:rsid w:val="00B75B74"/>
    <w:rsid w:val="00B75B76"/>
    <w:rsid w:val="00B75ECD"/>
    <w:rsid w:val="00B762A7"/>
    <w:rsid w:val="00B762F2"/>
    <w:rsid w:val="00B76755"/>
    <w:rsid w:val="00B7680C"/>
    <w:rsid w:val="00B76AB4"/>
    <w:rsid w:val="00B76D5F"/>
    <w:rsid w:val="00B770B9"/>
    <w:rsid w:val="00B77592"/>
    <w:rsid w:val="00B77712"/>
    <w:rsid w:val="00B77B14"/>
    <w:rsid w:val="00B802EE"/>
    <w:rsid w:val="00B804AE"/>
    <w:rsid w:val="00B8072A"/>
    <w:rsid w:val="00B80E1C"/>
    <w:rsid w:val="00B81138"/>
    <w:rsid w:val="00B81227"/>
    <w:rsid w:val="00B81285"/>
    <w:rsid w:val="00B81405"/>
    <w:rsid w:val="00B81421"/>
    <w:rsid w:val="00B81C82"/>
    <w:rsid w:val="00B8296E"/>
    <w:rsid w:val="00B82B15"/>
    <w:rsid w:val="00B82D23"/>
    <w:rsid w:val="00B83047"/>
    <w:rsid w:val="00B83320"/>
    <w:rsid w:val="00B835B3"/>
    <w:rsid w:val="00B836F1"/>
    <w:rsid w:val="00B83BF0"/>
    <w:rsid w:val="00B83E1A"/>
    <w:rsid w:val="00B845BD"/>
    <w:rsid w:val="00B84A15"/>
    <w:rsid w:val="00B84EB2"/>
    <w:rsid w:val="00B84EED"/>
    <w:rsid w:val="00B8529D"/>
    <w:rsid w:val="00B85431"/>
    <w:rsid w:val="00B8546F"/>
    <w:rsid w:val="00B85509"/>
    <w:rsid w:val="00B860A4"/>
    <w:rsid w:val="00B860CA"/>
    <w:rsid w:val="00B860FB"/>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385"/>
    <w:rsid w:val="00B93881"/>
    <w:rsid w:val="00B9392D"/>
    <w:rsid w:val="00B93A98"/>
    <w:rsid w:val="00B93E7C"/>
    <w:rsid w:val="00B946FE"/>
    <w:rsid w:val="00B94925"/>
    <w:rsid w:val="00B94E27"/>
    <w:rsid w:val="00B9557F"/>
    <w:rsid w:val="00B95C0E"/>
    <w:rsid w:val="00B95CBF"/>
    <w:rsid w:val="00B95CF3"/>
    <w:rsid w:val="00B95D9E"/>
    <w:rsid w:val="00B96667"/>
    <w:rsid w:val="00B97439"/>
    <w:rsid w:val="00B97444"/>
    <w:rsid w:val="00B97A6D"/>
    <w:rsid w:val="00B97F5C"/>
    <w:rsid w:val="00BA0401"/>
    <w:rsid w:val="00BA0D08"/>
    <w:rsid w:val="00BA0F0C"/>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8DD"/>
    <w:rsid w:val="00BA599F"/>
    <w:rsid w:val="00BA5D74"/>
    <w:rsid w:val="00BA5F62"/>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26BF"/>
    <w:rsid w:val="00BB34A3"/>
    <w:rsid w:val="00BB34D9"/>
    <w:rsid w:val="00BB3D4F"/>
    <w:rsid w:val="00BB3F3D"/>
    <w:rsid w:val="00BB4376"/>
    <w:rsid w:val="00BB4379"/>
    <w:rsid w:val="00BB45EA"/>
    <w:rsid w:val="00BB476F"/>
    <w:rsid w:val="00BB4B5A"/>
    <w:rsid w:val="00BB5571"/>
    <w:rsid w:val="00BB59FB"/>
    <w:rsid w:val="00BB5C93"/>
    <w:rsid w:val="00BB69D8"/>
    <w:rsid w:val="00BB6C44"/>
    <w:rsid w:val="00BB6C71"/>
    <w:rsid w:val="00BB6D75"/>
    <w:rsid w:val="00BB73E1"/>
    <w:rsid w:val="00BB79F6"/>
    <w:rsid w:val="00BC005F"/>
    <w:rsid w:val="00BC0205"/>
    <w:rsid w:val="00BC107D"/>
    <w:rsid w:val="00BC10C7"/>
    <w:rsid w:val="00BC1479"/>
    <w:rsid w:val="00BC1A0C"/>
    <w:rsid w:val="00BC225C"/>
    <w:rsid w:val="00BC2C3D"/>
    <w:rsid w:val="00BC37E2"/>
    <w:rsid w:val="00BC3BD5"/>
    <w:rsid w:val="00BC3D94"/>
    <w:rsid w:val="00BC543D"/>
    <w:rsid w:val="00BC594F"/>
    <w:rsid w:val="00BC5F4C"/>
    <w:rsid w:val="00BC6820"/>
    <w:rsid w:val="00BC73BD"/>
    <w:rsid w:val="00BC7711"/>
    <w:rsid w:val="00BC7B58"/>
    <w:rsid w:val="00BD025B"/>
    <w:rsid w:val="00BD092F"/>
    <w:rsid w:val="00BD0A72"/>
    <w:rsid w:val="00BD0B89"/>
    <w:rsid w:val="00BD0F37"/>
    <w:rsid w:val="00BD0FC1"/>
    <w:rsid w:val="00BD11FA"/>
    <w:rsid w:val="00BD16DB"/>
    <w:rsid w:val="00BD1B8F"/>
    <w:rsid w:val="00BD1C2D"/>
    <w:rsid w:val="00BD216F"/>
    <w:rsid w:val="00BD23AF"/>
    <w:rsid w:val="00BD279C"/>
    <w:rsid w:val="00BD2954"/>
    <w:rsid w:val="00BD3831"/>
    <w:rsid w:val="00BD383B"/>
    <w:rsid w:val="00BD4312"/>
    <w:rsid w:val="00BD4441"/>
    <w:rsid w:val="00BD449C"/>
    <w:rsid w:val="00BD4BEE"/>
    <w:rsid w:val="00BD5136"/>
    <w:rsid w:val="00BD535A"/>
    <w:rsid w:val="00BD5820"/>
    <w:rsid w:val="00BD5A07"/>
    <w:rsid w:val="00BD5C59"/>
    <w:rsid w:val="00BD621F"/>
    <w:rsid w:val="00BD6291"/>
    <w:rsid w:val="00BD62F3"/>
    <w:rsid w:val="00BD6675"/>
    <w:rsid w:val="00BD68A4"/>
    <w:rsid w:val="00BD6FA3"/>
    <w:rsid w:val="00BD785C"/>
    <w:rsid w:val="00BD7BCD"/>
    <w:rsid w:val="00BD7C29"/>
    <w:rsid w:val="00BD7F19"/>
    <w:rsid w:val="00BD7FD7"/>
    <w:rsid w:val="00BE02C0"/>
    <w:rsid w:val="00BE0458"/>
    <w:rsid w:val="00BE07DF"/>
    <w:rsid w:val="00BE08FB"/>
    <w:rsid w:val="00BE09BE"/>
    <w:rsid w:val="00BE09E6"/>
    <w:rsid w:val="00BE0D62"/>
    <w:rsid w:val="00BE142E"/>
    <w:rsid w:val="00BE1A3F"/>
    <w:rsid w:val="00BE1F81"/>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FCB"/>
    <w:rsid w:val="00BE608F"/>
    <w:rsid w:val="00BE6129"/>
    <w:rsid w:val="00BE63AD"/>
    <w:rsid w:val="00BE65A5"/>
    <w:rsid w:val="00BE6833"/>
    <w:rsid w:val="00BE6B8C"/>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8EB"/>
    <w:rsid w:val="00BF3C9B"/>
    <w:rsid w:val="00BF4593"/>
    <w:rsid w:val="00BF4631"/>
    <w:rsid w:val="00BF4C84"/>
    <w:rsid w:val="00BF4CF5"/>
    <w:rsid w:val="00BF52CD"/>
    <w:rsid w:val="00BF54F3"/>
    <w:rsid w:val="00BF5AC1"/>
    <w:rsid w:val="00BF5B66"/>
    <w:rsid w:val="00BF654A"/>
    <w:rsid w:val="00BF6753"/>
    <w:rsid w:val="00BF67FE"/>
    <w:rsid w:val="00BF6DA9"/>
    <w:rsid w:val="00BF6E72"/>
    <w:rsid w:val="00BF7304"/>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1CF"/>
    <w:rsid w:val="00C05948"/>
    <w:rsid w:val="00C059FC"/>
    <w:rsid w:val="00C05B54"/>
    <w:rsid w:val="00C05E37"/>
    <w:rsid w:val="00C06F3F"/>
    <w:rsid w:val="00C07440"/>
    <w:rsid w:val="00C10251"/>
    <w:rsid w:val="00C10A98"/>
    <w:rsid w:val="00C10D80"/>
    <w:rsid w:val="00C10E2A"/>
    <w:rsid w:val="00C1104C"/>
    <w:rsid w:val="00C1154D"/>
    <w:rsid w:val="00C11EC7"/>
    <w:rsid w:val="00C126B7"/>
    <w:rsid w:val="00C12D95"/>
    <w:rsid w:val="00C12DB4"/>
    <w:rsid w:val="00C12F6C"/>
    <w:rsid w:val="00C13016"/>
    <w:rsid w:val="00C13183"/>
    <w:rsid w:val="00C13555"/>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EA8"/>
    <w:rsid w:val="00C22214"/>
    <w:rsid w:val="00C22457"/>
    <w:rsid w:val="00C228FC"/>
    <w:rsid w:val="00C22936"/>
    <w:rsid w:val="00C2295C"/>
    <w:rsid w:val="00C24175"/>
    <w:rsid w:val="00C24426"/>
    <w:rsid w:val="00C244B7"/>
    <w:rsid w:val="00C24808"/>
    <w:rsid w:val="00C248C3"/>
    <w:rsid w:val="00C254AF"/>
    <w:rsid w:val="00C25630"/>
    <w:rsid w:val="00C257C9"/>
    <w:rsid w:val="00C260CF"/>
    <w:rsid w:val="00C260F9"/>
    <w:rsid w:val="00C262C8"/>
    <w:rsid w:val="00C262F6"/>
    <w:rsid w:val="00C266C8"/>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D6D"/>
    <w:rsid w:val="00C37138"/>
    <w:rsid w:val="00C37632"/>
    <w:rsid w:val="00C37BC6"/>
    <w:rsid w:val="00C37FFB"/>
    <w:rsid w:val="00C402BD"/>
    <w:rsid w:val="00C40546"/>
    <w:rsid w:val="00C407EB"/>
    <w:rsid w:val="00C40BFA"/>
    <w:rsid w:val="00C40EC3"/>
    <w:rsid w:val="00C4145D"/>
    <w:rsid w:val="00C41628"/>
    <w:rsid w:val="00C41788"/>
    <w:rsid w:val="00C41F1B"/>
    <w:rsid w:val="00C4257C"/>
    <w:rsid w:val="00C42C22"/>
    <w:rsid w:val="00C434A9"/>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02"/>
    <w:rsid w:val="00C6038A"/>
    <w:rsid w:val="00C60ABD"/>
    <w:rsid w:val="00C60BB5"/>
    <w:rsid w:val="00C60D7D"/>
    <w:rsid w:val="00C61066"/>
    <w:rsid w:val="00C61084"/>
    <w:rsid w:val="00C6117A"/>
    <w:rsid w:val="00C61234"/>
    <w:rsid w:val="00C61684"/>
    <w:rsid w:val="00C61995"/>
    <w:rsid w:val="00C619EF"/>
    <w:rsid w:val="00C6295D"/>
    <w:rsid w:val="00C6301D"/>
    <w:rsid w:val="00C6310C"/>
    <w:rsid w:val="00C632DA"/>
    <w:rsid w:val="00C63ACC"/>
    <w:rsid w:val="00C63DAC"/>
    <w:rsid w:val="00C63F79"/>
    <w:rsid w:val="00C6460D"/>
    <w:rsid w:val="00C65065"/>
    <w:rsid w:val="00C6533C"/>
    <w:rsid w:val="00C6582D"/>
    <w:rsid w:val="00C659C3"/>
    <w:rsid w:val="00C660C6"/>
    <w:rsid w:val="00C66D32"/>
    <w:rsid w:val="00C66E18"/>
    <w:rsid w:val="00C673AC"/>
    <w:rsid w:val="00C674C6"/>
    <w:rsid w:val="00C67CEE"/>
    <w:rsid w:val="00C70182"/>
    <w:rsid w:val="00C701B9"/>
    <w:rsid w:val="00C71213"/>
    <w:rsid w:val="00C7130D"/>
    <w:rsid w:val="00C71394"/>
    <w:rsid w:val="00C714E6"/>
    <w:rsid w:val="00C71A62"/>
    <w:rsid w:val="00C71FDA"/>
    <w:rsid w:val="00C728F3"/>
    <w:rsid w:val="00C72A2E"/>
    <w:rsid w:val="00C730C2"/>
    <w:rsid w:val="00C736A8"/>
    <w:rsid w:val="00C74165"/>
    <w:rsid w:val="00C742DD"/>
    <w:rsid w:val="00C74306"/>
    <w:rsid w:val="00C748E9"/>
    <w:rsid w:val="00C7511D"/>
    <w:rsid w:val="00C753C0"/>
    <w:rsid w:val="00C758E9"/>
    <w:rsid w:val="00C75A88"/>
    <w:rsid w:val="00C75D7C"/>
    <w:rsid w:val="00C760E4"/>
    <w:rsid w:val="00C76494"/>
    <w:rsid w:val="00C7663F"/>
    <w:rsid w:val="00C77324"/>
    <w:rsid w:val="00C77339"/>
    <w:rsid w:val="00C77863"/>
    <w:rsid w:val="00C77B63"/>
    <w:rsid w:val="00C77C10"/>
    <w:rsid w:val="00C77E59"/>
    <w:rsid w:val="00C80677"/>
    <w:rsid w:val="00C8078E"/>
    <w:rsid w:val="00C81108"/>
    <w:rsid w:val="00C81539"/>
    <w:rsid w:val="00C81E7B"/>
    <w:rsid w:val="00C82A6D"/>
    <w:rsid w:val="00C82BBC"/>
    <w:rsid w:val="00C838CC"/>
    <w:rsid w:val="00C83CC3"/>
    <w:rsid w:val="00C83FB1"/>
    <w:rsid w:val="00C84D56"/>
    <w:rsid w:val="00C8597E"/>
    <w:rsid w:val="00C862EC"/>
    <w:rsid w:val="00C86642"/>
    <w:rsid w:val="00C867C6"/>
    <w:rsid w:val="00C86851"/>
    <w:rsid w:val="00C86862"/>
    <w:rsid w:val="00C8739F"/>
    <w:rsid w:val="00C903A6"/>
    <w:rsid w:val="00C91293"/>
    <w:rsid w:val="00C917ED"/>
    <w:rsid w:val="00C919A8"/>
    <w:rsid w:val="00C92115"/>
    <w:rsid w:val="00C922D0"/>
    <w:rsid w:val="00C92417"/>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3DD"/>
    <w:rsid w:val="00CA4731"/>
    <w:rsid w:val="00CA4BD8"/>
    <w:rsid w:val="00CA5A90"/>
    <w:rsid w:val="00CA69AB"/>
    <w:rsid w:val="00CA6A8A"/>
    <w:rsid w:val="00CA6AF0"/>
    <w:rsid w:val="00CA6C0E"/>
    <w:rsid w:val="00CA6C9F"/>
    <w:rsid w:val="00CA75B0"/>
    <w:rsid w:val="00CA7684"/>
    <w:rsid w:val="00CB0583"/>
    <w:rsid w:val="00CB06DD"/>
    <w:rsid w:val="00CB181A"/>
    <w:rsid w:val="00CB1E53"/>
    <w:rsid w:val="00CB1E5F"/>
    <w:rsid w:val="00CB1EA0"/>
    <w:rsid w:val="00CB252C"/>
    <w:rsid w:val="00CB331E"/>
    <w:rsid w:val="00CB3A37"/>
    <w:rsid w:val="00CB3B2A"/>
    <w:rsid w:val="00CB4283"/>
    <w:rsid w:val="00CB43BA"/>
    <w:rsid w:val="00CB4A3F"/>
    <w:rsid w:val="00CB56A9"/>
    <w:rsid w:val="00CB5737"/>
    <w:rsid w:val="00CB5879"/>
    <w:rsid w:val="00CB5C7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E4A"/>
    <w:rsid w:val="00CC3586"/>
    <w:rsid w:val="00CC3B56"/>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C45"/>
    <w:rsid w:val="00CD5FF7"/>
    <w:rsid w:val="00CD63D2"/>
    <w:rsid w:val="00CD6D3A"/>
    <w:rsid w:val="00CD6D5A"/>
    <w:rsid w:val="00CD7056"/>
    <w:rsid w:val="00CD7226"/>
    <w:rsid w:val="00CD764D"/>
    <w:rsid w:val="00CD7E1C"/>
    <w:rsid w:val="00CE005D"/>
    <w:rsid w:val="00CE0C1B"/>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6F65"/>
    <w:rsid w:val="00CE77CB"/>
    <w:rsid w:val="00CE78A0"/>
    <w:rsid w:val="00CE78DA"/>
    <w:rsid w:val="00CE7FF3"/>
    <w:rsid w:val="00CF001B"/>
    <w:rsid w:val="00CF05D0"/>
    <w:rsid w:val="00CF0F03"/>
    <w:rsid w:val="00CF104F"/>
    <w:rsid w:val="00CF1447"/>
    <w:rsid w:val="00CF1679"/>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529"/>
    <w:rsid w:val="00D00F82"/>
    <w:rsid w:val="00D00F89"/>
    <w:rsid w:val="00D011BE"/>
    <w:rsid w:val="00D0139C"/>
    <w:rsid w:val="00D017A4"/>
    <w:rsid w:val="00D018F7"/>
    <w:rsid w:val="00D023CC"/>
    <w:rsid w:val="00D024CC"/>
    <w:rsid w:val="00D024F8"/>
    <w:rsid w:val="00D029D1"/>
    <w:rsid w:val="00D02C2F"/>
    <w:rsid w:val="00D03F3E"/>
    <w:rsid w:val="00D0408B"/>
    <w:rsid w:val="00D0426B"/>
    <w:rsid w:val="00D04295"/>
    <w:rsid w:val="00D04511"/>
    <w:rsid w:val="00D048C7"/>
    <w:rsid w:val="00D04ACE"/>
    <w:rsid w:val="00D04CEE"/>
    <w:rsid w:val="00D04E63"/>
    <w:rsid w:val="00D0537B"/>
    <w:rsid w:val="00D05584"/>
    <w:rsid w:val="00D05B7C"/>
    <w:rsid w:val="00D05F22"/>
    <w:rsid w:val="00D06069"/>
    <w:rsid w:val="00D0629B"/>
    <w:rsid w:val="00D06AA6"/>
    <w:rsid w:val="00D07D78"/>
    <w:rsid w:val="00D10C46"/>
    <w:rsid w:val="00D115FD"/>
    <w:rsid w:val="00D1168A"/>
    <w:rsid w:val="00D11736"/>
    <w:rsid w:val="00D12966"/>
    <w:rsid w:val="00D12C5E"/>
    <w:rsid w:val="00D1364B"/>
    <w:rsid w:val="00D1368D"/>
    <w:rsid w:val="00D13BFF"/>
    <w:rsid w:val="00D141CA"/>
    <w:rsid w:val="00D146B2"/>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34"/>
    <w:rsid w:val="00D17314"/>
    <w:rsid w:val="00D207E9"/>
    <w:rsid w:val="00D20B7A"/>
    <w:rsid w:val="00D20FEB"/>
    <w:rsid w:val="00D21556"/>
    <w:rsid w:val="00D218E3"/>
    <w:rsid w:val="00D218E4"/>
    <w:rsid w:val="00D21BFE"/>
    <w:rsid w:val="00D224B6"/>
    <w:rsid w:val="00D231C7"/>
    <w:rsid w:val="00D233C4"/>
    <w:rsid w:val="00D23441"/>
    <w:rsid w:val="00D23709"/>
    <w:rsid w:val="00D239B2"/>
    <w:rsid w:val="00D23AF5"/>
    <w:rsid w:val="00D23B7C"/>
    <w:rsid w:val="00D23C4A"/>
    <w:rsid w:val="00D24B9F"/>
    <w:rsid w:val="00D2541D"/>
    <w:rsid w:val="00D25518"/>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46C7"/>
    <w:rsid w:val="00D352FB"/>
    <w:rsid w:val="00D35345"/>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1943"/>
    <w:rsid w:val="00D422C9"/>
    <w:rsid w:val="00D425F9"/>
    <w:rsid w:val="00D429F9"/>
    <w:rsid w:val="00D42B86"/>
    <w:rsid w:val="00D430D9"/>
    <w:rsid w:val="00D43138"/>
    <w:rsid w:val="00D435EE"/>
    <w:rsid w:val="00D43D34"/>
    <w:rsid w:val="00D43F73"/>
    <w:rsid w:val="00D4425E"/>
    <w:rsid w:val="00D44424"/>
    <w:rsid w:val="00D446BB"/>
    <w:rsid w:val="00D44B4D"/>
    <w:rsid w:val="00D44F51"/>
    <w:rsid w:val="00D457C5"/>
    <w:rsid w:val="00D458D5"/>
    <w:rsid w:val="00D45D0C"/>
    <w:rsid w:val="00D45E8B"/>
    <w:rsid w:val="00D465E9"/>
    <w:rsid w:val="00D46FF0"/>
    <w:rsid w:val="00D4764D"/>
    <w:rsid w:val="00D47CF7"/>
    <w:rsid w:val="00D504BB"/>
    <w:rsid w:val="00D5051D"/>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1AA8"/>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575"/>
    <w:rsid w:val="00D719BB"/>
    <w:rsid w:val="00D71B9B"/>
    <w:rsid w:val="00D71CBB"/>
    <w:rsid w:val="00D71DD3"/>
    <w:rsid w:val="00D72C19"/>
    <w:rsid w:val="00D73612"/>
    <w:rsid w:val="00D73793"/>
    <w:rsid w:val="00D73D83"/>
    <w:rsid w:val="00D741D2"/>
    <w:rsid w:val="00D744FC"/>
    <w:rsid w:val="00D7458D"/>
    <w:rsid w:val="00D75646"/>
    <w:rsid w:val="00D756DD"/>
    <w:rsid w:val="00D757BD"/>
    <w:rsid w:val="00D75817"/>
    <w:rsid w:val="00D75877"/>
    <w:rsid w:val="00D75C03"/>
    <w:rsid w:val="00D7602D"/>
    <w:rsid w:val="00D76108"/>
    <w:rsid w:val="00D76502"/>
    <w:rsid w:val="00D76AB2"/>
    <w:rsid w:val="00D76BDB"/>
    <w:rsid w:val="00D76FD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5E8"/>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292"/>
    <w:rsid w:val="00D93CFB"/>
    <w:rsid w:val="00D93DD8"/>
    <w:rsid w:val="00D95376"/>
    <w:rsid w:val="00D96E77"/>
    <w:rsid w:val="00D97416"/>
    <w:rsid w:val="00D977B2"/>
    <w:rsid w:val="00DA00AC"/>
    <w:rsid w:val="00DA00CB"/>
    <w:rsid w:val="00DA038D"/>
    <w:rsid w:val="00DA1043"/>
    <w:rsid w:val="00DA1048"/>
    <w:rsid w:val="00DA1B68"/>
    <w:rsid w:val="00DA238F"/>
    <w:rsid w:val="00DA2687"/>
    <w:rsid w:val="00DA26BF"/>
    <w:rsid w:val="00DA2D6D"/>
    <w:rsid w:val="00DA3213"/>
    <w:rsid w:val="00DA32D8"/>
    <w:rsid w:val="00DA364A"/>
    <w:rsid w:val="00DA3F2C"/>
    <w:rsid w:val="00DA4B76"/>
    <w:rsid w:val="00DA5190"/>
    <w:rsid w:val="00DA5A12"/>
    <w:rsid w:val="00DA62E3"/>
    <w:rsid w:val="00DA6C6A"/>
    <w:rsid w:val="00DA6E31"/>
    <w:rsid w:val="00DA7087"/>
    <w:rsid w:val="00DA740A"/>
    <w:rsid w:val="00DA74EA"/>
    <w:rsid w:val="00DA7504"/>
    <w:rsid w:val="00DA7D3C"/>
    <w:rsid w:val="00DB005E"/>
    <w:rsid w:val="00DB0529"/>
    <w:rsid w:val="00DB079A"/>
    <w:rsid w:val="00DB07FC"/>
    <w:rsid w:val="00DB084D"/>
    <w:rsid w:val="00DB0A34"/>
    <w:rsid w:val="00DB0ADC"/>
    <w:rsid w:val="00DB1396"/>
    <w:rsid w:val="00DB1D69"/>
    <w:rsid w:val="00DB221C"/>
    <w:rsid w:val="00DB2910"/>
    <w:rsid w:val="00DB2B37"/>
    <w:rsid w:val="00DB2D1D"/>
    <w:rsid w:val="00DB2F6A"/>
    <w:rsid w:val="00DB3041"/>
    <w:rsid w:val="00DB3141"/>
    <w:rsid w:val="00DB32E5"/>
    <w:rsid w:val="00DB333B"/>
    <w:rsid w:val="00DB3F1C"/>
    <w:rsid w:val="00DB4606"/>
    <w:rsid w:val="00DB4F89"/>
    <w:rsid w:val="00DB5ABD"/>
    <w:rsid w:val="00DB5D05"/>
    <w:rsid w:val="00DB5EFD"/>
    <w:rsid w:val="00DB5F32"/>
    <w:rsid w:val="00DB650F"/>
    <w:rsid w:val="00DB6E1D"/>
    <w:rsid w:val="00DB7061"/>
    <w:rsid w:val="00DB7AD5"/>
    <w:rsid w:val="00DC02C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C7CFB"/>
    <w:rsid w:val="00DD0586"/>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6EF"/>
    <w:rsid w:val="00DD3DD2"/>
    <w:rsid w:val="00DD4FE5"/>
    <w:rsid w:val="00DD5AA0"/>
    <w:rsid w:val="00DD6A49"/>
    <w:rsid w:val="00DD6DF1"/>
    <w:rsid w:val="00DD7487"/>
    <w:rsid w:val="00DD7AC0"/>
    <w:rsid w:val="00DD7CF8"/>
    <w:rsid w:val="00DD7E4A"/>
    <w:rsid w:val="00DE0A29"/>
    <w:rsid w:val="00DE1097"/>
    <w:rsid w:val="00DE1555"/>
    <w:rsid w:val="00DE15E7"/>
    <w:rsid w:val="00DE1C11"/>
    <w:rsid w:val="00DE1CA7"/>
    <w:rsid w:val="00DE1D81"/>
    <w:rsid w:val="00DE280C"/>
    <w:rsid w:val="00DE2A9F"/>
    <w:rsid w:val="00DE2B1B"/>
    <w:rsid w:val="00DE2D61"/>
    <w:rsid w:val="00DE3CC1"/>
    <w:rsid w:val="00DE41EA"/>
    <w:rsid w:val="00DE43FD"/>
    <w:rsid w:val="00DE4A36"/>
    <w:rsid w:val="00DE6237"/>
    <w:rsid w:val="00DE6692"/>
    <w:rsid w:val="00DE6A78"/>
    <w:rsid w:val="00DE73DB"/>
    <w:rsid w:val="00DE761F"/>
    <w:rsid w:val="00DE7B10"/>
    <w:rsid w:val="00DF0887"/>
    <w:rsid w:val="00DF0913"/>
    <w:rsid w:val="00DF097F"/>
    <w:rsid w:val="00DF1014"/>
    <w:rsid w:val="00DF12A1"/>
    <w:rsid w:val="00DF1578"/>
    <w:rsid w:val="00DF1B4A"/>
    <w:rsid w:val="00DF1E15"/>
    <w:rsid w:val="00DF1ECC"/>
    <w:rsid w:val="00DF1F96"/>
    <w:rsid w:val="00DF269D"/>
    <w:rsid w:val="00DF2FDA"/>
    <w:rsid w:val="00DF33CB"/>
    <w:rsid w:val="00DF3947"/>
    <w:rsid w:val="00DF3C72"/>
    <w:rsid w:val="00DF3D25"/>
    <w:rsid w:val="00DF3DE1"/>
    <w:rsid w:val="00DF4B28"/>
    <w:rsid w:val="00DF4FEE"/>
    <w:rsid w:val="00DF5111"/>
    <w:rsid w:val="00DF57A9"/>
    <w:rsid w:val="00DF5C82"/>
    <w:rsid w:val="00DF6105"/>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47A"/>
    <w:rsid w:val="00E1181A"/>
    <w:rsid w:val="00E11A90"/>
    <w:rsid w:val="00E11F33"/>
    <w:rsid w:val="00E12507"/>
    <w:rsid w:val="00E12AD4"/>
    <w:rsid w:val="00E132E7"/>
    <w:rsid w:val="00E137FD"/>
    <w:rsid w:val="00E14FC3"/>
    <w:rsid w:val="00E154E5"/>
    <w:rsid w:val="00E158BC"/>
    <w:rsid w:val="00E15B79"/>
    <w:rsid w:val="00E15ECE"/>
    <w:rsid w:val="00E1644D"/>
    <w:rsid w:val="00E164B0"/>
    <w:rsid w:val="00E166FC"/>
    <w:rsid w:val="00E16D78"/>
    <w:rsid w:val="00E16D90"/>
    <w:rsid w:val="00E20934"/>
    <w:rsid w:val="00E21587"/>
    <w:rsid w:val="00E2177F"/>
    <w:rsid w:val="00E218E0"/>
    <w:rsid w:val="00E21AD9"/>
    <w:rsid w:val="00E2200A"/>
    <w:rsid w:val="00E22068"/>
    <w:rsid w:val="00E2257F"/>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1DA"/>
    <w:rsid w:val="00E30D70"/>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01"/>
    <w:rsid w:val="00E35222"/>
    <w:rsid w:val="00E354A1"/>
    <w:rsid w:val="00E35815"/>
    <w:rsid w:val="00E3589F"/>
    <w:rsid w:val="00E360B6"/>
    <w:rsid w:val="00E3647B"/>
    <w:rsid w:val="00E3668A"/>
    <w:rsid w:val="00E37335"/>
    <w:rsid w:val="00E376AD"/>
    <w:rsid w:val="00E376FA"/>
    <w:rsid w:val="00E377BC"/>
    <w:rsid w:val="00E37BE1"/>
    <w:rsid w:val="00E37C3E"/>
    <w:rsid w:val="00E37FEE"/>
    <w:rsid w:val="00E40D0A"/>
    <w:rsid w:val="00E41337"/>
    <w:rsid w:val="00E41623"/>
    <w:rsid w:val="00E416BF"/>
    <w:rsid w:val="00E41815"/>
    <w:rsid w:val="00E41AD5"/>
    <w:rsid w:val="00E42149"/>
    <w:rsid w:val="00E4227C"/>
    <w:rsid w:val="00E422DD"/>
    <w:rsid w:val="00E4242F"/>
    <w:rsid w:val="00E4270B"/>
    <w:rsid w:val="00E42799"/>
    <w:rsid w:val="00E42883"/>
    <w:rsid w:val="00E4288E"/>
    <w:rsid w:val="00E42AF5"/>
    <w:rsid w:val="00E42C46"/>
    <w:rsid w:val="00E42C9A"/>
    <w:rsid w:val="00E42F3E"/>
    <w:rsid w:val="00E4308C"/>
    <w:rsid w:val="00E435A5"/>
    <w:rsid w:val="00E435DD"/>
    <w:rsid w:val="00E43716"/>
    <w:rsid w:val="00E43831"/>
    <w:rsid w:val="00E43AFE"/>
    <w:rsid w:val="00E43D54"/>
    <w:rsid w:val="00E444B6"/>
    <w:rsid w:val="00E4459E"/>
    <w:rsid w:val="00E44AD5"/>
    <w:rsid w:val="00E452C3"/>
    <w:rsid w:val="00E45D21"/>
    <w:rsid w:val="00E45D4D"/>
    <w:rsid w:val="00E45D79"/>
    <w:rsid w:val="00E465A6"/>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598"/>
    <w:rsid w:val="00E60A1F"/>
    <w:rsid w:val="00E60B8E"/>
    <w:rsid w:val="00E60C35"/>
    <w:rsid w:val="00E60D9D"/>
    <w:rsid w:val="00E61217"/>
    <w:rsid w:val="00E614AC"/>
    <w:rsid w:val="00E61749"/>
    <w:rsid w:val="00E61801"/>
    <w:rsid w:val="00E61B35"/>
    <w:rsid w:val="00E62398"/>
    <w:rsid w:val="00E624FF"/>
    <w:rsid w:val="00E627DD"/>
    <w:rsid w:val="00E635B0"/>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417"/>
    <w:rsid w:val="00E71526"/>
    <w:rsid w:val="00E7174F"/>
    <w:rsid w:val="00E71825"/>
    <w:rsid w:val="00E71DD4"/>
    <w:rsid w:val="00E721C0"/>
    <w:rsid w:val="00E72566"/>
    <w:rsid w:val="00E7264B"/>
    <w:rsid w:val="00E7297B"/>
    <w:rsid w:val="00E73395"/>
    <w:rsid w:val="00E73E0A"/>
    <w:rsid w:val="00E73F2D"/>
    <w:rsid w:val="00E73F34"/>
    <w:rsid w:val="00E74238"/>
    <w:rsid w:val="00E7442D"/>
    <w:rsid w:val="00E7509F"/>
    <w:rsid w:val="00E752A9"/>
    <w:rsid w:val="00E75466"/>
    <w:rsid w:val="00E75631"/>
    <w:rsid w:val="00E75CEF"/>
    <w:rsid w:val="00E76507"/>
    <w:rsid w:val="00E76E38"/>
    <w:rsid w:val="00E7708A"/>
    <w:rsid w:val="00E77819"/>
    <w:rsid w:val="00E77A21"/>
    <w:rsid w:val="00E77CE4"/>
    <w:rsid w:val="00E77FCF"/>
    <w:rsid w:val="00E8004C"/>
    <w:rsid w:val="00E80453"/>
    <w:rsid w:val="00E811BA"/>
    <w:rsid w:val="00E819F9"/>
    <w:rsid w:val="00E81A87"/>
    <w:rsid w:val="00E82477"/>
    <w:rsid w:val="00E83073"/>
    <w:rsid w:val="00E8380A"/>
    <w:rsid w:val="00E84177"/>
    <w:rsid w:val="00E841B7"/>
    <w:rsid w:val="00E841F8"/>
    <w:rsid w:val="00E84225"/>
    <w:rsid w:val="00E842B7"/>
    <w:rsid w:val="00E854E7"/>
    <w:rsid w:val="00E86132"/>
    <w:rsid w:val="00E86375"/>
    <w:rsid w:val="00E86400"/>
    <w:rsid w:val="00E8645A"/>
    <w:rsid w:val="00E87714"/>
    <w:rsid w:val="00E87756"/>
    <w:rsid w:val="00E87A55"/>
    <w:rsid w:val="00E87B2B"/>
    <w:rsid w:val="00E90304"/>
    <w:rsid w:val="00E90F42"/>
    <w:rsid w:val="00E915A1"/>
    <w:rsid w:val="00E91D4F"/>
    <w:rsid w:val="00E933B1"/>
    <w:rsid w:val="00E93402"/>
    <w:rsid w:val="00E935F9"/>
    <w:rsid w:val="00E94091"/>
    <w:rsid w:val="00E94240"/>
    <w:rsid w:val="00E95028"/>
    <w:rsid w:val="00E95678"/>
    <w:rsid w:val="00E9575C"/>
    <w:rsid w:val="00E959C6"/>
    <w:rsid w:val="00E961D0"/>
    <w:rsid w:val="00E9658A"/>
    <w:rsid w:val="00E967F8"/>
    <w:rsid w:val="00E96AD9"/>
    <w:rsid w:val="00E97956"/>
    <w:rsid w:val="00E97F46"/>
    <w:rsid w:val="00EA079F"/>
    <w:rsid w:val="00EA1670"/>
    <w:rsid w:val="00EA1AC3"/>
    <w:rsid w:val="00EA1FDE"/>
    <w:rsid w:val="00EA2CC9"/>
    <w:rsid w:val="00EA301F"/>
    <w:rsid w:val="00EA3207"/>
    <w:rsid w:val="00EA3764"/>
    <w:rsid w:val="00EA3D8F"/>
    <w:rsid w:val="00EA485D"/>
    <w:rsid w:val="00EA4899"/>
    <w:rsid w:val="00EA4B6D"/>
    <w:rsid w:val="00EA4C1E"/>
    <w:rsid w:val="00EA4C4D"/>
    <w:rsid w:val="00EA4CFA"/>
    <w:rsid w:val="00EA4E23"/>
    <w:rsid w:val="00EA4F9E"/>
    <w:rsid w:val="00EA526C"/>
    <w:rsid w:val="00EA545B"/>
    <w:rsid w:val="00EA548F"/>
    <w:rsid w:val="00EA5E54"/>
    <w:rsid w:val="00EA644D"/>
    <w:rsid w:val="00EA6922"/>
    <w:rsid w:val="00EA6B08"/>
    <w:rsid w:val="00EA6F83"/>
    <w:rsid w:val="00EA764F"/>
    <w:rsid w:val="00EA7D49"/>
    <w:rsid w:val="00EB0754"/>
    <w:rsid w:val="00EB0C7D"/>
    <w:rsid w:val="00EB1608"/>
    <w:rsid w:val="00EB300D"/>
    <w:rsid w:val="00EB306A"/>
    <w:rsid w:val="00EB30FA"/>
    <w:rsid w:val="00EB3C72"/>
    <w:rsid w:val="00EB3E77"/>
    <w:rsid w:val="00EB3EE7"/>
    <w:rsid w:val="00EB3FC5"/>
    <w:rsid w:val="00EB4363"/>
    <w:rsid w:val="00EB4814"/>
    <w:rsid w:val="00EB491E"/>
    <w:rsid w:val="00EB4DB7"/>
    <w:rsid w:val="00EB61A1"/>
    <w:rsid w:val="00EB642F"/>
    <w:rsid w:val="00EB6A84"/>
    <w:rsid w:val="00EB7C13"/>
    <w:rsid w:val="00EC09BD"/>
    <w:rsid w:val="00EC1387"/>
    <w:rsid w:val="00EC1A86"/>
    <w:rsid w:val="00EC1E71"/>
    <w:rsid w:val="00EC2236"/>
    <w:rsid w:val="00EC34FB"/>
    <w:rsid w:val="00EC35BB"/>
    <w:rsid w:val="00EC3769"/>
    <w:rsid w:val="00EC3884"/>
    <w:rsid w:val="00EC3B2E"/>
    <w:rsid w:val="00EC3B76"/>
    <w:rsid w:val="00EC3BE8"/>
    <w:rsid w:val="00EC3F1C"/>
    <w:rsid w:val="00EC4393"/>
    <w:rsid w:val="00EC4A3A"/>
    <w:rsid w:val="00EC4D3D"/>
    <w:rsid w:val="00EC55C8"/>
    <w:rsid w:val="00EC55E8"/>
    <w:rsid w:val="00EC5ECA"/>
    <w:rsid w:val="00EC6629"/>
    <w:rsid w:val="00EC6A06"/>
    <w:rsid w:val="00EC6D77"/>
    <w:rsid w:val="00EC6FFC"/>
    <w:rsid w:val="00EC74D7"/>
    <w:rsid w:val="00EC7629"/>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54C1"/>
    <w:rsid w:val="00EE587C"/>
    <w:rsid w:val="00EE5E9C"/>
    <w:rsid w:val="00EE5F2F"/>
    <w:rsid w:val="00EE5FC5"/>
    <w:rsid w:val="00EE6191"/>
    <w:rsid w:val="00EE68D4"/>
    <w:rsid w:val="00EE6B55"/>
    <w:rsid w:val="00EE6CCA"/>
    <w:rsid w:val="00EE7082"/>
    <w:rsid w:val="00EE723A"/>
    <w:rsid w:val="00EE7421"/>
    <w:rsid w:val="00EE78D7"/>
    <w:rsid w:val="00EE7A13"/>
    <w:rsid w:val="00EF048E"/>
    <w:rsid w:val="00EF0925"/>
    <w:rsid w:val="00EF0D36"/>
    <w:rsid w:val="00EF1388"/>
    <w:rsid w:val="00EF169C"/>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72B"/>
    <w:rsid w:val="00EF7817"/>
    <w:rsid w:val="00EF7AAF"/>
    <w:rsid w:val="00EF7D89"/>
    <w:rsid w:val="00F002D3"/>
    <w:rsid w:val="00F00410"/>
    <w:rsid w:val="00F009B3"/>
    <w:rsid w:val="00F00D16"/>
    <w:rsid w:val="00F01548"/>
    <w:rsid w:val="00F016E9"/>
    <w:rsid w:val="00F017D4"/>
    <w:rsid w:val="00F0245A"/>
    <w:rsid w:val="00F02C46"/>
    <w:rsid w:val="00F03184"/>
    <w:rsid w:val="00F034FA"/>
    <w:rsid w:val="00F03AA2"/>
    <w:rsid w:val="00F03D9B"/>
    <w:rsid w:val="00F040FB"/>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0F2C"/>
    <w:rsid w:val="00F116D1"/>
    <w:rsid w:val="00F11A12"/>
    <w:rsid w:val="00F11AB6"/>
    <w:rsid w:val="00F11B60"/>
    <w:rsid w:val="00F1203C"/>
    <w:rsid w:val="00F12669"/>
    <w:rsid w:val="00F128C0"/>
    <w:rsid w:val="00F12B63"/>
    <w:rsid w:val="00F12D86"/>
    <w:rsid w:val="00F1365F"/>
    <w:rsid w:val="00F13749"/>
    <w:rsid w:val="00F1426D"/>
    <w:rsid w:val="00F14812"/>
    <w:rsid w:val="00F14A15"/>
    <w:rsid w:val="00F14A26"/>
    <w:rsid w:val="00F14D3B"/>
    <w:rsid w:val="00F14F11"/>
    <w:rsid w:val="00F1509C"/>
    <w:rsid w:val="00F15327"/>
    <w:rsid w:val="00F15365"/>
    <w:rsid w:val="00F1541A"/>
    <w:rsid w:val="00F15520"/>
    <w:rsid w:val="00F160E2"/>
    <w:rsid w:val="00F167C1"/>
    <w:rsid w:val="00F167CB"/>
    <w:rsid w:val="00F167E2"/>
    <w:rsid w:val="00F16DBC"/>
    <w:rsid w:val="00F16F0A"/>
    <w:rsid w:val="00F17307"/>
    <w:rsid w:val="00F200D2"/>
    <w:rsid w:val="00F20591"/>
    <w:rsid w:val="00F206E5"/>
    <w:rsid w:val="00F206ED"/>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59D"/>
    <w:rsid w:val="00F26D85"/>
    <w:rsid w:val="00F27044"/>
    <w:rsid w:val="00F27A8E"/>
    <w:rsid w:val="00F27D83"/>
    <w:rsid w:val="00F27DE0"/>
    <w:rsid w:val="00F27DF8"/>
    <w:rsid w:val="00F27E15"/>
    <w:rsid w:val="00F30251"/>
    <w:rsid w:val="00F303D6"/>
    <w:rsid w:val="00F30D95"/>
    <w:rsid w:val="00F3153C"/>
    <w:rsid w:val="00F3171E"/>
    <w:rsid w:val="00F319F1"/>
    <w:rsid w:val="00F31A1A"/>
    <w:rsid w:val="00F31AFA"/>
    <w:rsid w:val="00F31CE0"/>
    <w:rsid w:val="00F321B4"/>
    <w:rsid w:val="00F32393"/>
    <w:rsid w:val="00F325B7"/>
    <w:rsid w:val="00F326A8"/>
    <w:rsid w:val="00F32AEC"/>
    <w:rsid w:val="00F33154"/>
    <w:rsid w:val="00F33CFB"/>
    <w:rsid w:val="00F3424E"/>
    <w:rsid w:val="00F344E7"/>
    <w:rsid w:val="00F34E6F"/>
    <w:rsid w:val="00F35006"/>
    <w:rsid w:val="00F35FC5"/>
    <w:rsid w:val="00F36279"/>
    <w:rsid w:val="00F363EF"/>
    <w:rsid w:val="00F366C3"/>
    <w:rsid w:val="00F3670A"/>
    <w:rsid w:val="00F368B6"/>
    <w:rsid w:val="00F37E5E"/>
    <w:rsid w:val="00F400B9"/>
    <w:rsid w:val="00F40339"/>
    <w:rsid w:val="00F4035D"/>
    <w:rsid w:val="00F40541"/>
    <w:rsid w:val="00F40825"/>
    <w:rsid w:val="00F40D99"/>
    <w:rsid w:val="00F40F2F"/>
    <w:rsid w:val="00F41217"/>
    <w:rsid w:val="00F41761"/>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6ABB"/>
    <w:rsid w:val="00F472AC"/>
    <w:rsid w:val="00F47CE0"/>
    <w:rsid w:val="00F505E3"/>
    <w:rsid w:val="00F508AB"/>
    <w:rsid w:val="00F50CA6"/>
    <w:rsid w:val="00F50F69"/>
    <w:rsid w:val="00F510C3"/>
    <w:rsid w:val="00F5180C"/>
    <w:rsid w:val="00F51A87"/>
    <w:rsid w:val="00F522C9"/>
    <w:rsid w:val="00F52C54"/>
    <w:rsid w:val="00F52C82"/>
    <w:rsid w:val="00F52EE0"/>
    <w:rsid w:val="00F53158"/>
    <w:rsid w:val="00F5336D"/>
    <w:rsid w:val="00F535F3"/>
    <w:rsid w:val="00F536AE"/>
    <w:rsid w:val="00F538A9"/>
    <w:rsid w:val="00F54666"/>
    <w:rsid w:val="00F54A5B"/>
    <w:rsid w:val="00F54B17"/>
    <w:rsid w:val="00F54C61"/>
    <w:rsid w:val="00F54ECC"/>
    <w:rsid w:val="00F54ED0"/>
    <w:rsid w:val="00F556A4"/>
    <w:rsid w:val="00F5571A"/>
    <w:rsid w:val="00F55F0F"/>
    <w:rsid w:val="00F568EC"/>
    <w:rsid w:val="00F56A7B"/>
    <w:rsid w:val="00F56B65"/>
    <w:rsid w:val="00F573FE"/>
    <w:rsid w:val="00F57DB8"/>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FAB"/>
    <w:rsid w:val="00F71414"/>
    <w:rsid w:val="00F71EDC"/>
    <w:rsid w:val="00F72160"/>
    <w:rsid w:val="00F73146"/>
    <w:rsid w:val="00F7324F"/>
    <w:rsid w:val="00F73344"/>
    <w:rsid w:val="00F74A97"/>
    <w:rsid w:val="00F752F8"/>
    <w:rsid w:val="00F7562E"/>
    <w:rsid w:val="00F75851"/>
    <w:rsid w:val="00F760D2"/>
    <w:rsid w:val="00F768B9"/>
    <w:rsid w:val="00F76C37"/>
    <w:rsid w:val="00F77CC4"/>
    <w:rsid w:val="00F80118"/>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81B"/>
    <w:rsid w:val="00F87F46"/>
    <w:rsid w:val="00F901B1"/>
    <w:rsid w:val="00F90368"/>
    <w:rsid w:val="00F90809"/>
    <w:rsid w:val="00F90D01"/>
    <w:rsid w:val="00F90E03"/>
    <w:rsid w:val="00F90E73"/>
    <w:rsid w:val="00F9110E"/>
    <w:rsid w:val="00F919E3"/>
    <w:rsid w:val="00F91B70"/>
    <w:rsid w:val="00F91C9A"/>
    <w:rsid w:val="00F91E25"/>
    <w:rsid w:val="00F92651"/>
    <w:rsid w:val="00F9285F"/>
    <w:rsid w:val="00F92B49"/>
    <w:rsid w:val="00F93578"/>
    <w:rsid w:val="00F94256"/>
    <w:rsid w:val="00F942E4"/>
    <w:rsid w:val="00F94473"/>
    <w:rsid w:val="00F947E6"/>
    <w:rsid w:val="00F94BA8"/>
    <w:rsid w:val="00F94C5D"/>
    <w:rsid w:val="00F94CA7"/>
    <w:rsid w:val="00F94E88"/>
    <w:rsid w:val="00F95094"/>
    <w:rsid w:val="00F957F9"/>
    <w:rsid w:val="00F9598D"/>
    <w:rsid w:val="00F959D4"/>
    <w:rsid w:val="00F960E4"/>
    <w:rsid w:val="00F963CD"/>
    <w:rsid w:val="00F963DB"/>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709"/>
    <w:rsid w:val="00FA4716"/>
    <w:rsid w:val="00FA483C"/>
    <w:rsid w:val="00FA4A7A"/>
    <w:rsid w:val="00FA4F23"/>
    <w:rsid w:val="00FA57DB"/>
    <w:rsid w:val="00FA5A36"/>
    <w:rsid w:val="00FA5AAF"/>
    <w:rsid w:val="00FA5CA2"/>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278"/>
    <w:rsid w:val="00FB39A8"/>
    <w:rsid w:val="00FB3D7D"/>
    <w:rsid w:val="00FB45C1"/>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AF0"/>
    <w:rsid w:val="00FC1F2F"/>
    <w:rsid w:val="00FC1FC5"/>
    <w:rsid w:val="00FC2AF7"/>
    <w:rsid w:val="00FC2F9D"/>
    <w:rsid w:val="00FC31A9"/>
    <w:rsid w:val="00FC31C7"/>
    <w:rsid w:val="00FC36CB"/>
    <w:rsid w:val="00FC38EE"/>
    <w:rsid w:val="00FC40FF"/>
    <w:rsid w:val="00FC4C47"/>
    <w:rsid w:val="00FC5366"/>
    <w:rsid w:val="00FC58A7"/>
    <w:rsid w:val="00FC5D4B"/>
    <w:rsid w:val="00FC66A0"/>
    <w:rsid w:val="00FC7326"/>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7F5"/>
    <w:rsid w:val="00FD6073"/>
    <w:rsid w:val="00FD64A7"/>
    <w:rsid w:val="00FD7003"/>
    <w:rsid w:val="00FD73AF"/>
    <w:rsid w:val="00FE0162"/>
    <w:rsid w:val="00FE0599"/>
    <w:rsid w:val="00FE0B4B"/>
    <w:rsid w:val="00FE0B89"/>
    <w:rsid w:val="00FE1787"/>
    <w:rsid w:val="00FE17E5"/>
    <w:rsid w:val="00FE1DFC"/>
    <w:rsid w:val="00FE1E47"/>
    <w:rsid w:val="00FE2218"/>
    <w:rsid w:val="00FE2420"/>
    <w:rsid w:val="00FE5561"/>
    <w:rsid w:val="00FE59BA"/>
    <w:rsid w:val="00FE6B39"/>
    <w:rsid w:val="00FE75F1"/>
    <w:rsid w:val="00FE7A1A"/>
    <w:rsid w:val="00FE7A7D"/>
    <w:rsid w:val="00FE7DDE"/>
    <w:rsid w:val="00FE7F18"/>
    <w:rsid w:val="00FF0379"/>
    <w:rsid w:val="00FF0636"/>
    <w:rsid w:val="00FF0C11"/>
    <w:rsid w:val="00FF12DB"/>
    <w:rsid w:val="00FF15BA"/>
    <w:rsid w:val="00FF2028"/>
    <w:rsid w:val="00FF2584"/>
    <w:rsid w:val="00FF28E3"/>
    <w:rsid w:val="00FF2A68"/>
    <w:rsid w:val="00FF2B65"/>
    <w:rsid w:val="00FF2C9F"/>
    <w:rsid w:val="00FF2CF7"/>
    <w:rsid w:val="00FF302C"/>
    <w:rsid w:val="00FF335F"/>
    <w:rsid w:val="00FF360D"/>
    <w:rsid w:val="00FF3BB6"/>
    <w:rsid w:val="00FF4E4E"/>
    <w:rsid w:val="00FF5561"/>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393624324">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14098854">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689333799">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9949452">
      <w:bodyDiv w:val="1"/>
      <w:marLeft w:val="0"/>
      <w:marRight w:val="0"/>
      <w:marTop w:val="0"/>
      <w:marBottom w:val="0"/>
      <w:divBdr>
        <w:top w:val="none" w:sz="0" w:space="0" w:color="auto"/>
        <w:left w:val="none" w:sz="0" w:space="0" w:color="auto"/>
        <w:bottom w:val="none" w:sz="0" w:space="0" w:color="auto"/>
        <w:right w:val="none" w:sz="0" w:space="0" w:color="auto"/>
      </w:divBdr>
    </w:div>
    <w:div w:id="907882096">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50249928">
      <w:bodyDiv w:val="1"/>
      <w:marLeft w:val="0"/>
      <w:marRight w:val="0"/>
      <w:marTop w:val="0"/>
      <w:marBottom w:val="0"/>
      <w:divBdr>
        <w:top w:val="none" w:sz="0" w:space="0" w:color="auto"/>
        <w:left w:val="none" w:sz="0" w:space="0" w:color="auto"/>
        <w:bottom w:val="none" w:sz="0" w:space="0" w:color="auto"/>
        <w:right w:val="none" w:sz="0" w:space="0" w:color="auto"/>
      </w:divBdr>
    </w:div>
    <w:div w:id="1153792679">
      <w:bodyDiv w:val="1"/>
      <w:marLeft w:val="0"/>
      <w:marRight w:val="0"/>
      <w:marTop w:val="0"/>
      <w:marBottom w:val="0"/>
      <w:divBdr>
        <w:top w:val="none" w:sz="0" w:space="0" w:color="auto"/>
        <w:left w:val="none" w:sz="0" w:space="0" w:color="auto"/>
        <w:bottom w:val="none" w:sz="0" w:space="0" w:color="auto"/>
        <w:right w:val="none" w:sz="0" w:space="0" w:color="auto"/>
      </w:divBdr>
    </w:div>
    <w:div w:id="1170832895">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2098079">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mpra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leitonsdu@gmail.com" TargetMode="External"/><Relationship Id="rId4" Type="http://schemas.microsoft.com/office/2007/relationships/stylesWithEffects" Target="stylesWithEffects.xml"/><Relationship Id="rId9" Type="http://schemas.openxmlformats.org/officeDocument/2006/relationships/hyperlink" Target="mailto:compra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3790A-37E3-472A-BC68-16606A657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42</Pages>
  <Words>12056</Words>
  <Characters>65106</Characters>
  <Application>Microsoft Office Word</Application>
  <DocSecurity>0</DocSecurity>
  <Lines>542</Lines>
  <Paragraphs>154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77008</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82</cp:revision>
  <cp:lastPrinted>2021-11-11T19:18:00Z</cp:lastPrinted>
  <dcterms:created xsi:type="dcterms:W3CDTF">2022-10-13T11:56:00Z</dcterms:created>
  <dcterms:modified xsi:type="dcterms:W3CDTF">2022-12-12T18:37:00Z</dcterms:modified>
</cp:coreProperties>
</file>