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0D5D08">
        <w:rPr>
          <w:sz w:val="24"/>
          <w:szCs w:val="24"/>
        </w:rPr>
        <w:t xml:space="preserve"> </w:t>
      </w:r>
      <w:r w:rsidR="00262E15">
        <w:rPr>
          <w:sz w:val="24"/>
          <w:szCs w:val="24"/>
        </w:rPr>
        <w:t xml:space="preserve">22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0003A0"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293DE6" w:rsidRPr="00A83F7E" w:rsidRDefault="00293DE6"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FD5408">
                    <w:rPr>
                      <w:rFonts w:ascii="Arial" w:hAnsi="Arial" w:cs="Arial"/>
                      <w:b/>
                      <w:bCs/>
                    </w:rPr>
                    <w:t>RECAPEAMENTO</w:t>
                  </w:r>
                  <w:r>
                    <w:rPr>
                      <w:rFonts w:ascii="Arial" w:hAnsi="Arial" w:cs="Arial"/>
                      <w:b/>
                      <w:bCs/>
                    </w:rPr>
                    <w:t xml:space="preserve"> </w:t>
                  </w:r>
                  <w:r w:rsidR="00FD5408">
                    <w:rPr>
                      <w:rFonts w:ascii="Arial" w:hAnsi="Arial" w:cs="Arial"/>
                      <w:b/>
                      <w:bCs/>
                    </w:rPr>
                    <w:t xml:space="preserve">ASFÁLTICO </w:t>
                  </w:r>
                  <w:r w:rsidR="00DD3499">
                    <w:rPr>
                      <w:rFonts w:ascii="Arial" w:hAnsi="Arial" w:cs="Arial"/>
                      <w:b/>
                      <w:bCs/>
                    </w:rPr>
                    <w:t>DAS</w:t>
                  </w:r>
                  <w:r>
                    <w:rPr>
                      <w:rFonts w:ascii="Arial" w:hAnsi="Arial" w:cs="Arial"/>
                      <w:b/>
                      <w:bCs/>
                    </w:rPr>
                    <w:t xml:space="preserve"> RUAS</w:t>
                  </w:r>
                  <w:r w:rsidR="00DD3499">
                    <w:rPr>
                      <w:rFonts w:ascii="Arial" w:hAnsi="Arial" w:cs="Arial"/>
                      <w:b/>
                      <w:bCs/>
                    </w:rPr>
                    <w:t>:</w:t>
                  </w:r>
                  <w:r>
                    <w:rPr>
                      <w:rFonts w:ascii="Arial" w:hAnsi="Arial" w:cs="Arial"/>
                      <w:b/>
                      <w:bCs/>
                    </w:rPr>
                    <w:t xml:space="preserve"> RUA BOTUCATU (JARDIM BOM SUCESSO) E RUA </w:t>
                  </w:r>
                  <w:r w:rsidR="00F53D66">
                    <w:rPr>
                      <w:rFonts w:ascii="Arial" w:hAnsi="Arial" w:cs="Arial"/>
                      <w:b/>
                      <w:bCs/>
                    </w:rPr>
                    <w:t>DALVA (</w:t>
                  </w:r>
                  <w:r>
                    <w:rPr>
                      <w:rFonts w:ascii="Arial" w:hAnsi="Arial" w:cs="Arial"/>
                      <w:b/>
                      <w:bCs/>
                    </w:rPr>
                    <w:t>JARDIM CECILIA CRISTINA)</w:t>
                  </w:r>
                  <w:r w:rsidR="00FD5408">
                    <w:rPr>
                      <w:rFonts w:ascii="Arial" w:hAnsi="Arial" w:cs="Arial"/>
                      <w:b/>
                      <w:bCs/>
                    </w:rPr>
                    <w:t xml:space="preserve"> NESTE MUNICÍPIO</w:t>
                  </w:r>
                  <w:r>
                    <w:rPr>
                      <w:rFonts w:ascii="Arial" w:hAnsi="Arial" w:cs="Arial"/>
                      <w:b/>
                      <w:bCs/>
                    </w:rPr>
                    <w:t>.</w:t>
                  </w:r>
                </w:p>
                <w:p w:rsidR="00293DE6" w:rsidRDefault="00293DE6" w:rsidP="00D41830">
                  <w:pPr>
                    <w:pStyle w:val="Corpodetexto"/>
                    <w:jc w:val="center"/>
                    <w:rPr>
                      <w:rFonts w:ascii="Arial" w:hAnsi="Arial" w:cs="Arial"/>
                      <w:b/>
                      <w:sz w:val="24"/>
                    </w:rPr>
                  </w:pPr>
                </w:p>
                <w:p w:rsidR="00293DE6" w:rsidRDefault="00293DE6"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2B404F">
        <w:rPr>
          <w:rFonts w:ascii="Arial" w:hAnsi="Arial" w:cs="Arial"/>
          <w:b/>
          <w:sz w:val="24"/>
          <w:szCs w:val="24"/>
          <w:u w:val="single"/>
        </w:rPr>
        <w:t xml:space="preserve">22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F53D66">
        <w:rPr>
          <w:rFonts w:ascii="Arial" w:hAnsi="Arial" w:cs="Arial"/>
          <w:b/>
          <w:bCs/>
          <w:sz w:val="24"/>
          <w:szCs w:val="24"/>
        </w:rPr>
        <w:t>56367</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3D6A16" w:rsidRPr="00A83F7E">
        <w:rPr>
          <w:rFonts w:ascii="Arial" w:hAnsi="Arial" w:cs="Arial"/>
          <w:b/>
          <w:bCs/>
        </w:rPr>
        <w:t xml:space="preserve">CONTRATAÇÃO DE EMPRESA </w:t>
      </w:r>
      <w:r w:rsidR="003D6A16">
        <w:rPr>
          <w:rFonts w:ascii="Arial" w:hAnsi="Arial" w:cs="Arial"/>
          <w:b/>
          <w:bCs/>
        </w:rPr>
        <w:t xml:space="preserve">PARA RECAPEAMENTO ASFÁLTICO DAS RUAS: RUA BOTUCATU (JARDIM BOM SUCESSO) E RUA DALVA (JARDIM CECILIA CRISTINA)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555634">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proofErr w:type="gramEnd"/>
      <w:r w:rsidR="000A2B99">
        <w:rPr>
          <w:rFonts w:ascii="Arial" w:hAnsi="Arial" w:cs="Arial"/>
          <w:b/>
          <w:sz w:val="24"/>
          <w:szCs w:val="24"/>
          <w:u w:val="single"/>
          <w:lang w:val="pt-BR"/>
        </w:rPr>
        <w:t>09</w:t>
      </w:r>
      <w:r w:rsidR="006024A6">
        <w:rPr>
          <w:rFonts w:ascii="Arial" w:hAnsi="Arial" w:cs="Arial"/>
          <w:b/>
          <w:sz w:val="24"/>
          <w:szCs w:val="24"/>
          <w:u w:val="single"/>
          <w:lang w:val="pt-BR"/>
        </w:rPr>
        <w:t>:</w:t>
      </w:r>
      <w:r w:rsidR="000A2B99">
        <w:rPr>
          <w:rFonts w:ascii="Arial" w:hAnsi="Arial" w:cs="Arial"/>
          <w:b/>
          <w:sz w:val="24"/>
          <w:szCs w:val="24"/>
          <w:u w:val="single"/>
          <w:lang w:val="pt-BR"/>
        </w:rPr>
        <w:t>3</w:t>
      </w:r>
      <w:r w:rsidR="00AB3F7F">
        <w:rPr>
          <w:rFonts w:ascii="Arial" w:hAnsi="Arial" w:cs="Arial"/>
          <w:b/>
          <w:sz w:val="24"/>
          <w:szCs w:val="24"/>
          <w:u w:val="single"/>
          <w:lang w:val="pt-BR"/>
        </w:rPr>
        <w:t>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B53CED">
        <w:rPr>
          <w:rFonts w:ascii="Arial" w:hAnsi="Arial" w:cs="Arial"/>
          <w:b/>
          <w:sz w:val="24"/>
          <w:szCs w:val="24"/>
          <w:u w:val="single"/>
          <w:lang w:val="pt-BR"/>
        </w:rPr>
        <w:t>03</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B53CED">
        <w:rPr>
          <w:rFonts w:ascii="Arial" w:hAnsi="Arial" w:cs="Arial"/>
          <w:b/>
          <w:sz w:val="24"/>
          <w:szCs w:val="24"/>
          <w:u w:val="single"/>
          <w:lang w:val="pt-BR"/>
        </w:rPr>
        <w:t xml:space="preserve">novembro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000BF3" w:rsidRPr="00000BF3">
        <w:rPr>
          <w:rFonts w:ascii="Arial" w:hAnsi="Arial" w:cs="Arial"/>
          <w:bCs/>
        </w:rPr>
        <w:t xml:space="preserve">contratação de empresa para recapeamento asfáltico das ruas: </w:t>
      </w:r>
      <w:proofErr w:type="gramStart"/>
      <w:r w:rsidR="00000BF3" w:rsidRPr="00000BF3">
        <w:rPr>
          <w:rFonts w:ascii="Arial" w:hAnsi="Arial" w:cs="Arial"/>
          <w:bCs/>
        </w:rPr>
        <w:t>rua</w:t>
      </w:r>
      <w:proofErr w:type="gramEnd"/>
      <w:r w:rsidR="00000BF3" w:rsidRPr="00000BF3">
        <w:rPr>
          <w:rFonts w:ascii="Arial" w:hAnsi="Arial" w:cs="Arial"/>
          <w:bCs/>
        </w:rPr>
        <w:t xml:space="preserve"> Botucatu (Jardim Bom Sucesso) e rua Dalva (Jardim Cecilia Cristina)</w:t>
      </w:r>
      <w:r w:rsidR="00000BF3">
        <w:rPr>
          <w:rFonts w:ascii="Arial" w:hAnsi="Arial" w:cs="Arial"/>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267D11">
        <w:rPr>
          <w:rFonts w:ascii="Arial" w:hAnsi="Arial" w:cs="Arial"/>
          <w:sz w:val="24"/>
          <w:szCs w:val="24"/>
        </w:rPr>
        <w:t>372.026,27</w:t>
      </w:r>
      <w:r w:rsidR="00F167E2">
        <w:rPr>
          <w:rFonts w:ascii="Arial" w:hAnsi="Arial" w:cs="Arial"/>
          <w:sz w:val="24"/>
          <w:szCs w:val="24"/>
        </w:rPr>
        <w:t xml:space="preserve"> </w:t>
      </w:r>
      <w:r w:rsidR="002867A6">
        <w:rPr>
          <w:rFonts w:ascii="Arial" w:hAnsi="Arial" w:cs="Arial"/>
          <w:sz w:val="24"/>
          <w:szCs w:val="24"/>
        </w:rPr>
        <w:t>(</w:t>
      </w:r>
      <w:r w:rsidR="00267D11">
        <w:rPr>
          <w:rFonts w:ascii="Arial" w:hAnsi="Arial" w:cs="Arial"/>
          <w:sz w:val="24"/>
          <w:szCs w:val="24"/>
        </w:rPr>
        <w:t>trezentos e setenta e dois mil, vinte e seis reais e vinte sete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F53D66">
        <w:rPr>
          <w:rFonts w:ascii="Arial" w:hAnsi="Arial" w:cs="Arial"/>
          <w:sz w:val="24"/>
          <w:szCs w:val="24"/>
        </w:rPr>
        <w:t>720</w:t>
      </w:r>
      <w:r w:rsidR="00A24EF3">
        <w:rPr>
          <w:rFonts w:ascii="Arial" w:hAnsi="Arial" w:cs="Arial"/>
          <w:sz w:val="24"/>
          <w:szCs w:val="24"/>
        </w:rPr>
        <w:t xml:space="preserve"> </w:t>
      </w:r>
      <w:r w:rsidR="00A24EF3" w:rsidRPr="00742FF4">
        <w:rPr>
          <w:rFonts w:ascii="Arial" w:hAnsi="Arial" w:cs="Arial"/>
          <w:sz w:val="24"/>
          <w:szCs w:val="24"/>
        </w:rPr>
        <w:t>(</w:t>
      </w:r>
      <w:r w:rsidR="00F53D66">
        <w:rPr>
          <w:rFonts w:ascii="Arial" w:hAnsi="Arial" w:cs="Arial"/>
          <w:sz w:val="24"/>
          <w:szCs w:val="24"/>
        </w:rPr>
        <w:t>setecentos e vinte</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E147B4">
        <w:rPr>
          <w:rFonts w:ascii="Arial" w:hAnsi="Arial" w:cs="Arial"/>
          <w:sz w:val="24"/>
          <w:szCs w:val="24"/>
        </w:rPr>
        <w:t>3.720,26</w:t>
      </w:r>
      <w:r w:rsidR="00F74A97">
        <w:rPr>
          <w:rFonts w:ascii="Arial" w:hAnsi="Arial" w:cs="Arial"/>
          <w:sz w:val="24"/>
          <w:szCs w:val="24"/>
        </w:rPr>
        <w:t xml:space="preserve"> </w:t>
      </w:r>
      <w:r w:rsidR="00F74A97" w:rsidRPr="00A1129D">
        <w:rPr>
          <w:rFonts w:ascii="Arial" w:hAnsi="Arial" w:cs="Arial"/>
          <w:sz w:val="24"/>
          <w:szCs w:val="24"/>
        </w:rPr>
        <w:t>(</w:t>
      </w:r>
      <w:r w:rsidR="00E147B4">
        <w:rPr>
          <w:rFonts w:ascii="Arial" w:hAnsi="Arial" w:cs="Arial"/>
          <w:sz w:val="24"/>
          <w:szCs w:val="24"/>
        </w:rPr>
        <w:t>três mil, setecentos e vinte reais e vinte e seis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5770D4">
        <w:rPr>
          <w:rFonts w:ascii="Arial" w:hAnsi="Arial" w:cs="Arial"/>
          <w:b/>
          <w:bCs/>
          <w:sz w:val="24"/>
          <w:szCs w:val="24"/>
        </w:rPr>
        <w:t>56367</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2E155D">
        <w:rPr>
          <w:rFonts w:ascii="Arial" w:hAnsi="Arial" w:cs="Arial"/>
          <w:b/>
          <w:bCs/>
          <w:sz w:val="24"/>
          <w:szCs w:val="24"/>
        </w:rPr>
        <w:t xml:space="preserve">22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5770D4">
        <w:rPr>
          <w:rFonts w:ascii="Arial" w:hAnsi="Arial" w:cs="Arial"/>
          <w:b/>
          <w:bCs/>
          <w:sz w:val="24"/>
          <w:szCs w:val="24"/>
        </w:rPr>
        <w:t>56367</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2E155D">
        <w:rPr>
          <w:rFonts w:ascii="Arial" w:hAnsi="Arial" w:cs="Arial"/>
          <w:b/>
          <w:bCs/>
          <w:sz w:val="24"/>
          <w:szCs w:val="24"/>
        </w:rPr>
        <w:t xml:space="preserve">  </w:t>
      </w:r>
      <w:proofErr w:type="gramEnd"/>
      <w:r w:rsidR="002E155D">
        <w:rPr>
          <w:rFonts w:ascii="Arial" w:hAnsi="Arial" w:cs="Arial"/>
          <w:b/>
          <w:bCs/>
          <w:sz w:val="24"/>
          <w:szCs w:val="24"/>
        </w:rPr>
        <w:t>22 /</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p w:rsidR="009B74B6" w:rsidRPr="00F3153C" w:rsidRDefault="009B74B6" w:rsidP="00D30833">
      <w:pPr>
        <w:jc w:val="both"/>
        <w:rPr>
          <w:rFonts w:ascii="Arial" w:hAnsi="Arial" w:cs="Arial"/>
          <w:sz w:val="24"/>
          <w:szCs w:val="24"/>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t>DESCRIÇÂO</w:t>
            </w:r>
          </w:p>
        </w:tc>
      </w:tr>
      <w:tr w:rsidR="003A49EF" w:rsidTr="003A49EF">
        <w:trPr>
          <w:trHeight w:val="292"/>
        </w:trPr>
        <w:tc>
          <w:tcPr>
            <w:tcW w:w="9685" w:type="dxa"/>
          </w:tcPr>
          <w:p w:rsidR="003A49EF" w:rsidRDefault="005169C3" w:rsidP="00046582">
            <w:pPr>
              <w:jc w:val="both"/>
              <w:rPr>
                <w:rFonts w:ascii="Arial" w:hAnsi="Arial" w:cs="Arial"/>
                <w:sz w:val="24"/>
                <w:szCs w:val="24"/>
              </w:rPr>
            </w:pPr>
            <w:r>
              <w:rPr>
                <w:rFonts w:ascii="Arial" w:hAnsi="Arial" w:cs="Arial"/>
                <w:sz w:val="24"/>
                <w:szCs w:val="24"/>
              </w:rPr>
              <w:t>Execução de pavimento com aplicação de concreto asfáltico, camada de rolamento - exclusive carga e transporte. AF_11/2019</w:t>
            </w:r>
          </w:p>
        </w:tc>
      </w:tr>
      <w:tr w:rsidR="003A49EF" w:rsidTr="00693070">
        <w:trPr>
          <w:trHeight w:val="600"/>
        </w:trPr>
        <w:tc>
          <w:tcPr>
            <w:tcW w:w="9685" w:type="dxa"/>
          </w:tcPr>
          <w:p w:rsidR="003A49EF" w:rsidRDefault="002C1C42" w:rsidP="00FC5366">
            <w:pPr>
              <w:jc w:val="both"/>
              <w:rPr>
                <w:rFonts w:ascii="Arial" w:hAnsi="Arial" w:cs="Arial"/>
                <w:sz w:val="24"/>
                <w:szCs w:val="24"/>
              </w:rPr>
            </w:pPr>
            <w:proofErr w:type="spellStart"/>
            <w:r>
              <w:rPr>
                <w:rFonts w:ascii="Arial" w:hAnsi="Arial" w:cs="Arial"/>
                <w:sz w:val="24"/>
                <w:szCs w:val="24"/>
              </w:rPr>
              <w:lastRenderedPageBreak/>
              <w:t>Fresagem</w:t>
            </w:r>
            <w:proofErr w:type="spellEnd"/>
            <w:r>
              <w:rPr>
                <w:rFonts w:ascii="Arial" w:hAnsi="Arial" w:cs="Arial"/>
                <w:sz w:val="24"/>
                <w:szCs w:val="24"/>
              </w:rPr>
              <w:t xml:space="preserve"> de pavimento asfáltico (profundidade até 0,5 cm) - exclusive transporte. AF_11/2019</w:t>
            </w:r>
          </w:p>
        </w:tc>
      </w:tr>
      <w:tr w:rsidR="003A49EF" w:rsidTr="003A49EF">
        <w:trPr>
          <w:trHeight w:val="599"/>
        </w:trPr>
        <w:tc>
          <w:tcPr>
            <w:tcW w:w="9685" w:type="dxa"/>
          </w:tcPr>
          <w:p w:rsidR="003A49EF" w:rsidRDefault="004B094F" w:rsidP="00046582">
            <w:pPr>
              <w:jc w:val="both"/>
              <w:rPr>
                <w:rFonts w:ascii="Arial" w:hAnsi="Arial" w:cs="Arial"/>
                <w:sz w:val="24"/>
                <w:szCs w:val="24"/>
              </w:rPr>
            </w:pPr>
            <w:r>
              <w:rPr>
                <w:rFonts w:ascii="Arial" w:hAnsi="Arial" w:cs="Arial"/>
                <w:sz w:val="24"/>
                <w:szCs w:val="24"/>
              </w:rPr>
              <w:t xml:space="preserve">Execução de sarjeta de concreto usinado, moldada in loco em trecho reto, 45 cm </w:t>
            </w:r>
            <w:r w:rsidR="009D47F0">
              <w:rPr>
                <w:rFonts w:ascii="Arial" w:hAnsi="Arial" w:cs="Arial"/>
                <w:sz w:val="24"/>
                <w:szCs w:val="24"/>
              </w:rPr>
              <w:t xml:space="preserve">base </w:t>
            </w:r>
            <w:r>
              <w:rPr>
                <w:rFonts w:ascii="Arial" w:hAnsi="Arial" w:cs="Arial"/>
                <w:sz w:val="24"/>
                <w:szCs w:val="24"/>
              </w:rPr>
              <w:t>X 15 cm altura. AF_06/2016</w:t>
            </w:r>
          </w:p>
        </w:tc>
      </w:tr>
    </w:tbl>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4A4172" w:rsidTr="004A4172">
        <w:tc>
          <w:tcPr>
            <w:tcW w:w="7054" w:type="dxa"/>
          </w:tcPr>
          <w:p w:rsidR="004A4172" w:rsidRPr="004A4172" w:rsidRDefault="004A4172" w:rsidP="00DF0EC3">
            <w:pPr>
              <w:rPr>
                <w:rFonts w:ascii="Arial" w:hAnsi="Arial" w:cs="Arial"/>
                <w:sz w:val="24"/>
                <w:szCs w:val="24"/>
              </w:rPr>
            </w:pPr>
            <w:r w:rsidRPr="004A4172">
              <w:rPr>
                <w:rFonts w:ascii="Arial" w:hAnsi="Arial" w:cs="Arial"/>
                <w:sz w:val="24"/>
                <w:szCs w:val="24"/>
              </w:rPr>
              <w:t xml:space="preserve">Execução de pavimento com aplicação de concreto asfáltico, camada de rolamento - exclusive carga e transporte. </w:t>
            </w:r>
            <w:r w:rsidR="00DF0EC3" w:rsidRPr="004A4172">
              <w:rPr>
                <w:rFonts w:ascii="Arial" w:hAnsi="Arial" w:cs="Arial"/>
                <w:sz w:val="24"/>
                <w:szCs w:val="24"/>
              </w:rPr>
              <w:lastRenderedPageBreak/>
              <w:t>AF_11/2019</w:t>
            </w:r>
          </w:p>
        </w:tc>
        <w:tc>
          <w:tcPr>
            <w:tcW w:w="1276" w:type="dxa"/>
            <w:vAlign w:val="center"/>
          </w:tcPr>
          <w:p w:rsidR="004A4172" w:rsidRDefault="004A4172" w:rsidP="004A4172">
            <w:pPr>
              <w:jc w:val="center"/>
              <w:rPr>
                <w:rFonts w:ascii="Arial" w:hAnsi="Arial" w:cs="Arial"/>
                <w:sz w:val="24"/>
                <w:szCs w:val="24"/>
              </w:rPr>
            </w:pPr>
            <w:proofErr w:type="gramStart"/>
            <w:r>
              <w:rPr>
                <w:rFonts w:ascii="Arial" w:hAnsi="Arial" w:cs="Arial"/>
                <w:sz w:val="24"/>
                <w:szCs w:val="24"/>
              </w:rPr>
              <w:lastRenderedPageBreak/>
              <w:t>m³</w:t>
            </w:r>
            <w:proofErr w:type="gramEnd"/>
          </w:p>
        </w:tc>
        <w:tc>
          <w:tcPr>
            <w:tcW w:w="1563" w:type="dxa"/>
            <w:vAlign w:val="center"/>
          </w:tcPr>
          <w:p w:rsidR="004A4172" w:rsidRDefault="004A4172" w:rsidP="004A4172">
            <w:pPr>
              <w:jc w:val="center"/>
              <w:rPr>
                <w:rFonts w:ascii="Arial" w:hAnsi="Arial" w:cs="Arial"/>
                <w:sz w:val="24"/>
                <w:szCs w:val="24"/>
              </w:rPr>
            </w:pPr>
            <w:r>
              <w:rPr>
                <w:rFonts w:ascii="Arial" w:hAnsi="Arial" w:cs="Arial"/>
                <w:sz w:val="24"/>
                <w:szCs w:val="24"/>
              </w:rPr>
              <w:t>69</w:t>
            </w:r>
          </w:p>
        </w:tc>
      </w:tr>
      <w:tr w:rsidR="004A4172" w:rsidTr="004A4172">
        <w:tc>
          <w:tcPr>
            <w:tcW w:w="7054" w:type="dxa"/>
          </w:tcPr>
          <w:p w:rsidR="004A4172" w:rsidRPr="004A4172" w:rsidRDefault="004A4172" w:rsidP="00A60AEE">
            <w:pPr>
              <w:rPr>
                <w:rFonts w:ascii="Arial" w:hAnsi="Arial" w:cs="Arial"/>
                <w:sz w:val="24"/>
                <w:szCs w:val="24"/>
              </w:rPr>
            </w:pPr>
            <w:proofErr w:type="spellStart"/>
            <w:r w:rsidRPr="004A4172">
              <w:rPr>
                <w:rFonts w:ascii="Arial" w:hAnsi="Arial" w:cs="Arial"/>
                <w:sz w:val="24"/>
                <w:szCs w:val="24"/>
              </w:rPr>
              <w:lastRenderedPageBreak/>
              <w:t>Fresagem</w:t>
            </w:r>
            <w:proofErr w:type="spellEnd"/>
            <w:r w:rsidRPr="004A4172">
              <w:rPr>
                <w:rFonts w:ascii="Arial" w:hAnsi="Arial" w:cs="Arial"/>
                <w:sz w:val="24"/>
                <w:szCs w:val="24"/>
              </w:rPr>
              <w:t xml:space="preserve"> de pavimento asfáltico (profundidade até 0,5 cm) - exclusive transporte. AF_11/2019</w:t>
            </w:r>
          </w:p>
        </w:tc>
        <w:tc>
          <w:tcPr>
            <w:tcW w:w="1276" w:type="dxa"/>
            <w:vAlign w:val="center"/>
          </w:tcPr>
          <w:p w:rsidR="004A4172" w:rsidRDefault="004A4172" w:rsidP="004A4172">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4A4172" w:rsidRDefault="004A4172" w:rsidP="004A4172">
            <w:pPr>
              <w:jc w:val="center"/>
              <w:rPr>
                <w:rFonts w:ascii="Arial" w:hAnsi="Arial" w:cs="Arial"/>
                <w:sz w:val="24"/>
                <w:szCs w:val="24"/>
              </w:rPr>
            </w:pPr>
            <w:r>
              <w:rPr>
                <w:rFonts w:ascii="Arial" w:hAnsi="Arial" w:cs="Arial"/>
                <w:sz w:val="24"/>
                <w:szCs w:val="24"/>
              </w:rPr>
              <w:t>1.390</w:t>
            </w:r>
          </w:p>
        </w:tc>
      </w:tr>
      <w:tr w:rsidR="004A4172" w:rsidTr="004A4172">
        <w:tc>
          <w:tcPr>
            <w:tcW w:w="7054" w:type="dxa"/>
          </w:tcPr>
          <w:p w:rsidR="004A4172" w:rsidRPr="004A4172" w:rsidRDefault="004A4172" w:rsidP="00A60AEE">
            <w:pPr>
              <w:rPr>
                <w:rFonts w:ascii="Arial" w:hAnsi="Arial" w:cs="Arial"/>
                <w:sz w:val="24"/>
                <w:szCs w:val="24"/>
              </w:rPr>
            </w:pPr>
            <w:r w:rsidRPr="004A4172">
              <w:rPr>
                <w:rFonts w:ascii="Arial" w:hAnsi="Arial" w:cs="Arial"/>
                <w:sz w:val="24"/>
                <w:szCs w:val="24"/>
              </w:rPr>
              <w:t>Execução de sarjeta de concreto usinado, moldada in loco em trecho reto, 45 cm base X 15 cm altura. AF_06/2016</w:t>
            </w:r>
          </w:p>
        </w:tc>
        <w:tc>
          <w:tcPr>
            <w:tcW w:w="1276" w:type="dxa"/>
            <w:vAlign w:val="center"/>
          </w:tcPr>
          <w:p w:rsidR="004A4172" w:rsidRDefault="004A4172" w:rsidP="004A4172">
            <w:pPr>
              <w:jc w:val="center"/>
              <w:rPr>
                <w:rFonts w:ascii="Arial" w:hAnsi="Arial" w:cs="Arial"/>
                <w:sz w:val="24"/>
                <w:szCs w:val="24"/>
              </w:rPr>
            </w:pPr>
            <w:r>
              <w:rPr>
                <w:rFonts w:ascii="Arial" w:hAnsi="Arial" w:cs="Arial"/>
                <w:sz w:val="24"/>
                <w:szCs w:val="24"/>
              </w:rPr>
              <w:t>m</w:t>
            </w:r>
          </w:p>
        </w:tc>
        <w:tc>
          <w:tcPr>
            <w:tcW w:w="1563" w:type="dxa"/>
            <w:vAlign w:val="center"/>
          </w:tcPr>
          <w:p w:rsidR="004A4172" w:rsidRDefault="004A4172" w:rsidP="004A4172">
            <w:pPr>
              <w:jc w:val="center"/>
              <w:rPr>
                <w:rFonts w:ascii="Arial" w:hAnsi="Arial" w:cs="Arial"/>
                <w:sz w:val="24"/>
                <w:szCs w:val="24"/>
              </w:rPr>
            </w:pPr>
            <w:r>
              <w:rPr>
                <w:rFonts w:ascii="Arial" w:hAnsi="Arial" w:cs="Arial"/>
                <w:sz w:val="24"/>
                <w:szCs w:val="24"/>
              </w:rPr>
              <w:t>136</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EE0AD8">
        <w:rPr>
          <w:rFonts w:ascii="Arial" w:hAnsi="Arial" w:cs="Arial"/>
          <w:sz w:val="24"/>
          <w:szCs w:val="24"/>
        </w:rPr>
        <w:t>37.202,62</w:t>
      </w:r>
      <w:r w:rsidR="0068403A">
        <w:rPr>
          <w:rFonts w:ascii="Arial" w:hAnsi="Arial" w:cs="Arial"/>
          <w:sz w:val="24"/>
          <w:szCs w:val="24"/>
        </w:rPr>
        <w:t xml:space="preserve"> </w:t>
      </w:r>
      <w:r w:rsidR="005C7E93">
        <w:rPr>
          <w:rFonts w:ascii="Arial" w:hAnsi="Arial" w:cs="Arial"/>
          <w:sz w:val="24"/>
          <w:szCs w:val="24"/>
        </w:rPr>
        <w:t>(</w:t>
      </w:r>
      <w:r w:rsidR="00EE0AD8">
        <w:rPr>
          <w:rFonts w:ascii="Arial" w:hAnsi="Arial" w:cs="Arial"/>
          <w:sz w:val="24"/>
          <w:szCs w:val="24"/>
        </w:rPr>
        <w:t>trinta e sete mil, duzentos e dois reais e sessenta e dois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904546" w:rsidRPr="00A1129D">
        <w:rPr>
          <w:rFonts w:ascii="Arial" w:hAnsi="Arial" w:cs="Arial"/>
          <w:sz w:val="24"/>
          <w:szCs w:val="24"/>
        </w:rPr>
        <w:t>R$</w:t>
      </w:r>
      <w:r w:rsidR="00904546">
        <w:rPr>
          <w:rFonts w:ascii="Arial" w:hAnsi="Arial" w:cs="Arial"/>
          <w:sz w:val="24"/>
          <w:szCs w:val="24"/>
        </w:rPr>
        <w:t xml:space="preserve"> </w:t>
      </w:r>
      <w:r w:rsidR="001C58AD">
        <w:rPr>
          <w:rFonts w:ascii="Arial" w:hAnsi="Arial" w:cs="Arial"/>
          <w:sz w:val="24"/>
          <w:szCs w:val="24"/>
        </w:rPr>
        <w:t>3.720,26</w:t>
      </w:r>
      <w:r w:rsidR="00904546">
        <w:rPr>
          <w:rFonts w:ascii="Arial" w:hAnsi="Arial" w:cs="Arial"/>
          <w:sz w:val="24"/>
          <w:szCs w:val="24"/>
        </w:rPr>
        <w:t xml:space="preserve"> </w:t>
      </w:r>
      <w:r w:rsidR="00904546" w:rsidRPr="00A1129D">
        <w:rPr>
          <w:rFonts w:ascii="Arial" w:hAnsi="Arial" w:cs="Arial"/>
          <w:sz w:val="24"/>
          <w:szCs w:val="24"/>
        </w:rPr>
        <w:t>(</w:t>
      </w:r>
      <w:r w:rsidR="001C58AD">
        <w:rPr>
          <w:rFonts w:ascii="Arial" w:hAnsi="Arial" w:cs="Arial"/>
          <w:sz w:val="24"/>
          <w:szCs w:val="24"/>
        </w:rPr>
        <w:t>três mil, setecentos e vinte reais e vinte seis centavos)</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lastRenderedPageBreak/>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lastRenderedPageBreak/>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lastRenderedPageBreak/>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lastRenderedPageBreak/>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lastRenderedPageBreak/>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3329E3">
        <w:rPr>
          <w:rFonts w:ascii="Arial" w:hAnsi="Arial" w:cs="Arial"/>
          <w:sz w:val="24"/>
          <w:szCs w:val="24"/>
          <w:lang w:val="pt-BR"/>
        </w:rPr>
        <w:t>s</w:t>
      </w:r>
      <w:r w:rsidR="0089118C">
        <w:rPr>
          <w:rFonts w:ascii="Arial" w:hAnsi="Arial" w:cs="Arial"/>
          <w:sz w:val="24"/>
          <w:szCs w:val="24"/>
          <w:lang w:val="pt-BR"/>
        </w:rPr>
        <w:t xml:space="preserve"> dota</w:t>
      </w:r>
      <w:r w:rsidR="00A9074A">
        <w:rPr>
          <w:rFonts w:ascii="Arial" w:hAnsi="Arial" w:cs="Arial"/>
          <w:sz w:val="24"/>
          <w:szCs w:val="24"/>
          <w:lang w:val="pt-BR"/>
        </w:rPr>
        <w:t>ç</w:t>
      </w:r>
      <w:r w:rsidR="003329E3">
        <w:rPr>
          <w:rFonts w:ascii="Arial" w:hAnsi="Arial" w:cs="Arial"/>
          <w:sz w:val="24"/>
          <w:szCs w:val="24"/>
          <w:lang w:val="pt-BR"/>
        </w:rPr>
        <w:t>ões</w:t>
      </w:r>
      <w:r w:rsidR="0089118C">
        <w:rPr>
          <w:rFonts w:ascii="Arial" w:hAnsi="Arial" w:cs="Arial"/>
          <w:sz w:val="24"/>
          <w:szCs w:val="24"/>
          <w:lang w:val="pt-BR"/>
        </w:rPr>
        <w:t xml:space="preserve"> </w:t>
      </w:r>
      <w:r w:rsidRPr="000F6E17">
        <w:rPr>
          <w:rFonts w:ascii="Arial" w:hAnsi="Arial" w:cs="Arial"/>
          <w:sz w:val="24"/>
          <w:szCs w:val="24"/>
          <w:lang w:val="pt-BR"/>
        </w:rPr>
        <w:t>orçamentária</w:t>
      </w:r>
      <w:r w:rsidR="003329E3">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3329E3">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9353AD">
        <w:rPr>
          <w:rFonts w:ascii="Arial" w:hAnsi="Arial" w:cs="Arial"/>
          <w:sz w:val="24"/>
          <w:szCs w:val="24"/>
          <w:lang w:val="pt-BR"/>
        </w:rPr>
        <w:t>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15</w:t>
      </w:r>
      <w:r w:rsidR="008F2EE5">
        <w:rPr>
          <w:rFonts w:ascii="Arial" w:hAnsi="Arial" w:cs="Arial"/>
          <w:sz w:val="24"/>
          <w:szCs w:val="24"/>
          <w:lang w:val="pt-BR"/>
        </w:rPr>
        <w:t>.</w:t>
      </w:r>
      <w:r w:rsidR="009353AD">
        <w:rPr>
          <w:rFonts w:ascii="Arial" w:hAnsi="Arial" w:cs="Arial"/>
          <w:sz w:val="24"/>
          <w:szCs w:val="24"/>
          <w:lang w:val="pt-BR"/>
        </w:rPr>
        <w:t>451</w:t>
      </w:r>
      <w:r w:rsidR="008F2EE5">
        <w:rPr>
          <w:rFonts w:ascii="Arial" w:hAnsi="Arial" w:cs="Arial"/>
          <w:sz w:val="24"/>
          <w:szCs w:val="24"/>
          <w:lang w:val="pt-BR"/>
        </w:rPr>
        <w:t>.000</w:t>
      </w:r>
      <w:r w:rsidR="009353AD">
        <w:rPr>
          <w:rFonts w:ascii="Arial" w:hAnsi="Arial" w:cs="Arial"/>
          <w:sz w:val="24"/>
          <w:szCs w:val="24"/>
          <w:lang w:val="pt-BR"/>
        </w:rPr>
        <w:t>6</w:t>
      </w:r>
      <w:r w:rsidR="00761743">
        <w:rPr>
          <w:rFonts w:ascii="Arial" w:hAnsi="Arial" w:cs="Arial"/>
          <w:sz w:val="24"/>
          <w:szCs w:val="24"/>
          <w:lang w:val="pt-BR"/>
        </w:rPr>
        <w:t xml:space="preserve">.4.4.90.51-99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3329E3">
        <w:rPr>
          <w:rFonts w:ascii="Arial" w:hAnsi="Arial" w:cs="Arial"/>
          <w:sz w:val="24"/>
          <w:szCs w:val="24"/>
          <w:lang w:val="pt-BR"/>
        </w:rPr>
        <w:t xml:space="preserve"> e nº 12.01.15.451.0006.4.4.90.51-99 (transferências e convênios estaduais - vinculados)</w:t>
      </w:r>
      <w:r w:rsidR="00DF33CB">
        <w:rPr>
          <w:rFonts w:ascii="Arial" w:hAnsi="Arial" w:cs="Arial"/>
          <w:sz w:val="24"/>
          <w:szCs w:val="24"/>
          <w:lang w:val="pt-BR"/>
        </w:rPr>
        <w:t>.</w:t>
      </w: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 xml:space="preserve">não poderão </w:t>
      </w:r>
      <w:r w:rsidRPr="00B01764">
        <w:rPr>
          <w:rFonts w:ascii="Arial" w:hAnsi="Arial" w:cs="Arial"/>
          <w:color w:val="000000"/>
          <w:sz w:val="24"/>
          <w:szCs w:val="24"/>
        </w:rPr>
        <w:lastRenderedPageBreak/>
        <w:t>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A60234">
        <w:rPr>
          <w:rFonts w:ascii="Arial" w:hAnsi="Arial" w:cs="Arial"/>
          <w:sz w:val="24"/>
          <w:szCs w:val="24"/>
        </w:rPr>
        <w:t>13</w:t>
      </w:r>
      <w:r w:rsidR="00501BA5">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A60234">
        <w:rPr>
          <w:rFonts w:ascii="Arial" w:hAnsi="Arial" w:cs="Arial"/>
          <w:sz w:val="24"/>
          <w:szCs w:val="24"/>
        </w:rPr>
        <w:t>outubro</w:t>
      </w:r>
      <w:r w:rsidR="002C07E6">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Eliana dos Santos Soares Santana – Presidente</w:t>
      </w:r>
      <w:proofErr w:type="gramStart"/>
      <w:r>
        <w:rPr>
          <w:rFonts w:ascii="Arial" w:hAnsi="Arial" w:cs="Arial"/>
          <w:bCs/>
          <w:sz w:val="24"/>
          <w:szCs w:val="24"/>
        </w:rPr>
        <w:t xml:space="preserve">  </w:t>
      </w:r>
      <w:proofErr w:type="gramEnd"/>
      <w:r w:rsidR="00A60234">
        <w:rPr>
          <w:rFonts w:ascii="Arial" w:hAnsi="Arial" w:cs="Arial"/>
          <w:bCs/>
          <w:sz w:val="24"/>
          <w:szCs w:val="24"/>
        </w:rPr>
        <w:t>- Ausente</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Cristiane Wanderley da Silva Freitas – Membro  </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Bruna Valença </w:t>
      </w:r>
      <w:proofErr w:type="spellStart"/>
      <w:r>
        <w:rPr>
          <w:rFonts w:ascii="Arial" w:hAnsi="Arial" w:cs="Arial"/>
          <w:bCs/>
          <w:sz w:val="24"/>
          <w:szCs w:val="24"/>
        </w:rPr>
        <w:t>Mallorga</w:t>
      </w:r>
      <w:proofErr w:type="spellEnd"/>
      <w:r>
        <w:rPr>
          <w:rFonts w:ascii="Arial" w:hAnsi="Arial" w:cs="Arial"/>
          <w:bCs/>
          <w:sz w:val="24"/>
          <w:szCs w:val="24"/>
        </w:rPr>
        <w:t xml:space="preserve"> – Membro  </w:t>
      </w:r>
      <w:r w:rsidR="00D029D1">
        <w:rPr>
          <w:rFonts w:ascii="Arial" w:hAnsi="Arial" w:cs="Arial"/>
          <w:bCs/>
          <w:sz w:val="24"/>
          <w:szCs w:val="24"/>
        </w:rPr>
        <w:t xml:space="preserve">- </w:t>
      </w:r>
      <w:r w:rsidR="002C07E6">
        <w:rPr>
          <w:rFonts w:ascii="Arial" w:hAnsi="Arial" w:cs="Arial"/>
          <w:bCs/>
          <w:sz w:val="24"/>
          <w:szCs w:val="24"/>
        </w:rPr>
        <w:t>Exonerada</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Marta Aparecida Ferreira – Membro – Exonerada</w:t>
      </w:r>
    </w:p>
    <w:p w:rsidR="00BE65A5" w:rsidRDefault="00BE65A5" w:rsidP="00BE65A5">
      <w:pPr>
        <w:spacing w:line="480" w:lineRule="auto"/>
        <w:jc w:val="both"/>
        <w:rPr>
          <w:rFonts w:ascii="Arial" w:hAnsi="Arial" w:cs="Arial"/>
          <w:bCs/>
          <w:sz w:val="24"/>
          <w:szCs w:val="24"/>
        </w:rPr>
      </w:pPr>
    </w:p>
    <w:p w:rsidR="00CE6F65" w:rsidRPr="005E744D" w:rsidRDefault="00BE65A5" w:rsidP="00CE6F65">
      <w:pPr>
        <w:spacing w:line="360" w:lineRule="auto"/>
        <w:jc w:val="both"/>
        <w:rPr>
          <w:rFonts w:ascii="Arial" w:hAnsi="Arial" w:cs="Arial"/>
          <w:sz w:val="16"/>
          <w:szCs w:val="16"/>
        </w:rPr>
      </w:pPr>
      <w:r>
        <w:rPr>
          <w:rFonts w:ascii="Arial" w:hAnsi="Arial" w:cs="Arial"/>
          <w:bCs/>
          <w:sz w:val="24"/>
          <w:szCs w:val="24"/>
        </w:rPr>
        <w:t>Pietro Vincenzo - Secretário</w:t>
      </w:r>
      <w:r w:rsidR="00CE6F65">
        <w:rPr>
          <w:rFonts w:ascii="Arial" w:hAnsi="Arial" w:cs="Arial"/>
          <w:bCs/>
          <w:sz w:val="24"/>
          <w:szCs w:val="24"/>
        </w:rPr>
        <w:t xml:space="preserve">                                                                             </w:t>
      </w:r>
      <w:r w:rsidR="00CE6F65" w:rsidRPr="005E744D">
        <w:rPr>
          <w:rFonts w:ascii="Arial" w:hAnsi="Arial" w:cs="Arial"/>
          <w:sz w:val="16"/>
          <w:szCs w:val="16"/>
        </w:rPr>
        <w:t>E</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9D376A" w:rsidRDefault="009D376A" w:rsidP="00C42C22">
      <w:pPr>
        <w:spacing w:after="120"/>
        <w:ind w:right="227"/>
        <w:jc w:val="center"/>
        <w:rPr>
          <w:rFonts w:ascii="Arial" w:hAnsi="Arial" w:cs="Arial"/>
          <w:b/>
          <w:sz w:val="36"/>
          <w:szCs w:val="36"/>
        </w:rPr>
      </w:pPr>
    </w:p>
    <w:p w:rsidR="009D376A" w:rsidRDefault="009D376A"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976B95" w:rsidRDefault="00976B95" w:rsidP="00D41830">
      <w:pPr>
        <w:spacing w:after="120"/>
        <w:ind w:left="284" w:right="227"/>
        <w:jc w:val="center"/>
        <w:rPr>
          <w:rFonts w:ascii="Arial" w:hAnsi="Arial" w:cs="Arial"/>
          <w:b/>
        </w:rPr>
      </w:pPr>
    </w:p>
    <w:p w:rsidR="00976B95" w:rsidRDefault="00976B95" w:rsidP="00D41830">
      <w:pPr>
        <w:spacing w:after="120"/>
        <w:ind w:left="284" w:right="227"/>
        <w:jc w:val="center"/>
        <w:rPr>
          <w:rFonts w:ascii="Arial" w:hAnsi="Arial" w:cs="Arial"/>
          <w:b/>
        </w:rPr>
      </w:pPr>
    </w:p>
    <w:p w:rsidR="00976B95" w:rsidRDefault="00976B95" w:rsidP="00D41830">
      <w:pPr>
        <w:spacing w:after="120"/>
        <w:ind w:left="284" w:right="227"/>
        <w:jc w:val="center"/>
        <w:rPr>
          <w:rFonts w:ascii="Arial" w:hAnsi="Arial" w:cs="Arial"/>
          <w:b/>
        </w:rPr>
      </w:pPr>
    </w:p>
    <w:p w:rsidR="00976B95" w:rsidRDefault="00976B95" w:rsidP="00D41830">
      <w:pPr>
        <w:spacing w:after="120"/>
        <w:ind w:left="284" w:right="227"/>
        <w:jc w:val="center"/>
        <w:rPr>
          <w:rFonts w:ascii="Arial" w:hAnsi="Arial" w:cs="Arial"/>
          <w:b/>
        </w:rPr>
      </w:pPr>
    </w:p>
    <w:p w:rsidR="00976B95" w:rsidRDefault="00976B95" w:rsidP="00D41830">
      <w:pPr>
        <w:spacing w:after="120"/>
        <w:ind w:left="284" w:right="227"/>
        <w:jc w:val="center"/>
        <w:rPr>
          <w:rFonts w:ascii="Arial" w:hAnsi="Arial" w:cs="Arial"/>
          <w:b/>
        </w:rPr>
      </w:pPr>
    </w:p>
    <w:p w:rsidR="00976B95" w:rsidRDefault="00976B95"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E1319C">
        <w:rPr>
          <w:rFonts w:ascii="Arial" w:hAnsi="Arial" w:cs="Arial"/>
          <w:bCs/>
          <w:sz w:val="24"/>
          <w:szCs w:val="24"/>
        </w:rPr>
        <w:t>56367</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F1367A">
        <w:rPr>
          <w:rFonts w:ascii="Arial" w:hAnsi="Arial"/>
          <w:sz w:val="24"/>
          <w:szCs w:val="24"/>
        </w:rPr>
        <w:t xml:space="preserve">22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02040D">
        <w:rPr>
          <w:rFonts w:ascii="Arial" w:hAnsi="Arial" w:cs="Arial"/>
          <w:bCs/>
        </w:rPr>
        <w:t>C</w:t>
      </w:r>
      <w:r w:rsidR="0002040D" w:rsidRPr="00000BF3">
        <w:rPr>
          <w:rFonts w:ascii="Arial" w:hAnsi="Arial" w:cs="Arial"/>
          <w:bCs/>
        </w:rPr>
        <w:t xml:space="preserve">ontratação de empresa para recapeamento asfáltico das ruas: </w:t>
      </w:r>
      <w:proofErr w:type="gramStart"/>
      <w:r w:rsidR="0002040D" w:rsidRPr="00000BF3">
        <w:rPr>
          <w:rFonts w:ascii="Arial" w:hAnsi="Arial" w:cs="Arial"/>
          <w:bCs/>
        </w:rPr>
        <w:t>rua</w:t>
      </w:r>
      <w:proofErr w:type="gramEnd"/>
      <w:r w:rsidR="0002040D" w:rsidRPr="00000BF3">
        <w:rPr>
          <w:rFonts w:ascii="Arial" w:hAnsi="Arial" w:cs="Arial"/>
          <w:bCs/>
        </w:rPr>
        <w:t xml:space="preserve"> Botucatu (Jardim Bom Sucesso) e rua Dalva (Jardim Cecilia Cristina)</w:t>
      </w:r>
      <w:r w:rsidR="004220AC" w:rsidRPr="004220AC">
        <w:rPr>
          <w:rFonts w:ascii="Arial" w:hAnsi="Arial" w:cs="Arial"/>
          <w:bCs/>
          <w:sz w:val="22"/>
          <w:szCs w:val="22"/>
        </w:rPr>
        <w:t xml:space="preserve"> </w:t>
      </w:r>
      <w:r w:rsidR="008130B3" w:rsidRPr="008130B3">
        <w:rPr>
          <w:rFonts w:ascii="Arial" w:hAnsi="Arial" w:cs="Arial"/>
          <w:bCs/>
        </w:rPr>
        <w:t>no município de Carapicuíba</w:t>
      </w:r>
      <w:r w:rsidR="008130B3">
        <w:rPr>
          <w:rFonts w:ascii="Arial" w:hAnsi="Arial" w:cs="Arial"/>
          <w:bCs/>
          <w:sz w:val="22"/>
          <w:szCs w:val="22"/>
        </w:rPr>
        <w:t>.</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4513EF">
        <w:rPr>
          <w:rFonts w:ascii="Arial" w:hAnsi="Arial" w:cs="Arial"/>
          <w:sz w:val="24"/>
          <w:szCs w:val="24"/>
        </w:rPr>
        <w:t>720</w:t>
      </w:r>
      <w:r w:rsidR="00367547">
        <w:rPr>
          <w:rFonts w:ascii="Arial" w:hAnsi="Arial" w:cs="Arial"/>
          <w:sz w:val="24"/>
          <w:szCs w:val="24"/>
        </w:rPr>
        <w:t xml:space="preserve"> </w:t>
      </w:r>
      <w:r w:rsidR="00367547" w:rsidRPr="00742FF4">
        <w:rPr>
          <w:rFonts w:ascii="Arial" w:hAnsi="Arial" w:cs="Arial"/>
          <w:sz w:val="24"/>
          <w:szCs w:val="24"/>
        </w:rPr>
        <w:t>(</w:t>
      </w:r>
      <w:r w:rsidR="004513EF">
        <w:rPr>
          <w:rFonts w:ascii="Arial" w:hAnsi="Arial" w:cs="Arial"/>
          <w:sz w:val="24"/>
          <w:szCs w:val="24"/>
        </w:rPr>
        <w:t>setecentos e vinte</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E35201" w:rsidRDefault="00E35201"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0200BD">
        <w:rPr>
          <w:rFonts w:ascii="Arial" w:hAnsi="Arial" w:cs="Arial"/>
          <w:bCs/>
          <w:sz w:val="24"/>
          <w:szCs w:val="24"/>
        </w:rPr>
        <w:t>56367</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DB77D0">
        <w:rPr>
          <w:rFonts w:ascii="Arial" w:hAnsi="Arial"/>
          <w:sz w:val="24"/>
          <w:szCs w:val="24"/>
        </w:rPr>
        <w:t xml:space="preserve">22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065DA1" w:rsidRPr="004220AC" w:rsidRDefault="00D41830" w:rsidP="00065DA1">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065DA1">
        <w:rPr>
          <w:rFonts w:ascii="Arial" w:hAnsi="Arial" w:cs="Arial"/>
          <w:bCs/>
        </w:rPr>
        <w:t>C</w:t>
      </w:r>
      <w:r w:rsidR="00065DA1" w:rsidRPr="00000BF3">
        <w:rPr>
          <w:rFonts w:ascii="Arial" w:hAnsi="Arial" w:cs="Arial"/>
          <w:bCs/>
        </w:rPr>
        <w:t xml:space="preserve">ontratação de empresa para recapeamento asfáltico das ruas: </w:t>
      </w:r>
      <w:proofErr w:type="gramStart"/>
      <w:r w:rsidR="00065DA1" w:rsidRPr="00000BF3">
        <w:rPr>
          <w:rFonts w:ascii="Arial" w:hAnsi="Arial" w:cs="Arial"/>
          <w:bCs/>
        </w:rPr>
        <w:t>rua</w:t>
      </w:r>
      <w:proofErr w:type="gramEnd"/>
      <w:r w:rsidR="00065DA1" w:rsidRPr="00000BF3">
        <w:rPr>
          <w:rFonts w:ascii="Arial" w:hAnsi="Arial" w:cs="Arial"/>
          <w:bCs/>
        </w:rPr>
        <w:t xml:space="preserve"> Botucatu (Jardim Bom Sucesso) e rua Dalva (Jardim Cecilia Cristina)</w:t>
      </w:r>
      <w:r w:rsidR="00065DA1" w:rsidRPr="004220AC">
        <w:rPr>
          <w:rFonts w:ascii="Arial" w:hAnsi="Arial" w:cs="Arial"/>
          <w:bCs/>
          <w:sz w:val="22"/>
          <w:szCs w:val="22"/>
        </w:rPr>
        <w:t xml:space="preserve"> </w:t>
      </w:r>
      <w:r w:rsidR="00065DA1" w:rsidRPr="008130B3">
        <w:rPr>
          <w:rFonts w:ascii="Arial" w:hAnsi="Arial" w:cs="Arial"/>
          <w:bCs/>
        </w:rPr>
        <w:t>no município de Carapicuíba</w:t>
      </w:r>
      <w:r w:rsidR="00065DA1">
        <w:rPr>
          <w:rFonts w:ascii="Arial" w:hAnsi="Arial" w:cs="Arial"/>
          <w:bCs/>
          <w:sz w:val="22"/>
          <w:szCs w:val="22"/>
        </w:rPr>
        <w:t>.</w:t>
      </w:r>
    </w:p>
    <w:p w:rsidR="00065DA1" w:rsidRDefault="00065DA1" w:rsidP="00065DA1">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912C0A">
        <w:rPr>
          <w:rFonts w:ascii="Arial" w:hAnsi="Arial" w:cs="Arial"/>
          <w:bCs/>
          <w:sz w:val="24"/>
          <w:szCs w:val="24"/>
        </w:rPr>
        <w:t>56367</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493BA7">
        <w:rPr>
          <w:rFonts w:ascii="Arial" w:hAnsi="Arial"/>
          <w:sz w:val="24"/>
          <w:szCs w:val="24"/>
        </w:rPr>
        <w:t xml:space="preserve"> </w:t>
      </w:r>
      <w:r w:rsidR="003B4958">
        <w:rPr>
          <w:rFonts w:ascii="Arial" w:hAnsi="Arial"/>
          <w:sz w:val="24"/>
          <w:szCs w:val="24"/>
        </w:rPr>
        <w:t xml:space="preserve">22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9A2E92" w:rsidRPr="004220AC" w:rsidRDefault="00D41830" w:rsidP="009A2E92">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9A2E92">
        <w:rPr>
          <w:rFonts w:ascii="Arial" w:hAnsi="Arial" w:cs="Arial"/>
          <w:bCs/>
        </w:rPr>
        <w:t>C</w:t>
      </w:r>
      <w:r w:rsidR="009A2E92" w:rsidRPr="00000BF3">
        <w:rPr>
          <w:rFonts w:ascii="Arial" w:hAnsi="Arial" w:cs="Arial"/>
          <w:bCs/>
        </w:rPr>
        <w:t xml:space="preserve">ontratação de empresa para recapeamento asfáltico das ruas: </w:t>
      </w:r>
      <w:proofErr w:type="gramStart"/>
      <w:r w:rsidR="009A2E92" w:rsidRPr="00000BF3">
        <w:rPr>
          <w:rFonts w:ascii="Arial" w:hAnsi="Arial" w:cs="Arial"/>
          <w:bCs/>
        </w:rPr>
        <w:t>rua</w:t>
      </w:r>
      <w:proofErr w:type="gramEnd"/>
      <w:r w:rsidR="009A2E92" w:rsidRPr="00000BF3">
        <w:rPr>
          <w:rFonts w:ascii="Arial" w:hAnsi="Arial" w:cs="Arial"/>
          <w:bCs/>
        </w:rPr>
        <w:t xml:space="preserve"> Botucatu (Jardim Bom Sucesso) e rua Dalva (Jardim Cecilia Cristina)</w:t>
      </w:r>
      <w:r w:rsidR="009A2E92" w:rsidRPr="004220AC">
        <w:rPr>
          <w:rFonts w:ascii="Arial" w:hAnsi="Arial" w:cs="Arial"/>
          <w:bCs/>
          <w:sz w:val="22"/>
          <w:szCs w:val="22"/>
        </w:rPr>
        <w:t xml:space="preserve"> </w:t>
      </w:r>
      <w:r w:rsidR="009A2E92" w:rsidRPr="008130B3">
        <w:rPr>
          <w:rFonts w:ascii="Arial" w:hAnsi="Arial" w:cs="Arial"/>
          <w:bCs/>
        </w:rPr>
        <w:t>no município de Carapicuíba</w:t>
      </w:r>
      <w:r w:rsidR="009A2E92">
        <w:rPr>
          <w:rFonts w:ascii="Arial" w:hAnsi="Arial" w:cs="Arial"/>
          <w:bCs/>
          <w:sz w:val="22"/>
          <w:szCs w:val="22"/>
        </w:rPr>
        <w:t>.</w:t>
      </w:r>
    </w:p>
    <w:p w:rsidR="009A2E92" w:rsidRDefault="009A2E92" w:rsidP="009A2E92">
      <w:pPr>
        <w:pStyle w:val="western"/>
        <w:spacing w:before="278" w:beforeAutospacing="0" w:after="0" w:line="276" w:lineRule="auto"/>
        <w:jc w:val="both"/>
        <w:rPr>
          <w:rFonts w:ascii="Arial" w:hAnsi="Arial"/>
        </w:rPr>
      </w:pP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7465AE">
        <w:rPr>
          <w:rFonts w:ascii="Arial" w:hAnsi="Arial" w:cs="Arial"/>
          <w:bCs/>
          <w:sz w:val="24"/>
          <w:szCs w:val="24"/>
        </w:rPr>
        <w:t>56367</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28358A">
        <w:rPr>
          <w:rFonts w:ascii="Arial" w:hAnsi="Arial"/>
          <w:sz w:val="24"/>
          <w:szCs w:val="24"/>
        </w:rPr>
        <w:t xml:space="preserve">22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BE05A1" w:rsidRPr="004220AC" w:rsidRDefault="00D41830" w:rsidP="00BE05A1">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BE05A1">
        <w:rPr>
          <w:rFonts w:ascii="Arial" w:hAnsi="Arial" w:cs="Arial"/>
          <w:bCs/>
        </w:rPr>
        <w:t>C</w:t>
      </w:r>
      <w:r w:rsidR="00BE05A1" w:rsidRPr="00000BF3">
        <w:rPr>
          <w:rFonts w:ascii="Arial" w:hAnsi="Arial" w:cs="Arial"/>
          <w:bCs/>
        </w:rPr>
        <w:t xml:space="preserve">ontratação de empresa para recapeamento asfáltico das ruas: </w:t>
      </w:r>
      <w:proofErr w:type="gramStart"/>
      <w:r w:rsidR="00BE05A1" w:rsidRPr="00000BF3">
        <w:rPr>
          <w:rFonts w:ascii="Arial" w:hAnsi="Arial" w:cs="Arial"/>
          <w:bCs/>
        </w:rPr>
        <w:t>rua</w:t>
      </w:r>
      <w:proofErr w:type="gramEnd"/>
      <w:r w:rsidR="00BE05A1" w:rsidRPr="00000BF3">
        <w:rPr>
          <w:rFonts w:ascii="Arial" w:hAnsi="Arial" w:cs="Arial"/>
          <w:bCs/>
        </w:rPr>
        <w:t xml:space="preserve"> Botucatu (Jardim Bom Sucesso) e rua Dalva (Jardim Cecilia Cristina)</w:t>
      </w:r>
      <w:r w:rsidR="00BE05A1" w:rsidRPr="004220AC">
        <w:rPr>
          <w:rFonts w:ascii="Arial" w:hAnsi="Arial" w:cs="Arial"/>
          <w:bCs/>
          <w:sz w:val="22"/>
          <w:szCs w:val="22"/>
        </w:rPr>
        <w:t xml:space="preserve"> </w:t>
      </w:r>
      <w:r w:rsidR="00BE05A1" w:rsidRPr="008130B3">
        <w:rPr>
          <w:rFonts w:ascii="Arial" w:hAnsi="Arial" w:cs="Arial"/>
          <w:bCs/>
        </w:rPr>
        <w:t>no município de Carapicuíba</w:t>
      </w:r>
      <w:r w:rsidR="00BE05A1">
        <w:rPr>
          <w:rFonts w:ascii="Arial" w:hAnsi="Arial" w:cs="Arial"/>
          <w:bCs/>
          <w:sz w:val="22"/>
          <w:szCs w:val="22"/>
        </w:rPr>
        <w:t>.</w:t>
      </w:r>
    </w:p>
    <w:p w:rsidR="00BE05A1" w:rsidRDefault="00BE05A1" w:rsidP="00BE05A1">
      <w:pPr>
        <w:pStyle w:val="western"/>
        <w:spacing w:before="278" w:beforeAutospacing="0" w:after="0" w:line="276" w:lineRule="auto"/>
        <w:jc w:val="both"/>
        <w:rPr>
          <w:rFonts w:ascii="Arial" w:hAnsi="Arial"/>
        </w:rPr>
      </w:pPr>
    </w:p>
    <w:p w:rsidR="00926065" w:rsidRPr="004220AC" w:rsidRDefault="00926065"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O abaixo </w:t>
      </w:r>
      <w:proofErr w:type="spellStart"/>
      <w:r w:rsidRPr="00AC1C15">
        <w:rPr>
          <w:rFonts w:ascii="Arial" w:hAnsi="Arial"/>
          <w:sz w:val="24"/>
          <w:szCs w:val="24"/>
        </w:rPr>
        <w:t>assinado,______________________________,portador</w:t>
      </w:r>
      <w:proofErr w:type="spellEnd"/>
      <w:r w:rsidRPr="00AC1C15">
        <w:rPr>
          <w:rFonts w:ascii="Arial" w:hAnsi="Arial"/>
          <w:sz w:val="24"/>
          <w:szCs w:val="24"/>
        </w:rPr>
        <w:t xml:space="preserve">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947ED5">
        <w:rPr>
          <w:rFonts w:ascii="Arial" w:hAnsi="Arial" w:cs="Arial"/>
          <w:bCs/>
          <w:sz w:val="24"/>
          <w:szCs w:val="24"/>
        </w:rPr>
        <w:t>56367</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E1399A">
        <w:rPr>
          <w:rFonts w:ascii="Arial" w:hAnsi="Arial"/>
          <w:sz w:val="24"/>
          <w:szCs w:val="24"/>
        </w:rPr>
        <w:t xml:space="preserve">22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0C34F9" w:rsidRPr="004220AC" w:rsidRDefault="00D41830" w:rsidP="000C34F9">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936289">
        <w:rPr>
          <w:rFonts w:ascii="Arial" w:hAnsi="Arial" w:cs="Arial"/>
        </w:rPr>
        <w:t xml:space="preserve"> </w:t>
      </w:r>
      <w:r w:rsidR="000C34F9">
        <w:rPr>
          <w:rFonts w:ascii="Arial" w:hAnsi="Arial" w:cs="Arial"/>
          <w:bCs/>
        </w:rPr>
        <w:t>C</w:t>
      </w:r>
      <w:r w:rsidR="000C34F9" w:rsidRPr="00000BF3">
        <w:rPr>
          <w:rFonts w:ascii="Arial" w:hAnsi="Arial" w:cs="Arial"/>
          <w:bCs/>
        </w:rPr>
        <w:t xml:space="preserve">ontratação de empresa para recapeamento asfáltico das ruas: </w:t>
      </w:r>
      <w:proofErr w:type="gramStart"/>
      <w:r w:rsidR="000C34F9" w:rsidRPr="00000BF3">
        <w:rPr>
          <w:rFonts w:ascii="Arial" w:hAnsi="Arial" w:cs="Arial"/>
          <w:bCs/>
        </w:rPr>
        <w:t>rua</w:t>
      </w:r>
      <w:proofErr w:type="gramEnd"/>
      <w:r w:rsidR="000C34F9" w:rsidRPr="00000BF3">
        <w:rPr>
          <w:rFonts w:ascii="Arial" w:hAnsi="Arial" w:cs="Arial"/>
          <w:bCs/>
        </w:rPr>
        <w:t xml:space="preserve"> Botucatu (Jardim Bom Sucesso) e rua Dalva (Jardim Cecilia Cristina)</w:t>
      </w:r>
      <w:r w:rsidR="000C34F9" w:rsidRPr="004220AC">
        <w:rPr>
          <w:rFonts w:ascii="Arial" w:hAnsi="Arial" w:cs="Arial"/>
          <w:bCs/>
          <w:sz w:val="22"/>
          <w:szCs w:val="22"/>
        </w:rPr>
        <w:t xml:space="preserve"> </w:t>
      </w:r>
      <w:r w:rsidR="000C34F9" w:rsidRPr="008130B3">
        <w:rPr>
          <w:rFonts w:ascii="Arial" w:hAnsi="Arial" w:cs="Arial"/>
          <w:bCs/>
        </w:rPr>
        <w:t>no município de Carapicuíba</w:t>
      </w:r>
      <w:r w:rsidR="000C34F9">
        <w:rPr>
          <w:rFonts w:ascii="Arial" w:hAnsi="Arial" w:cs="Arial"/>
          <w:bCs/>
          <w:sz w:val="22"/>
          <w:szCs w:val="22"/>
        </w:rPr>
        <w:t>.</w:t>
      </w:r>
    </w:p>
    <w:p w:rsidR="000C34F9" w:rsidRDefault="000C34F9" w:rsidP="000C34F9">
      <w:pPr>
        <w:pStyle w:val="western"/>
        <w:spacing w:before="278" w:beforeAutospacing="0" w:after="0" w:line="276" w:lineRule="auto"/>
        <w:jc w:val="both"/>
        <w:rPr>
          <w:rFonts w:ascii="Arial" w:hAnsi="Arial"/>
        </w:rPr>
      </w:pP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r>
        <w:rPr>
          <w:rFonts w:ascii="Arial" w:hAnsi="Arial"/>
          <w:sz w:val="24"/>
          <w:szCs w:val="24"/>
        </w:rPr>
        <w:t>de</w:t>
      </w:r>
      <w:proofErr w:type="spellEnd"/>
      <w:r>
        <w:rPr>
          <w:rFonts w:ascii="Arial" w:hAnsi="Arial"/>
          <w:sz w:val="24"/>
          <w:szCs w:val="24"/>
        </w:rPr>
        <w:t xml:space="preserv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521FF8">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D322B2">
        <w:rPr>
          <w:rFonts w:ascii="Arial" w:hAnsi="Arial" w:cs="Arial"/>
          <w:bCs/>
          <w:sz w:val="24"/>
          <w:szCs w:val="24"/>
        </w:rPr>
        <w:t>56367</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r w:rsidR="00286EDF">
        <w:rPr>
          <w:rFonts w:ascii="Arial" w:hAnsi="Arial"/>
          <w:sz w:val="24"/>
          <w:szCs w:val="24"/>
        </w:rPr>
        <w:t xml:space="preserve"> </w:t>
      </w:r>
      <w:proofErr w:type="gramEnd"/>
      <w:r w:rsidR="007F455C">
        <w:rPr>
          <w:rFonts w:ascii="Arial" w:hAnsi="Arial"/>
          <w:sz w:val="24"/>
          <w:szCs w:val="24"/>
        </w:rPr>
        <w:t xml:space="preserve">22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0C34F9" w:rsidRPr="004220AC" w:rsidRDefault="00D41830" w:rsidP="000C34F9">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D322B2" w:rsidRPr="00D322B2">
        <w:rPr>
          <w:rFonts w:ascii="Arial" w:hAnsi="Arial" w:cs="Arial"/>
          <w:bCs/>
        </w:rPr>
        <w:t xml:space="preserve"> </w:t>
      </w:r>
      <w:r w:rsidR="000C34F9">
        <w:rPr>
          <w:rFonts w:ascii="Arial" w:hAnsi="Arial" w:cs="Arial"/>
          <w:bCs/>
        </w:rPr>
        <w:t>C</w:t>
      </w:r>
      <w:r w:rsidR="000C34F9" w:rsidRPr="00000BF3">
        <w:rPr>
          <w:rFonts w:ascii="Arial" w:hAnsi="Arial" w:cs="Arial"/>
          <w:bCs/>
        </w:rPr>
        <w:t xml:space="preserve">ontratação de empresa para recapeamento asfáltico das ruas: </w:t>
      </w:r>
      <w:proofErr w:type="gramStart"/>
      <w:r w:rsidR="000C34F9" w:rsidRPr="00000BF3">
        <w:rPr>
          <w:rFonts w:ascii="Arial" w:hAnsi="Arial" w:cs="Arial"/>
          <w:bCs/>
        </w:rPr>
        <w:t>rua</w:t>
      </w:r>
      <w:proofErr w:type="gramEnd"/>
      <w:r w:rsidR="000C34F9" w:rsidRPr="00000BF3">
        <w:rPr>
          <w:rFonts w:ascii="Arial" w:hAnsi="Arial" w:cs="Arial"/>
          <w:bCs/>
        </w:rPr>
        <w:t xml:space="preserve"> Botucatu (Jardim Bom Sucesso) e rua Dalva (Jardim Cecilia Cristina)</w:t>
      </w:r>
      <w:r w:rsidR="000C34F9" w:rsidRPr="004220AC">
        <w:rPr>
          <w:rFonts w:ascii="Arial" w:hAnsi="Arial" w:cs="Arial"/>
          <w:bCs/>
          <w:sz w:val="22"/>
          <w:szCs w:val="22"/>
        </w:rPr>
        <w:t xml:space="preserve"> </w:t>
      </w:r>
      <w:r w:rsidR="000C34F9" w:rsidRPr="008130B3">
        <w:rPr>
          <w:rFonts w:ascii="Arial" w:hAnsi="Arial" w:cs="Arial"/>
          <w:bCs/>
        </w:rPr>
        <w:t>no município de Carapicuíba</w:t>
      </w:r>
      <w:r w:rsidR="000C34F9">
        <w:rPr>
          <w:rFonts w:ascii="Arial" w:hAnsi="Arial" w:cs="Arial"/>
          <w:bCs/>
          <w:sz w:val="22"/>
          <w:szCs w:val="22"/>
        </w:rPr>
        <w:t>.</w:t>
      </w:r>
    </w:p>
    <w:p w:rsidR="000C34F9" w:rsidRDefault="000C34F9" w:rsidP="000C34F9">
      <w:pPr>
        <w:pStyle w:val="western"/>
        <w:spacing w:before="278" w:beforeAutospacing="0" w:after="0" w:line="276" w:lineRule="auto"/>
        <w:jc w:val="both"/>
        <w:rPr>
          <w:rFonts w:ascii="Arial" w:hAnsi="Arial"/>
        </w:rPr>
      </w:pPr>
    </w:p>
    <w:p w:rsidR="00EB30FA" w:rsidRDefault="00EB30FA"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D35555">
        <w:rPr>
          <w:rFonts w:ascii="Arial" w:hAnsi="Arial" w:cs="Arial"/>
          <w:bCs/>
          <w:sz w:val="24"/>
          <w:szCs w:val="24"/>
        </w:rPr>
        <w:t>56367</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F87D8F">
        <w:rPr>
          <w:rFonts w:ascii="Arial" w:hAnsi="Arial"/>
          <w:sz w:val="24"/>
          <w:szCs w:val="24"/>
        </w:rPr>
        <w:t xml:space="preserve">22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D33844" w:rsidRPr="004220AC" w:rsidRDefault="00D41830" w:rsidP="00D3384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9050A4" w:rsidRPr="009050A4">
        <w:rPr>
          <w:rFonts w:ascii="Arial" w:hAnsi="Arial" w:cs="Arial"/>
          <w:bCs/>
        </w:rPr>
        <w:t xml:space="preserve"> </w:t>
      </w:r>
      <w:r w:rsidR="00D33844">
        <w:rPr>
          <w:rFonts w:ascii="Arial" w:hAnsi="Arial" w:cs="Arial"/>
          <w:bCs/>
        </w:rPr>
        <w:t>C</w:t>
      </w:r>
      <w:r w:rsidR="00D33844" w:rsidRPr="00000BF3">
        <w:rPr>
          <w:rFonts w:ascii="Arial" w:hAnsi="Arial" w:cs="Arial"/>
          <w:bCs/>
        </w:rPr>
        <w:t xml:space="preserve">ontratação de empresa para recapeamento asfáltico das ruas: </w:t>
      </w:r>
      <w:proofErr w:type="gramStart"/>
      <w:r w:rsidR="00D33844" w:rsidRPr="00000BF3">
        <w:rPr>
          <w:rFonts w:ascii="Arial" w:hAnsi="Arial" w:cs="Arial"/>
          <w:bCs/>
        </w:rPr>
        <w:t>rua</w:t>
      </w:r>
      <w:proofErr w:type="gramEnd"/>
      <w:r w:rsidR="00D33844" w:rsidRPr="00000BF3">
        <w:rPr>
          <w:rFonts w:ascii="Arial" w:hAnsi="Arial" w:cs="Arial"/>
          <w:bCs/>
        </w:rPr>
        <w:t xml:space="preserve"> Botucatu (Jardim Bom Sucesso) e rua Dalva (Jardim Cecilia Cristina)</w:t>
      </w:r>
      <w:r w:rsidR="00D33844" w:rsidRPr="004220AC">
        <w:rPr>
          <w:rFonts w:ascii="Arial" w:hAnsi="Arial" w:cs="Arial"/>
          <w:bCs/>
          <w:sz w:val="22"/>
          <w:szCs w:val="22"/>
        </w:rPr>
        <w:t xml:space="preserve"> </w:t>
      </w:r>
      <w:r w:rsidR="00D33844" w:rsidRPr="008130B3">
        <w:rPr>
          <w:rFonts w:ascii="Arial" w:hAnsi="Arial" w:cs="Arial"/>
          <w:bCs/>
        </w:rPr>
        <w:t>no município de Carapicuíba</w:t>
      </w:r>
      <w:r w:rsidR="00D33844">
        <w:rPr>
          <w:rFonts w:ascii="Arial" w:hAnsi="Arial" w:cs="Arial"/>
          <w:bCs/>
          <w:sz w:val="22"/>
          <w:szCs w:val="22"/>
        </w:rPr>
        <w:t>.</w:t>
      </w:r>
    </w:p>
    <w:p w:rsidR="00D33844" w:rsidRDefault="00D33844" w:rsidP="00D33844">
      <w:pPr>
        <w:pStyle w:val="western"/>
        <w:spacing w:before="278" w:beforeAutospacing="0" w:after="0" w:line="276" w:lineRule="auto"/>
        <w:jc w:val="both"/>
        <w:rPr>
          <w:rFonts w:ascii="Arial" w:hAnsi="Arial"/>
        </w:rPr>
      </w:pPr>
    </w:p>
    <w:p w:rsidR="009F031E" w:rsidRDefault="009F031E" w:rsidP="00D33844">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007974">
        <w:rPr>
          <w:rFonts w:ascii="Arial" w:hAnsi="Arial" w:cs="Arial"/>
          <w:bCs/>
          <w:sz w:val="24"/>
          <w:szCs w:val="24"/>
        </w:rPr>
        <w:t>56367</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C3B43">
        <w:rPr>
          <w:rFonts w:ascii="Arial" w:hAnsi="Arial"/>
          <w:sz w:val="24"/>
          <w:szCs w:val="24"/>
        </w:rPr>
        <w:t xml:space="preserve">  </w:t>
      </w:r>
      <w:proofErr w:type="gramEnd"/>
      <w:r w:rsidR="009C3B43">
        <w:rPr>
          <w:rFonts w:ascii="Arial" w:hAnsi="Arial"/>
          <w:sz w:val="24"/>
          <w:szCs w:val="24"/>
        </w:rPr>
        <w:t>22 /</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767A78" w:rsidRPr="004220AC" w:rsidRDefault="00D41830" w:rsidP="00767A78">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767A78">
        <w:rPr>
          <w:rFonts w:ascii="Arial" w:hAnsi="Arial" w:cs="Arial"/>
          <w:bCs/>
        </w:rPr>
        <w:t>C</w:t>
      </w:r>
      <w:r w:rsidR="00767A78" w:rsidRPr="00000BF3">
        <w:rPr>
          <w:rFonts w:ascii="Arial" w:hAnsi="Arial" w:cs="Arial"/>
          <w:bCs/>
        </w:rPr>
        <w:t xml:space="preserve">ontratação de empresa para recapeamento asfáltico das ruas: </w:t>
      </w:r>
      <w:proofErr w:type="gramStart"/>
      <w:r w:rsidR="00767A78" w:rsidRPr="00000BF3">
        <w:rPr>
          <w:rFonts w:ascii="Arial" w:hAnsi="Arial" w:cs="Arial"/>
          <w:bCs/>
        </w:rPr>
        <w:t>rua</w:t>
      </w:r>
      <w:proofErr w:type="gramEnd"/>
      <w:r w:rsidR="00767A78" w:rsidRPr="00000BF3">
        <w:rPr>
          <w:rFonts w:ascii="Arial" w:hAnsi="Arial" w:cs="Arial"/>
          <w:bCs/>
        </w:rPr>
        <w:t xml:space="preserve"> Botucatu (Jardim Bom Sucesso) e rua Dalva (Jardim Cecilia Cristina)</w:t>
      </w:r>
      <w:r w:rsidR="00767A78" w:rsidRPr="004220AC">
        <w:rPr>
          <w:rFonts w:ascii="Arial" w:hAnsi="Arial" w:cs="Arial"/>
          <w:bCs/>
          <w:sz w:val="22"/>
          <w:szCs w:val="22"/>
        </w:rPr>
        <w:t xml:space="preserve"> </w:t>
      </w:r>
      <w:r w:rsidR="00767A78" w:rsidRPr="008130B3">
        <w:rPr>
          <w:rFonts w:ascii="Arial" w:hAnsi="Arial" w:cs="Arial"/>
          <w:bCs/>
        </w:rPr>
        <w:t>no município de Carapicuíba</w:t>
      </w:r>
      <w:r w:rsidR="00767A78">
        <w:rPr>
          <w:rFonts w:ascii="Arial" w:hAnsi="Arial" w:cs="Arial"/>
          <w:bCs/>
          <w:sz w:val="22"/>
          <w:szCs w:val="22"/>
        </w:rPr>
        <w:t>.</w:t>
      </w:r>
    </w:p>
    <w:p w:rsidR="00767A78" w:rsidRDefault="00767A78" w:rsidP="00767A78">
      <w:pPr>
        <w:pStyle w:val="western"/>
        <w:spacing w:before="278" w:beforeAutospacing="0" w:after="0" w:line="276" w:lineRule="auto"/>
        <w:jc w:val="both"/>
        <w:rPr>
          <w:rFonts w:ascii="Arial" w:hAnsi="Arial"/>
        </w:rPr>
      </w:pPr>
    </w:p>
    <w:p w:rsidR="001956FB" w:rsidRDefault="001956FB"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3D5C80" w:rsidRDefault="003D5C8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3D5C80" w:rsidRDefault="003D5C80" w:rsidP="00FE5561">
      <w:pPr>
        <w:spacing w:after="120"/>
        <w:ind w:left="284" w:right="227"/>
        <w:jc w:val="center"/>
        <w:rPr>
          <w:rFonts w:ascii="Arial" w:hAnsi="Arial" w:cs="Arial"/>
          <w:b/>
          <w:sz w:val="24"/>
          <w:szCs w:val="24"/>
        </w:rPr>
      </w:pPr>
    </w:p>
    <w:p w:rsidR="00370161" w:rsidRDefault="00370161"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3D5C80" w:rsidRDefault="003D5C80" w:rsidP="00D41830">
      <w:pPr>
        <w:pStyle w:val="Ttulo4"/>
        <w:spacing w:after="120"/>
        <w:rPr>
          <w:rFonts w:ascii="Arial" w:hAnsi="Arial"/>
          <w:sz w:val="24"/>
          <w:szCs w:val="24"/>
        </w:rPr>
      </w:pP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262572">
        <w:rPr>
          <w:rFonts w:ascii="Arial" w:hAnsi="Arial" w:cs="Arial"/>
          <w:b/>
          <w:sz w:val="24"/>
          <w:szCs w:val="24"/>
        </w:rPr>
        <w:t xml:space="preserve">22 </w:t>
      </w:r>
      <w:bookmarkStart w:id="0" w:name="_GoBack"/>
      <w:bookmarkEnd w:id="0"/>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370161" w:rsidRPr="00000BF3">
        <w:rPr>
          <w:rFonts w:ascii="Arial" w:hAnsi="Arial" w:cs="Arial"/>
          <w:bCs/>
        </w:rPr>
        <w:t xml:space="preserve">recapeamento asfáltico das ruas: </w:t>
      </w:r>
      <w:proofErr w:type="gramStart"/>
      <w:r w:rsidR="00370161" w:rsidRPr="00000BF3">
        <w:rPr>
          <w:rFonts w:ascii="Arial" w:hAnsi="Arial" w:cs="Arial"/>
          <w:bCs/>
        </w:rPr>
        <w:t>rua</w:t>
      </w:r>
      <w:proofErr w:type="gramEnd"/>
      <w:r w:rsidR="00370161" w:rsidRPr="00000BF3">
        <w:rPr>
          <w:rFonts w:ascii="Arial" w:hAnsi="Arial" w:cs="Arial"/>
          <w:bCs/>
        </w:rPr>
        <w:t xml:space="preserve"> Botucatu (Jardim Bom Sucesso) e rua Dalva (Jardim Cecilia Cristina)</w:t>
      </w:r>
      <w:r w:rsidR="00370161">
        <w:rPr>
          <w:rFonts w:ascii="Arial" w:hAnsi="Arial" w:cs="Arial"/>
          <w:bCs/>
          <w:sz w:val="22"/>
          <w:szCs w:val="22"/>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730C2">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3D5C80">
        <w:rPr>
          <w:rFonts w:ascii="Arial" w:hAnsi="Arial" w:cs="Arial"/>
          <w:sz w:val="24"/>
          <w:szCs w:val="24"/>
        </w:rPr>
        <w:t>720</w:t>
      </w:r>
      <w:r w:rsidR="007F0193">
        <w:rPr>
          <w:rFonts w:ascii="Arial" w:hAnsi="Arial" w:cs="Arial"/>
          <w:sz w:val="24"/>
          <w:szCs w:val="24"/>
        </w:rPr>
        <w:t xml:space="preserve"> </w:t>
      </w:r>
      <w:r w:rsidR="007F0193" w:rsidRPr="00742FF4">
        <w:rPr>
          <w:rFonts w:ascii="Arial" w:hAnsi="Arial" w:cs="Arial"/>
          <w:sz w:val="24"/>
          <w:szCs w:val="24"/>
        </w:rPr>
        <w:t>(</w:t>
      </w:r>
      <w:r w:rsidR="00A065CD">
        <w:rPr>
          <w:rFonts w:ascii="Arial" w:hAnsi="Arial" w:cs="Arial"/>
          <w:sz w:val="24"/>
          <w:szCs w:val="24"/>
        </w:rPr>
        <w:t>setecentos e vinte</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spellStart"/>
      <w:r w:rsidRPr="00CA1381">
        <w:rPr>
          <w:rFonts w:ascii="Arial" w:hAnsi="Arial" w:cs="Arial"/>
          <w:sz w:val="24"/>
          <w:szCs w:val="24"/>
        </w:rPr>
        <w:t>Contrato,será</w:t>
      </w:r>
      <w:proofErr w:type="spellEnd"/>
      <w:r w:rsidRPr="00CA1381">
        <w:rPr>
          <w:rFonts w:ascii="Arial" w:hAnsi="Arial" w:cs="Arial"/>
          <w:sz w:val="24"/>
          <w:szCs w:val="24"/>
        </w:rPr>
        <w:t xml:space="preserve">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434230">
        <w:rPr>
          <w:rFonts w:ascii="Arial" w:hAnsi="Arial" w:cs="Arial"/>
          <w:sz w:val="24"/>
          <w:szCs w:val="24"/>
        </w:rPr>
        <w:t>720</w:t>
      </w:r>
      <w:r w:rsidR="00736D53">
        <w:rPr>
          <w:rFonts w:ascii="Arial" w:hAnsi="Arial" w:cs="Arial"/>
          <w:sz w:val="24"/>
          <w:szCs w:val="24"/>
        </w:rPr>
        <w:t xml:space="preserve"> </w:t>
      </w:r>
      <w:r w:rsidRPr="00141F89">
        <w:rPr>
          <w:rFonts w:ascii="Arial" w:hAnsi="Arial" w:cs="Arial"/>
          <w:sz w:val="24"/>
          <w:szCs w:val="24"/>
        </w:rPr>
        <w:t>(</w:t>
      </w:r>
      <w:r w:rsidR="00434230">
        <w:rPr>
          <w:rFonts w:ascii="Arial" w:hAnsi="Arial" w:cs="Arial"/>
          <w:sz w:val="24"/>
          <w:szCs w:val="24"/>
        </w:rPr>
        <w:t>setecentos e vinte</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da</w:t>
      </w:r>
      <w:r>
        <w:rPr>
          <w:rFonts w:ascii="Arial" w:hAnsi="Arial" w:cs="Arial"/>
          <w:sz w:val="24"/>
          <w:szCs w:val="24"/>
          <w:lang w:val="pt-BR"/>
        </w:rPr>
        <w:t xml:space="preserve">s dotações </w:t>
      </w:r>
      <w:r w:rsidRPr="000F6E17">
        <w:rPr>
          <w:rFonts w:ascii="Arial" w:hAnsi="Arial" w:cs="Arial"/>
          <w:sz w:val="24"/>
          <w:szCs w:val="24"/>
          <w:lang w:val="pt-BR"/>
        </w:rPr>
        <w:t>orçamentária</w:t>
      </w:r>
      <w:r>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Pr>
          <w:rFonts w:ascii="Arial" w:hAnsi="Arial" w:cs="Arial"/>
          <w:sz w:val="24"/>
          <w:szCs w:val="24"/>
          <w:lang w:val="pt-BR"/>
        </w:rPr>
        <w:t>s</w:t>
      </w:r>
      <w:proofErr w:type="spellEnd"/>
      <w:r w:rsidRPr="000F6E17">
        <w:rPr>
          <w:rFonts w:ascii="Arial" w:hAnsi="Arial" w:cs="Arial"/>
          <w:sz w:val="24"/>
          <w:szCs w:val="24"/>
          <w:lang w:val="pt-BR"/>
        </w:rPr>
        <w:t xml:space="preserve">. </w:t>
      </w:r>
      <w:r>
        <w:rPr>
          <w:rFonts w:ascii="Arial" w:hAnsi="Arial" w:cs="Arial"/>
          <w:sz w:val="24"/>
          <w:szCs w:val="24"/>
          <w:lang w:val="pt-BR"/>
        </w:rPr>
        <w:t>12.01.15.451.0006.4.4.90.51-99 (tesouro) e nº 12.01.15.451.0006.4.4.90.51-99 (transferências e convênios estaduais - vinculados).</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1C638C" w:rsidRPr="00A83F7E">
        <w:rPr>
          <w:rFonts w:ascii="Arial" w:hAnsi="Arial" w:cs="Arial"/>
          <w:b/>
          <w:bCs/>
        </w:rPr>
        <w:t xml:space="preserve">CONTRATAÇÃO DE EMPRESA </w:t>
      </w:r>
      <w:r w:rsidR="001C638C">
        <w:rPr>
          <w:rFonts w:ascii="Arial" w:hAnsi="Arial" w:cs="Arial"/>
          <w:b/>
          <w:bCs/>
        </w:rPr>
        <w:t>PARA RECAPEAMENTO ASFÁLTICO DAS RUAS: RUA BOTUCATU (JARDIM BOM SUCESSO) E RUA DALVA (JARDIM CECILIA CRISTINA) NESTE MUNICÍPIO</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 xml:space="preserve">etário de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 xml:space="preserve">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 xml:space="preserve">Secretário de </w:t>
      </w:r>
      <w:r w:rsidR="00634552" w:rsidRPr="00634552">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0003A0" w:rsidP="00B74868">
      <w:pPr>
        <w:widowControl w:val="0"/>
        <w:autoSpaceDE w:val="0"/>
        <w:autoSpaceDN w:val="0"/>
        <w:spacing w:line="276" w:lineRule="auto"/>
        <w:ind w:right="57"/>
        <w:jc w:val="both"/>
        <w:rPr>
          <w:rFonts w:ascii="Arial" w:eastAsia="Arial" w:hAnsi="Arial" w:cs="Arial"/>
          <w:spacing w:val="12"/>
          <w:sz w:val="12"/>
          <w:szCs w:val="24"/>
        </w:rPr>
      </w:pPr>
      <w:r>
        <w:rPr>
          <w:noProof/>
        </w:rPr>
        <w:pict>
          <v:line id="Line 22" o:spid="_x0000_s1027" style="position:absolute;left:0;text-align:left;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w:t>
      </w:r>
      <w:proofErr w:type="spellStart"/>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3A0" w:rsidRDefault="000003A0">
      <w:r>
        <w:separator/>
      </w:r>
    </w:p>
  </w:endnote>
  <w:endnote w:type="continuationSeparator" w:id="0">
    <w:p w:rsidR="000003A0" w:rsidRDefault="00000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DE6" w:rsidRDefault="00293DE6"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93DE6" w:rsidRDefault="00293DE6"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DE6" w:rsidRDefault="00293DE6"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62572">
      <w:rPr>
        <w:rStyle w:val="Nmerodepgina"/>
        <w:noProof/>
      </w:rPr>
      <w:t>28</w:t>
    </w:r>
    <w:r>
      <w:rPr>
        <w:rStyle w:val="Nmerodepgina"/>
      </w:rPr>
      <w:fldChar w:fldCharType="end"/>
    </w:r>
  </w:p>
  <w:p w:rsidR="00293DE6" w:rsidRDefault="00293DE6" w:rsidP="00E71DD4">
    <w:pPr>
      <w:pStyle w:val="Rodap"/>
      <w:jc w:val="center"/>
    </w:pPr>
    <w:r>
      <w:t xml:space="preserve">Processo Administrativo nº.  56367 / 2022 – Tomada de Preços nº.  </w:t>
    </w:r>
    <w:r w:rsidR="000B5C1E">
      <w:t>22</w:t>
    </w:r>
    <w:r>
      <w:t xml:space="preserve"> /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3A0" w:rsidRDefault="000003A0">
      <w:r>
        <w:separator/>
      </w:r>
    </w:p>
  </w:footnote>
  <w:footnote w:type="continuationSeparator" w:id="0">
    <w:p w:rsidR="000003A0" w:rsidRDefault="000003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DE6" w:rsidRPr="0083620B" w:rsidRDefault="00293DE6"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293DE6" w:rsidRPr="0083620B" w:rsidRDefault="00293DE6"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293DE6" w:rsidRPr="00D15B80" w:rsidRDefault="00293DE6"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293DE6" w:rsidRPr="00D15B80" w:rsidRDefault="00293DE6"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22EC"/>
    <w:rsid w:val="0000005A"/>
    <w:rsid w:val="000003A0"/>
    <w:rsid w:val="00000558"/>
    <w:rsid w:val="00000676"/>
    <w:rsid w:val="00000977"/>
    <w:rsid w:val="00000BF3"/>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974"/>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0BD"/>
    <w:rsid w:val="0002038F"/>
    <w:rsid w:val="0002040D"/>
    <w:rsid w:val="000216CD"/>
    <w:rsid w:val="00021819"/>
    <w:rsid w:val="00021A47"/>
    <w:rsid w:val="00021B19"/>
    <w:rsid w:val="0002203A"/>
    <w:rsid w:val="00022247"/>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5DA1"/>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2B99"/>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5C1E"/>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4F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692"/>
    <w:rsid w:val="000E488D"/>
    <w:rsid w:val="000E4F1D"/>
    <w:rsid w:val="000E4F80"/>
    <w:rsid w:val="000E5002"/>
    <w:rsid w:val="000E53D9"/>
    <w:rsid w:val="000E55C6"/>
    <w:rsid w:val="000E56F1"/>
    <w:rsid w:val="000E5936"/>
    <w:rsid w:val="000E5D85"/>
    <w:rsid w:val="000E5D9A"/>
    <w:rsid w:val="000E5EA6"/>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064"/>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B1E"/>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58AD"/>
    <w:rsid w:val="001C60EB"/>
    <w:rsid w:val="001C62A1"/>
    <w:rsid w:val="001C638C"/>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11E2"/>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572"/>
    <w:rsid w:val="0026297E"/>
    <w:rsid w:val="00262D8A"/>
    <w:rsid w:val="00262E15"/>
    <w:rsid w:val="00263310"/>
    <w:rsid w:val="002635A7"/>
    <w:rsid w:val="0026400A"/>
    <w:rsid w:val="002641E9"/>
    <w:rsid w:val="00266179"/>
    <w:rsid w:val="002673A3"/>
    <w:rsid w:val="002673F7"/>
    <w:rsid w:val="0026790E"/>
    <w:rsid w:val="00267D11"/>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58A"/>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3DE6"/>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404F"/>
    <w:rsid w:val="002B54BA"/>
    <w:rsid w:val="002B556E"/>
    <w:rsid w:val="002B58F8"/>
    <w:rsid w:val="002B7179"/>
    <w:rsid w:val="002B7FD9"/>
    <w:rsid w:val="002C0702"/>
    <w:rsid w:val="002C07E6"/>
    <w:rsid w:val="002C0865"/>
    <w:rsid w:val="002C0A10"/>
    <w:rsid w:val="002C168E"/>
    <w:rsid w:val="002C1C42"/>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55D"/>
    <w:rsid w:val="002E15B0"/>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8A1"/>
    <w:rsid w:val="002F3F29"/>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161"/>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6D45"/>
    <w:rsid w:val="003A7965"/>
    <w:rsid w:val="003A7DFE"/>
    <w:rsid w:val="003B0384"/>
    <w:rsid w:val="003B0634"/>
    <w:rsid w:val="003B07A3"/>
    <w:rsid w:val="003B0B8D"/>
    <w:rsid w:val="003B0E1A"/>
    <w:rsid w:val="003B0F2E"/>
    <w:rsid w:val="003B0F6D"/>
    <w:rsid w:val="003B16F7"/>
    <w:rsid w:val="003B2604"/>
    <w:rsid w:val="003B291A"/>
    <w:rsid w:val="003B29A9"/>
    <w:rsid w:val="003B2C6C"/>
    <w:rsid w:val="003B2F48"/>
    <w:rsid w:val="003B445B"/>
    <w:rsid w:val="003B47E8"/>
    <w:rsid w:val="003B495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80"/>
    <w:rsid w:val="003D5CC0"/>
    <w:rsid w:val="003D6056"/>
    <w:rsid w:val="003D61B5"/>
    <w:rsid w:val="003D69C0"/>
    <w:rsid w:val="003D6A16"/>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4230"/>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3EF"/>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172"/>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94F"/>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1C1"/>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271"/>
    <w:rsid w:val="004D330B"/>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E72"/>
    <w:rsid w:val="00504FA9"/>
    <w:rsid w:val="0050524A"/>
    <w:rsid w:val="005052DF"/>
    <w:rsid w:val="005057D5"/>
    <w:rsid w:val="00505920"/>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5C7"/>
    <w:rsid w:val="005166F1"/>
    <w:rsid w:val="005169C3"/>
    <w:rsid w:val="00517396"/>
    <w:rsid w:val="00517561"/>
    <w:rsid w:val="005176B7"/>
    <w:rsid w:val="005176FD"/>
    <w:rsid w:val="00517C91"/>
    <w:rsid w:val="005201FF"/>
    <w:rsid w:val="00520616"/>
    <w:rsid w:val="00520A01"/>
    <w:rsid w:val="00520B59"/>
    <w:rsid w:val="0052120C"/>
    <w:rsid w:val="005218BC"/>
    <w:rsid w:val="00521CC3"/>
    <w:rsid w:val="00521E5B"/>
    <w:rsid w:val="00521FF8"/>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0D4"/>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1BF"/>
    <w:rsid w:val="00676485"/>
    <w:rsid w:val="00676FB9"/>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5AE"/>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67A78"/>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55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6DE1"/>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0B3"/>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023"/>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5B2"/>
    <w:rsid w:val="008B4795"/>
    <w:rsid w:val="008B4B01"/>
    <w:rsid w:val="008B4DCD"/>
    <w:rsid w:val="008B50A2"/>
    <w:rsid w:val="008B55AD"/>
    <w:rsid w:val="008B58DC"/>
    <w:rsid w:val="008B5DF2"/>
    <w:rsid w:val="008B6194"/>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724B"/>
    <w:rsid w:val="008C73C8"/>
    <w:rsid w:val="008C7805"/>
    <w:rsid w:val="008D045C"/>
    <w:rsid w:val="008D09B7"/>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24BA"/>
    <w:rsid w:val="00902C33"/>
    <w:rsid w:val="00903E71"/>
    <w:rsid w:val="00904528"/>
    <w:rsid w:val="00904546"/>
    <w:rsid w:val="0090457C"/>
    <w:rsid w:val="00904BC2"/>
    <w:rsid w:val="00904CCD"/>
    <w:rsid w:val="00904EC8"/>
    <w:rsid w:val="009050A4"/>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C0A"/>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5FC"/>
    <w:rsid w:val="00947929"/>
    <w:rsid w:val="00947970"/>
    <w:rsid w:val="00947D6E"/>
    <w:rsid w:val="00947ED5"/>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6B95"/>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92"/>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B43"/>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376A"/>
    <w:rsid w:val="009D47F0"/>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5CD"/>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234"/>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3F7F"/>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CED"/>
    <w:rsid w:val="00B53FDB"/>
    <w:rsid w:val="00B5416E"/>
    <w:rsid w:val="00B54256"/>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5A1"/>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6EBE"/>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6B1"/>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D7C"/>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2B2"/>
    <w:rsid w:val="00D3283B"/>
    <w:rsid w:val="00D32D6A"/>
    <w:rsid w:val="00D3329E"/>
    <w:rsid w:val="00D333C2"/>
    <w:rsid w:val="00D334AB"/>
    <w:rsid w:val="00D33844"/>
    <w:rsid w:val="00D346C7"/>
    <w:rsid w:val="00D352FB"/>
    <w:rsid w:val="00D35345"/>
    <w:rsid w:val="00D3555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3F5"/>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7D0"/>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499"/>
    <w:rsid w:val="00DD3659"/>
    <w:rsid w:val="00DD36EF"/>
    <w:rsid w:val="00DD3DD2"/>
    <w:rsid w:val="00DD4FE5"/>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0EC3"/>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19C"/>
    <w:rsid w:val="00E132E7"/>
    <w:rsid w:val="00E137FD"/>
    <w:rsid w:val="00E1399A"/>
    <w:rsid w:val="00E147B4"/>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A55"/>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0AD8"/>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67A"/>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3D66"/>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D8F"/>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408"/>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676FB9"/>
    <w:pPr>
      <w:keepNext/>
      <w:outlineLvl w:val="0"/>
    </w:pPr>
    <w:rPr>
      <w:sz w:val="24"/>
    </w:rPr>
  </w:style>
  <w:style w:type="paragraph" w:styleId="Ttulo2">
    <w:name w:val="heading 2"/>
    <w:basedOn w:val="Normal"/>
    <w:next w:val="Normal"/>
    <w:link w:val="Ttulo2Char"/>
    <w:qFormat/>
    <w:rsid w:val="00676FB9"/>
    <w:pPr>
      <w:keepNext/>
      <w:jc w:val="center"/>
      <w:outlineLvl w:val="1"/>
    </w:pPr>
    <w:rPr>
      <w:b/>
      <w:bCs/>
    </w:rPr>
  </w:style>
  <w:style w:type="paragraph" w:styleId="Ttulo3">
    <w:name w:val="heading 3"/>
    <w:basedOn w:val="Normal"/>
    <w:next w:val="Normal"/>
    <w:qFormat/>
    <w:rsid w:val="00676FB9"/>
    <w:pPr>
      <w:keepNext/>
      <w:jc w:val="center"/>
      <w:outlineLvl w:val="2"/>
    </w:pPr>
    <w:rPr>
      <w:rFonts w:ascii="Arial" w:hAnsi="Arial" w:cs="Arial"/>
      <w:b/>
      <w:bCs/>
      <w:sz w:val="24"/>
    </w:rPr>
  </w:style>
  <w:style w:type="paragraph" w:styleId="Ttulo4">
    <w:name w:val="heading 4"/>
    <w:basedOn w:val="Normal"/>
    <w:next w:val="Normal"/>
    <w:link w:val="Ttulo4Char"/>
    <w:qFormat/>
    <w:rsid w:val="00676FB9"/>
    <w:pPr>
      <w:keepNext/>
      <w:jc w:val="center"/>
      <w:outlineLvl w:val="3"/>
    </w:pPr>
    <w:rPr>
      <w:rFonts w:ascii="Times" w:hAnsi="Times" w:cs="Arial"/>
      <w:b/>
      <w:sz w:val="30"/>
    </w:rPr>
  </w:style>
  <w:style w:type="paragraph" w:styleId="Ttulo5">
    <w:name w:val="heading 5"/>
    <w:basedOn w:val="Normal"/>
    <w:next w:val="Normal"/>
    <w:qFormat/>
    <w:rsid w:val="00676FB9"/>
    <w:pPr>
      <w:keepNext/>
      <w:jc w:val="center"/>
      <w:outlineLvl w:val="4"/>
    </w:pPr>
    <w:rPr>
      <w:rFonts w:ascii="Arial" w:hAnsi="Arial" w:cs="Arial"/>
      <w:b/>
      <w:sz w:val="28"/>
      <w:szCs w:val="28"/>
    </w:rPr>
  </w:style>
  <w:style w:type="paragraph" w:styleId="Ttulo6">
    <w:name w:val="heading 6"/>
    <w:basedOn w:val="Normal"/>
    <w:next w:val="Normal"/>
    <w:link w:val="Ttulo6Char"/>
    <w:qFormat/>
    <w:rsid w:val="00676FB9"/>
    <w:pPr>
      <w:keepNext/>
      <w:jc w:val="both"/>
      <w:outlineLvl w:val="5"/>
    </w:pPr>
    <w:rPr>
      <w:rFonts w:ascii="Arial" w:hAnsi="Arial" w:cs="Arial"/>
      <w:b/>
    </w:rPr>
  </w:style>
  <w:style w:type="paragraph" w:styleId="Ttulo7">
    <w:name w:val="heading 7"/>
    <w:basedOn w:val="Normal"/>
    <w:next w:val="Normal"/>
    <w:link w:val="Ttulo7Char"/>
    <w:qFormat/>
    <w:rsid w:val="00676FB9"/>
    <w:pPr>
      <w:keepNext/>
      <w:ind w:left="360"/>
      <w:jc w:val="center"/>
      <w:outlineLvl w:val="6"/>
    </w:pPr>
    <w:rPr>
      <w:rFonts w:ascii="Times" w:hAnsi="Times" w:cs="Arial"/>
      <w:b/>
      <w:sz w:val="30"/>
    </w:rPr>
  </w:style>
  <w:style w:type="paragraph" w:styleId="Ttulo8">
    <w:name w:val="heading 8"/>
    <w:basedOn w:val="Normal"/>
    <w:next w:val="Normal"/>
    <w:qFormat/>
    <w:rsid w:val="00676FB9"/>
    <w:pPr>
      <w:keepNext/>
      <w:ind w:left="360"/>
      <w:jc w:val="center"/>
      <w:outlineLvl w:val="7"/>
    </w:pPr>
    <w:rPr>
      <w:rFonts w:ascii="Arial" w:hAnsi="Arial" w:cs="Arial"/>
      <w:b/>
    </w:rPr>
  </w:style>
  <w:style w:type="paragraph" w:styleId="Ttulo9">
    <w:name w:val="heading 9"/>
    <w:basedOn w:val="Normal"/>
    <w:next w:val="Normal"/>
    <w:link w:val="Ttulo9Char"/>
    <w:qFormat/>
    <w:rsid w:val="00676FB9"/>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676FB9"/>
    <w:pPr>
      <w:tabs>
        <w:tab w:val="center" w:pos="4419"/>
        <w:tab w:val="right" w:pos="8838"/>
      </w:tabs>
    </w:pPr>
    <w:rPr>
      <w:lang w:val="en-US"/>
    </w:rPr>
  </w:style>
  <w:style w:type="paragraph" w:styleId="Rodap">
    <w:name w:val="footer"/>
    <w:basedOn w:val="Normal"/>
    <w:link w:val="RodapChar"/>
    <w:uiPriority w:val="99"/>
    <w:rsid w:val="00676FB9"/>
    <w:pPr>
      <w:tabs>
        <w:tab w:val="center" w:pos="4419"/>
        <w:tab w:val="right" w:pos="8838"/>
      </w:tabs>
    </w:pPr>
  </w:style>
  <w:style w:type="paragraph" w:styleId="Corpodetexto">
    <w:name w:val="Body Text"/>
    <w:basedOn w:val="Normal"/>
    <w:link w:val="CorpodetextoChar"/>
    <w:qFormat/>
    <w:rsid w:val="00676FB9"/>
    <w:rPr>
      <w:sz w:val="28"/>
    </w:rPr>
  </w:style>
  <w:style w:type="paragraph" w:styleId="Recuodecorpodetexto">
    <w:name w:val="Body Text Indent"/>
    <w:basedOn w:val="Normal"/>
    <w:link w:val="RecuodecorpodetextoChar"/>
    <w:rsid w:val="00676FB9"/>
    <w:pPr>
      <w:ind w:left="540" w:hanging="540"/>
      <w:jc w:val="both"/>
    </w:pPr>
    <w:rPr>
      <w:rFonts w:ascii="Arial" w:hAnsi="Arial" w:cs="Arial"/>
    </w:rPr>
  </w:style>
  <w:style w:type="character" w:styleId="Nmerodepgina">
    <w:name w:val="page number"/>
    <w:basedOn w:val="Fontepargpadro"/>
    <w:rsid w:val="00676FB9"/>
  </w:style>
  <w:style w:type="character" w:customStyle="1" w:styleId="texto31">
    <w:name w:val="texto31"/>
    <w:rsid w:val="00676FB9"/>
    <w:rPr>
      <w:rFonts w:ascii="Verdana" w:hAnsi="Verdana" w:hint="default"/>
      <w:color w:val="61676C"/>
      <w:sz w:val="17"/>
      <w:szCs w:val="17"/>
    </w:rPr>
  </w:style>
  <w:style w:type="paragraph" w:styleId="Corpodetexto2">
    <w:name w:val="Body Text 2"/>
    <w:basedOn w:val="Normal"/>
    <w:link w:val="Corpodetexto2Char"/>
    <w:rsid w:val="00676FB9"/>
    <w:pPr>
      <w:jc w:val="center"/>
    </w:pPr>
    <w:rPr>
      <w:rFonts w:ascii="Arial" w:hAnsi="Arial" w:cs="Arial"/>
    </w:rPr>
  </w:style>
  <w:style w:type="character" w:styleId="Refdecomentrio">
    <w:name w:val="annotation reference"/>
    <w:uiPriority w:val="99"/>
    <w:semiHidden/>
    <w:rsid w:val="00676FB9"/>
    <w:rPr>
      <w:sz w:val="16"/>
      <w:szCs w:val="16"/>
    </w:rPr>
  </w:style>
  <w:style w:type="paragraph" w:styleId="Textodecomentrio">
    <w:name w:val="annotation text"/>
    <w:basedOn w:val="Normal"/>
    <w:link w:val="TextodecomentrioChar1"/>
    <w:uiPriority w:val="99"/>
    <w:semiHidden/>
    <w:rsid w:val="00676FB9"/>
  </w:style>
  <w:style w:type="paragraph" w:styleId="Corpodetexto3">
    <w:name w:val="Body Text 3"/>
    <w:basedOn w:val="Normal"/>
    <w:link w:val="Corpodetexto3Char"/>
    <w:rsid w:val="00676FB9"/>
    <w:pPr>
      <w:jc w:val="both"/>
    </w:pPr>
    <w:rPr>
      <w:color w:val="000000"/>
      <w:sz w:val="24"/>
    </w:rPr>
  </w:style>
  <w:style w:type="paragraph" w:styleId="Recuodecorpodetexto2">
    <w:name w:val="Body Text Indent 2"/>
    <w:basedOn w:val="Normal"/>
    <w:link w:val="Recuodecorpodetexto2Char"/>
    <w:rsid w:val="00676FB9"/>
    <w:pPr>
      <w:ind w:left="709" w:hanging="709"/>
      <w:jc w:val="both"/>
    </w:pPr>
    <w:rPr>
      <w:color w:val="000000"/>
      <w:sz w:val="24"/>
    </w:rPr>
  </w:style>
  <w:style w:type="paragraph" w:styleId="Recuodecorpodetexto3">
    <w:name w:val="Body Text Indent 3"/>
    <w:basedOn w:val="Normal"/>
    <w:link w:val="Recuodecorpodetexto3Char"/>
    <w:rsid w:val="00676FB9"/>
    <w:pPr>
      <w:ind w:left="1985" w:hanging="142"/>
    </w:pPr>
    <w:rPr>
      <w:rFonts w:ascii="Arial" w:hAnsi="Arial" w:cs="Arial"/>
      <w:szCs w:val="24"/>
    </w:rPr>
  </w:style>
  <w:style w:type="paragraph" w:styleId="Textoembloco">
    <w:name w:val="Block Text"/>
    <w:basedOn w:val="Normal"/>
    <w:rsid w:val="00676FB9"/>
    <w:pPr>
      <w:ind w:left="993" w:right="567"/>
      <w:jc w:val="both"/>
    </w:pPr>
    <w:rPr>
      <w:rFonts w:ascii="Arial" w:hAnsi="Arial" w:cs="Arial"/>
    </w:rPr>
  </w:style>
  <w:style w:type="paragraph" w:styleId="NormalWeb">
    <w:name w:val="Normal (Web)"/>
    <w:basedOn w:val="Normal"/>
    <w:link w:val="NormalWebChar"/>
    <w:rsid w:val="00676FB9"/>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FF56B-2898-4F25-B928-96056F9DE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42</Pages>
  <Words>12128</Words>
  <Characters>65492</Characters>
  <Application>Microsoft Office Word</Application>
  <DocSecurity>0</DocSecurity>
  <Lines>545</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77466</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77</cp:revision>
  <cp:lastPrinted>2022-10-13T17:08:00Z</cp:lastPrinted>
  <dcterms:created xsi:type="dcterms:W3CDTF">2022-10-06T12:49:00Z</dcterms:created>
  <dcterms:modified xsi:type="dcterms:W3CDTF">2022-10-13T17:20:00Z</dcterms:modified>
</cp:coreProperties>
</file>