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2D2C8B">
        <w:rPr>
          <w:sz w:val="24"/>
          <w:szCs w:val="24"/>
        </w:rPr>
        <w:t>14</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0B4448"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C7EE4" w:rsidRPr="00A83F7E" w:rsidRDefault="004C7EE4"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ESPECIALIZADA EM PAVIMENTAÇÃO E SERVIÇOS COMPLEMENTARES NA ESTRADA VICINAL OURO PRETO NO MUNICIPIO DE CARAPICUÍBA. </w:t>
                  </w:r>
                </w:p>
                <w:p w:rsidR="004C7EE4" w:rsidRDefault="004C7EE4" w:rsidP="00D41830">
                  <w:pPr>
                    <w:pStyle w:val="Corpodetexto"/>
                    <w:jc w:val="center"/>
                    <w:rPr>
                      <w:rFonts w:ascii="Arial" w:hAnsi="Arial" w:cs="Arial"/>
                      <w:b/>
                      <w:sz w:val="24"/>
                    </w:rPr>
                  </w:pPr>
                </w:p>
                <w:p w:rsidR="004C7EE4" w:rsidRDefault="004C7EE4"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825AD3">
        <w:rPr>
          <w:rFonts w:ascii="Arial" w:hAnsi="Arial" w:cs="Arial"/>
          <w:b/>
          <w:sz w:val="24"/>
          <w:szCs w:val="24"/>
          <w:u w:val="single"/>
        </w:rPr>
        <w:t xml:space="preserve">14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771791">
        <w:rPr>
          <w:rFonts w:ascii="Arial" w:hAnsi="Arial" w:cs="Arial"/>
          <w:b/>
          <w:bCs/>
          <w:sz w:val="24"/>
          <w:szCs w:val="24"/>
        </w:rPr>
        <w:t xml:space="preserve"> </w:t>
      </w:r>
      <w:proofErr w:type="gramEnd"/>
      <w:r w:rsidR="00771791">
        <w:rPr>
          <w:rFonts w:ascii="Arial" w:hAnsi="Arial" w:cs="Arial"/>
          <w:b/>
          <w:bCs/>
          <w:sz w:val="24"/>
          <w:szCs w:val="24"/>
        </w:rPr>
        <w:t>34893</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771791" w:rsidRPr="00A83F7E">
        <w:rPr>
          <w:rFonts w:ascii="Arial" w:hAnsi="Arial" w:cs="Arial"/>
          <w:b/>
          <w:bCs/>
        </w:rPr>
        <w:t xml:space="preserve">CONTRATAÇÃO DE EMPRESA </w:t>
      </w:r>
      <w:r w:rsidR="00771791">
        <w:rPr>
          <w:rFonts w:ascii="Arial" w:hAnsi="Arial" w:cs="Arial"/>
          <w:b/>
          <w:bCs/>
        </w:rPr>
        <w:t>ESPECIALIZADA EM PAVIMENTAÇÃO E SERVIÇOS COMPLEMENTARES NA ESTRADA VICINAL OURO PRETO</w:t>
      </w:r>
      <w:r w:rsidR="00771791">
        <w:rPr>
          <w:rFonts w:ascii="Arial" w:hAnsi="Arial" w:cs="Arial"/>
          <w:bCs/>
        </w:rPr>
        <w:t xml:space="preserve"> 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771791">
        <w:rPr>
          <w:rFonts w:ascii="Arial" w:hAnsi="Arial" w:cs="Arial"/>
        </w:rPr>
        <w:t>Desenvolvimento Urbano.</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00B7D">
        <w:rPr>
          <w:rFonts w:ascii="Arial" w:hAnsi="Arial" w:cs="Arial"/>
          <w:b/>
          <w:sz w:val="24"/>
          <w:szCs w:val="24"/>
          <w:u w:val="single"/>
          <w:lang w:val="pt-BR"/>
        </w:rPr>
        <w:t>09:30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500B7D">
        <w:rPr>
          <w:rFonts w:ascii="Arial" w:hAnsi="Arial" w:cs="Arial"/>
          <w:b/>
          <w:sz w:val="24"/>
          <w:szCs w:val="24"/>
          <w:u w:val="single"/>
          <w:lang w:val="pt-BR"/>
        </w:rPr>
        <w:t>18</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500B7D">
        <w:rPr>
          <w:rFonts w:ascii="Arial" w:hAnsi="Arial" w:cs="Arial"/>
          <w:b/>
          <w:sz w:val="24"/>
          <w:szCs w:val="24"/>
          <w:u w:val="single"/>
          <w:lang w:val="pt-BR"/>
        </w:rPr>
        <w:t xml:space="preserve">maio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w:t>
      </w:r>
      <w:r w:rsidR="006B2A32">
        <w:rPr>
          <w:rFonts w:ascii="Arial" w:hAnsi="Arial" w:cs="Arial"/>
          <w:bCs/>
          <w:sz w:val="24"/>
          <w:szCs w:val="24"/>
        </w:rPr>
        <w:t xml:space="preserve">especializada em pavimentação e serviços complementares na </w:t>
      </w:r>
      <w:r w:rsidR="00AE2351">
        <w:rPr>
          <w:rFonts w:ascii="Arial" w:hAnsi="Arial" w:cs="Arial"/>
          <w:bCs/>
          <w:sz w:val="24"/>
          <w:szCs w:val="24"/>
        </w:rPr>
        <w:t>e</w:t>
      </w:r>
      <w:r w:rsidR="006B2A32">
        <w:rPr>
          <w:rFonts w:ascii="Arial" w:hAnsi="Arial" w:cs="Arial"/>
          <w:bCs/>
          <w:sz w:val="24"/>
          <w:szCs w:val="24"/>
        </w:rPr>
        <w:t xml:space="preserve">strada </w:t>
      </w:r>
      <w:r w:rsidR="00AE2351">
        <w:rPr>
          <w:rFonts w:ascii="Arial" w:hAnsi="Arial" w:cs="Arial"/>
          <w:bCs/>
          <w:sz w:val="24"/>
          <w:szCs w:val="24"/>
        </w:rPr>
        <w:t>v</w:t>
      </w:r>
      <w:r w:rsidR="006B2A32">
        <w:rPr>
          <w:rFonts w:ascii="Arial" w:hAnsi="Arial" w:cs="Arial"/>
          <w:bCs/>
          <w:sz w:val="24"/>
          <w:szCs w:val="24"/>
        </w:rPr>
        <w:t xml:space="preserve">icinal Ouro Preto, situada entre a </w:t>
      </w:r>
      <w:proofErr w:type="gramStart"/>
      <w:r w:rsidR="006B2A32">
        <w:rPr>
          <w:rFonts w:ascii="Arial" w:hAnsi="Arial" w:cs="Arial"/>
          <w:bCs/>
          <w:sz w:val="24"/>
          <w:szCs w:val="24"/>
        </w:rPr>
        <w:t>rua</w:t>
      </w:r>
      <w:proofErr w:type="gramEnd"/>
      <w:r w:rsidR="006B2A32">
        <w:rPr>
          <w:rFonts w:ascii="Arial" w:hAnsi="Arial" w:cs="Arial"/>
          <w:bCs/>
          <w:sz w:val="24"/>
          <w:szCs w:val="24"/>
        </w:rPr>
        <w:t xml:space="preserve"> Bonito e a rua </w:t>
      </w:r>
      <w:r w:rsidR="00AE2351">
        <w:rPr>
          <w:rFonts w:ascii="Arial" w:hAnsi="Arial" w:cs="Arial"/>
          <w:bCs/>
          <w:sz w:val="24"/>
          <w:szCs w:val="24"/>
        </w:rPr>
        <w:t>S</w:t>
      </w:r>
      <w:r w:rsidR="006B2A32">
        <w:rPr>
          <w:rFonts w:ascii="Arial" w:hAnsi="Arial" w:cs="Arial"/>
          <w:bCs/>
          <w:sz w:val="24"/>
          <w:szCs w:val="24"/>
        </w:rPr>
        <w:t xml:space="preserve">ão Luís, na Chácara de La </w:t>
      </w:r>
      <w:proofErr w:type="spellStart"/>
      <w:r w:rsidR="006B2A32">
        <w:rPr>
          <w:rFonts w:ascii="Arial" w:hAnsi="Arial" w:cs="Arial"/>
          <w:bCs/>
          <w:sz w:val="24"/>
          <w:szCs w:val="24"/>
        </w:rPr>
        <w:t>Rocca</w:t>
      </w:r>
      <w:proofErr w:type="spellEnd"/>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972223">
        <w:rPr>
          <w:rFonts w:ascii="Arial" w:hAnsi="Arial" w:cs="Arial"/>
          <w:sz w:val="24"/>
          <w:szCs w:val="24"/>
        </w:rPr>
        <w:t>3.079.684,80</w:t>
      </w:r>
      <w:r w:rsidR="002D26E3">
        <w:rPr>
          <w:rFonts w:ascii="Arial" w:hAnsi="Arial" w:cs="Arial"/>
          <w:sz w:val="24"/>
          <w:szCs w:val="24"/>
        </w:rPr>
        <w:t xml:space="preserve"> </w:t>
      </w:r>
      <w:r w:rsidR="002867A6">
        <w:rPr>
          <w:rFonts w:ascii="Arial" w:hAnsi="Arial" w:cs="Arial"/>
          <w:sz w:val="24"/>
          <w:szCs w:val="24"/>
        </w:rPr>
        <w:t>(</w:t>
      </w:r>
      <w:r w:rsidR="002D26E3">
        <w:rPr>
          <w:rFonts w:ascii="Arial" w:hAnsi="Arial" w:cs="Arial"/>
          <w:sz w:val="24"/>
          <w:szCs w:val="24"/>
        </w:rPr>
        <w:t>três</w:t>
      </w:r>
      <w:r w:rsidR="00972223">
        <w:rPr>
          <w:rFonts w:ascii="Arial" w:hAnsi="Arial" w:cs="Arial"/>
          <w:sz w:val="24"/>
          <w:szCs w:val="24"/>
        </w:rPr>
        <w:t xml:space="preserve"> milhões</w:t>
      </w:r>
      <w:r w:rsidR="002D26E3">
        <w:rPr>
          <w:rFonts w:ascii="Arial" w:hAnsi="Arial" w:cs="Arial"/>
          <w:sz w:val="24"/>
          <w:szCs w:val="24"/>
        </w:rPr>
        <w:t>,</w:t>
      </w:r>
      <w:r w:rsidR="00972223">
        <w:rPr>
          <w:rFonts w:ascii="Arial" w:hAnsi="Arial" w:cs="Arial"/>
          <w:sz w:val="24"/>
          <w:szCs w:val="24"/>
        </w:rPr>
        <w:t xml:space="preserve"> setenta e nove mil, seiscentos e oitenta e quatro reais e oitenta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D024F8">
        <w:rPr>
          <w:rFonts w:ascii="Arial" w:hAnsi="Arial" w:cs="Arial"/>
          <w:sz w:val="24"/>
          <w:szCs w:val="24"/>
        </w:rPr>
        <w:t>18</w:t>
      </w:r>
      <w:r w:rsidR="00A24EF3">
        <w:rPr>
          <w:rFonts w:ascii="Arial" w:hAnsi="Arial" w:cs="Arial"/>
          <w:sz w:val="24"/>
          <w:szCs w:val="24"/>
        </w:rPr>
        <w:t xml:space="preserve">0 </w:t>
      </w:r>
      <w:r w:rsidR="00A24EF3" w:rsidRPr="00742FF4">
        <w:rPr>
          <w:rFonts w:ascii="Arial" w:hAnsi="Arial" w:cs="Arial"/>
          <w:sz w:val="24"/>
          <w:szCs w:val="24"/>
        </w:rPr>
        <w:t>(</w:t>
      </w:r>
      <w:r w:rsidR="00D024F8">
        <w:rPr>
          <w:rFonts w:ascii="Arial" w:hAnsi="Arial" w:cs="Arial"/>
          <w:sz w:val="24"/>
          <w:szCs w:val="24"/>
        </w:rPr>
        <w:t>cento</w:t>
      </w:r>
      <w:r w:rsidR="005C3665">
        <w:rPr>
          <w:rFonts w:ascii="Arial" w:hAnsi="Arial" w:cs="Arial"/>
          <w:sz w:val="24"/>
          <w:szCs w:val="24"/>
        </w:rPr>
        <w:t xml:space="preserve"> e </w:t>
      </w:r>
      <w:r w:rsidR="00D024F8">
        <w:rPr>
          <w:rFonts w:ascii="Arial" w:hAnsi="Arial" w:cs="Arial"/>
          <w:sz w:val="24"/>
          <w:szCs w:val="24"/>
        </w:rPr>
        <w:t>oit</w:t>
      </w:r>
      <w:r w:rsidR="005C3665">
        <w:rPr>
          <w:rFonts w:ascii="Arial" w:hAnsi="Arial" w:cs="Arial"/>
          <w:sz w:val="24"/>
          <w:szCs w:val="24"/>
        </w:rPr>
        <w:t>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C71394">
        <w:rPr>
          <w:rFonts w:ascii="Arial" w:hAnsi="Arial" w:cs="Arial"/>
          <w:sz w:val="24"/>
          <w:szCs w:val="24"/>
        </w:rPr>
        <w:t xml:space="preserve">30.796,84 </w:t>
      </w:r>
      <w:r w:rsidR="00174DED" w:rsidRPr="00A1129D">
        <w:rPr>
          <w:rFonts w:ascii="Arial" w:hAnsi="Arial" w:cs="Arial"/>
          <w:sz w:val="24"/>
          <w:szCs w:val="24"/>
        </w:rPr>
        <w:t>(</w:t>
      </w:r>
      <w:r w:rsidR="00C71394">
        <w:rPr>
          <w:rFonts w:ascii="Arial" w:hAnsi="Arial" w:cs="Arial"/>
          <w:sz w:val="24"/>
          <w:szCs w:val="24"/>
        </w:rPr>
        <w:t>trinta mil</w:t>
      </w:r>
      <w:r w:rsidR="008D67F3">
        <w:rPr>
          <w:rFonts w:ascii="Arial" w:hAnsi="Arial" w:cs="Arial"/>
          <w:sz w:val="24"/>
          <w:szCs w:val="24"/>
        </w:rPr>
        <w:t>,</w:t>
      </w:r>
      <w:r w:rsidR="00C71394">
        <w:rPr>
          <w:rFonts w:ascii="Arial" w:hAnsi="Arial" w:cs="Arial"/>
          <w:sz w:val="24"/>
          <w:szCs w:val="24"/>
        </w:rPr>
        <w:t xml:space="preserve"> setecentos e noventa e seis reais e oitenta e quatro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224C49">
        <w:rPr>
          <w:rFonts w:ascii="Arial" w:hAnsi="Arial" w:cs="Arial"/>
          <w:b/>
          <w:bCs/>
          <w:sz w:val="24"/>
          <w:szCs w:val="24"/>
        </w:rPr>
        <w:t>34893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4946AB">
        <w:rPr>
          <w:rFonts w:ascii="Arial" w:hAnsi="Arial" w:cs="Arial"/>
          <w:b/>
          <w:bCs/>
          <w:sz w:val="24"/>
          <w:szCs w:val="24"/>
        </w:rPr>
        <w:t xml:space="preserve"> </w:t>
      </w:r>
      <w:r w:rsidR="000C5746">
        <w:rPr>
          <w:rFonts w:ascii="Arial" w:hAnsi="Arial" w:cs="Arial"/>
          <w:b/>
          <w:bCs/>
          <w:sz w:val="24"/>
          <w:szCs w:val="24"/>
        </w:rPr>
        <w:t>14</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224C49">
        <w:rPr>
          <w:rFonts w:ascii="Arial" w:hAnsi="Arial" w:cs="Arial"/>
          <w:b/>
          <w:bCs/>
          <w:sz w:val="24"/>
          <w:szCs w:val="24"/>
        </w:rPr>
        <w:t>34893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0C5746">
        <w:rPr>
          <w:rFonts w:ascii="Arial" w:hAnsi="Arial" w:cs="Arial"/>
          <w:b/>
          <w:bCs/>
          <w:sz w:val="24"/>
          <w:szCs w:val="24"/>
        </w:rPr>
        <w:t>14</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303BA9" w:rsidRDefault="00303BA9"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9B74B6" w:rsidRDefault="009B74B6"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06769E">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lastRenderedPageBreak/>
              <w:t>DESCRIÇÃO</w:t>
            </w:r>
          </w:p>
        </w:tc>
      </w:tr>
      <w:tr w:rsidR="00323BD9" w:rsidRPr="006F3EE4" w:rsidTr="00A653E6">
        <w:trPr>
          <w:trHeight w:val="672"/>
        </w:trPr>
        <w:tc>
          <w:tcPr>
            <w:tcW w:w="9851" w:type="dxa"/>
            <w:tcBorders>
              <w:top w:val="nil"/>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Execução de pavimento com aplicação de concreto asfáltico, camada de rolamento – exclusive carga e transporte. AF_11/2019</w:t>
            </w:r>
          </w:p>
        </w:tc>
      </w:tr>
      <w:tr w:rsidR="00323BD9" w:rsidRPr="006F3EE4" w:rsidTr="00A653E6">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 xml:space="preserve">Execução de pavimento com aplicação de concreto asfáltico, camada de </w:t>
            </w:r>
            <w:proofErr w:type="spellStart"/>
            <w:r w:rsidRPr="00323BD9">
              <w:rPr>
                <w:rFonts w:ascii="Verdana" w:hAnsi="Verdana"/>
                <w:sz w:val="22"/>
                <w:szCs w:val="22"/>
              </w:rPr>
              <w:t>binder</w:t>
            </w:r>
            <w:proofErr w:type="spellEnd"/>
            <w:r w:rsidRPr="00323BD9">
              <w:rPr>
                <w:rFonts w:ascii="Verdana" w:hAnsi="Verdana"/>
                <w:sz w:val="22"/>
                <w:szCs w:val="22"/>
              </w:rPr>
              <w:t xml:space="preserve"> – exclusive carga e transporte. AF_11/2019</w:t>
            </w:r>
          </w:p>
        </w:tc>
      </w:tr>
      <w:tr w:rsidR="00323BD9"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 xml:space="preserve">Execução e compactação de base e ou </w:t>
            </w:r>
            <w:proofErr w:type="gramStart"/>
            <w:r w:rsidRPr="00323BD9">
              <w:rPr>
                <w:rFonts w:ascii="Verdana" w:hAnsi="Verdana"/>
                <w:sz w:val="22"/>
                <w:szCs w:val="22"/>
              </w:rPr>
              <w:t>sub base</w:t>
            </w:r>
            <w:proofErr w:type="gramEnd"/>
            <w:r w:rsidRPr="00323BD9">
              <w:rPr>
                <w:rFonts w:ascii="Verdana" w:hAnsi="Verdana"/>
                <w:sz w:val="22"/>
                <w:szCs w:val="22"/>
              </w:rPr>
              <w:t xml:space="preserve"> para pavimentação de pedra rachão – exclusive carga e transporte. AF_11/2019</w:t>
            </w:r>
          </w:p>
        </w:tc>
      </w:tr>
      <w:tr w:rsidR="00323BD9"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 xml:space="preserve">Execução de passeio (calçada) ou piso de concreto moldado in loco, usinado, acabamento convencional, espessura de </w:t>
            </w:r>
            <w:proofErr w:type="gramStart"/>
            <w:r w:rsidRPr="00323BD9">
              <w:rPr>
                <w:rFonts w:ascii="Verdana" w:hAnsi="Verdana"/>
                <w:sz w:val="22"/>
                <w:szCs w:val="22"/>
              </w:rPr>
              <w:t>6</w:t>
            </w:r>
            <w:proofErr w:type="gramEnd"/>
            <w:r w:rsidRPr="00323BD9">
              <w:rPr>
                <w:rFonts w:ascii="Verdana" w:hAnsi="Verdana"/>
                <w:sz w:val="22"/>
                <w:szCs w:val="22"/>
              </w:rPr>
              <w:t xml:space="preserve"> cm, armado. AF_07/2016</w:t>
            </w:r>
          </w:p>
        </w:tc>
      </w:tr>
      <w:tr w:rsidR="00323BD9"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Dreno profundo (seção 0,50 X 1,50 m), com tubo de PEAD corrugado perfurado, DN 100 mm, enchimento com brita, envolvido com manta geotêxtil, com selo de argila. AF_07/2021</w:t>
            </w:r>
          </w:p>
        </w:tc>
      </w:tr>
      <w:tr w:rsidR="00323BD9"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 xml:space="preserve">Fornecimento e assentamento de tubo em polietileno de alta resistência PEAD, cor preta, com DN 800 </w:t>
            </w:r>
            <w:proofErr w:type="gramStart"/>
            <w:r w:rsidRPr="00323BD9">
              <w:rPr>
                <w:rFonts w:ascii="Verdana" w:hAnsi="Verdana"/>
                <w:sz w:val="22"/>
                <w:szCs w:val="22"/>
              </w:rPr>
              <w:t>mm</w:t>
            </w:r>
            <w:proofErr w:type="gramEnd"/>
          </w:p>
        </w:tc>
      </w:tr>
      <w:tr w:rsidR="00323BD9" w:rsidRPr="006F3EE4" w:rsidTr="00A653E6">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tcPr>
          <w:p w:rsidR="00323BD9" w:rsidRPr="00323BD9" w:rsidRDefault="00323BD9" w:rsidP="00323BD9">
            <w:pPr>
              <w:jc w:val="both"/>
              <w:rPr>
                <w:rFonts w:ascii="Verdana" w:hAnsi="Verdana"/>
                <w:sz w:val="22"/>
                <w:szCs w:val="22"/>
              </w:rPr>
            </w:pPr>
            <w:r w:rsidRPr="00323BD9">
              <w:rPr>
                <w:rFonts w:ascii="Verdana" w:hAnsi="Verdana"/>
                <w:sz w:val="22"/>
                <w:szCs w:val="22"/>
              </w:rPr>
              <w:t xml:space="preserve">Escoramento de vala, tipo descontínuo, com profundidade de </w:t>
            </w:r>
            <w:proofErr w:type="gramStart"/>
            <w:r w:rsidRPr="00323BD9">
              <w:rPr>
                <w:rFonts w:ascii="Verdana" w:hAnsi="Verdana"/>
                <w:sz w:val="22"/>
                <w:szCs w:val="22"/>
              </w:rPr>
              <w:t>0</w:t>
            </w:r>
            <w:proofErr w:type="gramEnd"/>
            <w:r w:rsidRPr="00323BD9">
              <w:rPr>
                <w:rFonts w:ascii="Verdana" w:hAnsi="Verdana"/>
                <w:sz w:val="22"/>
                <w:szCs w:val="22"/>
              </w:rPr>
              <w:t xml:space="preserve"> a 1,5 m, largura maior ou igual a 1,5 m e menor que 2,50 m. AF_08/2020</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06769E">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8B2785">
        <w:trPr>
          <w:trHeight w:val="672"/>
        </w:trPr>
        <w:tc>
          <w:tcPr>
            <w:tcW w:w="7441" w:type="dxa"/>
            <w:tcBorders>
              <w:top w:val="nil"/>
              <w:left w:val="single" w:sz="8" w:space="0" w:color="auto"/>
              <w:bottom w:val="single" w:sz="4" w:space="0" w:color="auto"/>
              <w:right w:val="single" w:sz="8" w:space="0" w:color="auto"/>
            </w:tcBorders>
            <w:shd w:val="clear" w:color="auto" w:fill="auto"/>
            <w:vAlign w:val="center"/>
          </w:tcPr>
          <w:p w:rsidR="007D0DFA" w:rsidRPr="006F3EE4" w:rsidRDefault="002F0610" w:rsidP="008126D7">
            <w:pPr>
              <w:jc w:val="both"/>
              <w:rPr>
                <w:rFonts w:ascii="Verdana" w:hAnsi="Verdana" w:cs="Calibri"/>
                <w:color w:val="000000"/>
                <w:sz w:val="22"/>
                <w:szCs w:val="22"/>
              </w:rPr>
            </w:pPr>
            <w:r>
              <w:rPr>
                <w:rFonts w:ascii="Verdana" w:hAnsi="Verdana" w:cs="Calibri"/>
                <w:color w:val="000000"/>
                <w:sz w:val="22"/>
                <w:szCs w:val="22"/>
              </w:rPr>
              <w:t>Execução de pavimento com aplicação de concreto asfáltico, camada de rolamento – exclusive carga e transporte. AF_11/2</w:t>
            </w:r>
            <w:r w:rsidR="008126D7">
              <w:rPr>
                <w:rFonts w:ascii="Verdana" w:hAnsi="Verdana" w:cs="Calibri"/>
                <w:color w:val="000000"/>
                <w:sz w:val="22"/>
                <w:szCs w:val="22"/>
              </w:rPr>
              <w:t>01</w:t>
            </w:r>
            <w:r>
              <w:rPr>
                <w:rFonts w:ascii="Verdana" w:hAnsi="Verdana" w:cs="Calibri"/>
                <w:color w:val="000000"/>
                <w:sz w:val="22"/>
                <w:szCs w:val="22"/>
              </w:rPr>
              <w:t>9</w:t>
            </w:r>
          </w:p>
        </w:tc>
        <w:tc>
          <w:tcPr>
            <w:tcW w:w="1134" w:type="dxa"/>
            <w:tcBorders>
              <w:top w:val="nil"/>
              <w:left w:val="nil"/>
              <w:bottom w:val="single" w:sz="4" w:space="0" w:color="auto"/>
              <w:right w:val="single" w:sz="8" w:space="0" w:color="auto"/>
            </w:tcBorders>
            <w:shd w:val="clear" w:color="auto" w:fill="auto"/>
            <w:vAlign w:val="center"/>
          </w:tcPr>
          <w:p w:rsidR="007D0DFA" w:rsidRPr="006F3EE4" w:rsidRDefault="008B2785" w:rsidP="008B2785">
            <w:pPr>
              <w:jc w:val="center"/>
              <w:rPr>
                <w:rFonts w:ascii="Verdana" w:hAnsi="Verdana" w:cs="Calibri"/>
                <w:color w:val="000000"/>
                <w:sz w:val="22"/>
                <w:szCs w:val="22"/>
              </w:rPr>
            </w:pPr>
            <w:proofErr w:type="gramStart"/>
            <w:r>
              <w:rPr>
                <w:rFonts w:ascii="Verdana" w:hAnsi="Verdana" w:cs="Calibri"/>
                <w:color w:val="000000"/>
                <w:sz w:val="22"/>
                <w:szCs w:val="22"/>
              </w:rPr>
              <w:t>m³</w:t>
            </w:r>
            <w:proofErr w:type="gramEnd"/>
          </w:p>
        </w:tc>
        <w:tc>
          <w:tcPr>
            <w:tcW w:w="1276" w:type="dxa"/>
            <w:tcBorders>
              <w:top w:val="nil"/>
              <w:left w:val="nil"/>
              <w:bottom w:val="single" w:sz="4" w:space="0" w:color="auto"/>
              <w:right w:val="single" w:sz="8" w:space="0" w:color="auto"/>
            </w:tcBorders>
            <w:shd w:val="clear" w:color="auto" w:fill="auto"/>
            <w:vAlign w:val="center"/>
          </w:tcPr>
          <w:p w:rsidR="007D0DFA" w:rsidRPr="006F3EE4" w:rsidRDefault="00345039" w:rsidP="008B2785">
            <w:pPr>
              <w:jc w:val="center"/>
              <w:rPr>
                <w:rFonts w:ascii="Verdana" w:hAnsi="Verdana" w:cs="Calibri"/>
                <w:color w:val="000000"/>
                <w:sz w:val="22"/>
                <w:szCs w:val="22"/>
              </w:rPr>
            </w:pPr>
            <w:r>
              <w:rPr>
                <w:rFonts w:ascii="Verdana" w:hAnsi="Verdana" w:cs="Calibri"/>
                <w:color w:val="000000"/>
                <w:sz w:val="22"/>
                <w:szCs w:val="22"/>
              </w:rPr>
              <w:t>92</w:t>
            </w:r>
          </w:p>
        </w:tc>
      </w:tr>
      <w:tr w:rsidR="008B2785" w:rsidRPr="006F3EE4" w:rsidTr="008B2785">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tcPr>
          <w:p w:rsidR="008B2785" w:rsidRPr="006F3EE4" w:rsidRDefault="0002235E" w:rsidP="003B0384">
            <w:pPr>
              <w:jc w:val="both"/>
              <w:rPr>
                <w:rFonts w:ascii="Verdana" w:hAnsi="Verdana" w:cs="Calibri"/>
                <w:color w:val="000000"/>
                <w:sz w:val="22"/>
                <w:szCs w:val="22"/>
              </w:rPr>
            </w:pPr>
            <w:r>
              <w:rPr>
                <w:rFonts w:ascii="Verdana" w:hAnsi="Verdana" w:cs="Calibri"/>
                <w:color w:val="000000"/>
                <w:sz w:val="22"/>
                <w:szCs w:val="22"/>
              </w:rPr>
              <w:t xml:space="preserve">Execução de pavimento com aplicação de concreto asfáltico, camada de </w:t>
            </w:r>
            <w:proofErr w:type="spellStart"/>
            <w:r>
              <w:rPr>
                <w:rFonts w:ascii="Verdana" w:hAnsi="Verdana" w:cs="Calibri"/>
                <w:color w:val="000000"/>
                <w:sz w:val="22"/>
                <w:szCs w:val="22"/>
              </w:rPr>
              <w:t>binder</w:t>
            </w:r>
            <w:proofErr w:type="spellEnd"/>
            <w:r>
              <w:rPr>
                <w:rFonts w:ascii="Verdana" w:hAnsi="Verdana" w:cs="Calibri"/>
                <w:color w:val="000000"/>
                <w:sz w:val="22"/>
                <w:szCs w:val="22"/>
              </w:rPr>
              <w:t xml:space="preserve"> – exclusive carga e transporte. AF_11/2</w:t>
            </w:r>
            <w:r w:rsidR="003B0384">
              <w:rPr>
                <w:rFonts w:ascii="Verdana" w:hAnsi="Verdana" w:cs="Calibri"/>
                <w:color w:val="000000"/>
                <w:sz w:val="22"/>
                <w:szCs w:val="22"/>
              </w:rPr>
              <w:t>01</w:t>
            </w:r>
            <w:r>
              <w:rPr>
                <w:rFonts w:ascii="Verdana" w:hAnsi="Verdana" w:cs="Calibri"/>
                <w:color w:val="000000"/>
                <w:sz w:val="22"/>
                <w:szCs w:val="22"/>
              </w:rPr>
              <w:t>9</w:t>
            </w:r>
          </w:p>
        </w:tc>
        <w:tc>
          <w:tcPr>
            <w:tcW w:w="1134" w:type="dxa"/>
            <w:tcBorders>
              <w:top w:val="single" w:sz="4" w:space="0" w:color="auto"/>
              <w:left w:val="nil"/>
              <w:bottom w:val="single" w:sz="8" w:space="0" w:color="auto"/>
              <w:right w:val="single" w:sz="8" w:space="0" w:color="auto"/>
            </w:tcBorders>
            <w:shd w:val="clear" w:color="auto" w:fill="auto"/>
            <w:vAlign w:val="center"/>
          </w:tcPr>
          <w:p w:rsidR="008B2785" w:rsidRDefault="008B2785" w:rsidP="008B2785">
            <w:pPr>
              <w:jc w:val="center"/>
            </w:pPr>
            <w:proofErr w:type="gramStart"/>
            <w:r w:rsidRPr="000A7BB7">
              <w:rPr>
                <w:rFonts w:ascii="Verdana" w:hAnsi="Verdana" w:cs="Calibri"/>
                <w:color w:val="000000"/>
                <w:sz w:val="22"/>
                <w:szCs w:val="22"/>
              </w:rPr>
              <w:t>m³</w:t>
            </w:r>
            <w:proofErr w:type="gramEnd"/>
          </w:p>
        </w:tc>
        <w:tc>
          <w:tcPr>
            <w:tcW w:w="1276" w:type="dxa"/>
            <w:tcBorders>
              <w:top w:val="single" w:sz="4" w:space="0" w:color="auto"/>
              <w:left w:val="nil"/>
              <w:bottom w:val="single" w:sz="8" w:space="0" w:color="auto"/>
              <w:right w:val="single" w:sz="8" w:space="0" w:color="auto"/>
            </w:tcBorders>
            <w:shd w:val="clear" w:color="auto" w:fill="auto"/>
            <w:vAlign w:val="center"/>
          </w:tcPr>
          <w:p w:rsidR="008B2785" w:rsidRPr="006F3EE4" w:rsidRDefault="00121473" w:rsidP="008B2785">
            <w:pPr>
              <w:jc w:val="center"/>
              <w:rPr>
                <w:rFonts w:ascii="Verdana" w:hAnsi="Verdana" w:cs="Calibri"/>
                <w:color w:val="000000"/>
                <w:sz w:val="22"/>
                <w:szCs w:val="22"/>
              </w:rPr>
            </w:pPr>
            <w:r>
              <w:rPr>
                <w:rFonts w:ascii="Verdana" w:hAnsi="Verdana" w:cs="Calibri"/>
                <w:color w:val="000000"/>
                <w:sz w:val="22"/>
                <w:szCs w:val="22"/>
              </w:rPr>
              <w:t>92</w:t>
            </w:r>
          </w:p>
        </w:tc>
      </w:tr>
      <w:tr w:rsidR="008B2785" w:rsidRPr="006F3EE4" w:rsidTr="008B2785">
        <w:trPr>
          <w:trHeight w:val="330"/>
        </w:trPr>
        <w:tc>
          <w:tcPr>
            <w:tcW w:w="7441" w:type="dxa"/>
            <w:tcBorders>
              <w:top w:val="nil"/>
              <w:left w:val="single" w:sz="8" w:space="0" w:color="auto"/>
              <w:bottom w:val="single" w:sz="4" w:space="0" w:color="auto"/>
              <w:right w:val="single" w:sz="8" w:space="0" w:color="auto"/>
            </w:tcBorders>
            <w:shd w:val="clear" w:color="auto" w:fill="auto"/>
            <w:vAlign w:val="center"/>
          </w:tcPr>
          <w:p w:rsidR="008B2785" w:rsidRPr="006F3EE4" w:rsidRDefault="009A44CB" w:rsidP="003E5067">
            <w:pPr>
              <w:jc w:val="both"/>
              <w:rPr>
                <w:rFonts w:ascii="Verdana" w:hAnsi="Verdana" w:cs="Calibri"/>
                <w:color w:val="000000"/>
                <w:sz w:val="22"/>
                <w:szCs w:val="22"/>
              </w:rPr>
            </w:pPr>
            <w:r>
              <w:rPr>
                <w:rFonts w:ascii="Verdana" w:hAnsi="Verdana" w:cs="Calibri"/>
                <w:color w:val="000000"/>
                <w:sz w:val="22"/>
                <w:szCs w:val="22"/>
              </w:rPr>
              <w:t xml:space="preserve">Execução e compactação de base e ou </w:t>
            </w:r>
            <w:proofErr w:type="gramStart"/>
            <w:r>
              <w:rPr>
                <w:rFonts w:ascii="Verdana" w:hAnsi="Verdana" w:cs="Calibri"/>
                <w:color w:val="000000"/>
                <w:sz w:val="22"/>
                <w:szCs w:val="22"/>
              </w:rPr>
              <w:t>sub base</w:t>
            </w:r>
            <w:proofErr w:type="gramEnd"/>
            <w:r>
              <w:rPr>
                <w:rFonts w:ascii="Verdana" w:hAnsi="Verdana" w:cs="Calibri"/>
                <w:color w:val="000000"/>
                <w:sz w:val="22"/>
                <w:szCs w:val="22"/>
              </w:rPr>
              <w:t xml:space="preserve"> para pavimentação de pedra rachão – exclusive carga e transporte. AF_11/2</w:t>
            </w:r>
            <w:r w:rsidR="003E5067">
              <w:rPr>
                <w:rFonts w:ascii="Verdana" w:hAnsi="Verdana" w:cs="Calibri"/>
                <w:color w:val="000000"/>
                <w:sz w:val="22"/>
                <w:szCs w:val="22"/>
              </w:rPr>
              <w:t>01</w:t>
            </w:r>
            <w:r>
              <w:rPr>
                <w:rFonts w:ascii="Verdana" w:hAnsi="Verdana" w:cs="Calibri"/>
                <w:color w:val="000000"/>
                <w:sz w:val="22"/>
                <w:szCs w:val="22"/>
              </w:rPr>
              <w:t>9</w:t>
            </w:r>
          </w:p>
        </w:tc>
        <w:tc>
          <w:tcPr>
            <w:tcW w:w="1134" w:type="dxa"/>
            <w:tcBorders>
              <w:top w:val="nil"/>
              <w:left w:val="nil"/>
              <w:bottom w:val="single" w:sz="4" w:space="0" w:color="auto"/>
              <w:right w:val="single" w:sz="8" w:space="0" w:color="auto"/>
            </w:tcBorders>
            <w:shd w:val="clear" w:color="auto" w:fill="auto"/>
            <w:vAlign w:val="center"/>
          </w:tcPr>
          <w:p w:rsidR="008B2785" w:rsidRDefault="008B2785" w:rsidP="008B2785">
            <w:pPr>
              <w:jc w:val="center"/>
            </w:pPr>
            <w:proofErr w:type="gramStart"/>
            <w:r w:rsidRPr="000A7BB7">
              <w:rPr>
                <w:rFonts w:ascii="Verdana" w:hAnsi="Verdana" w:cs="Calibri"/>
                <w:color w:val="000000"/>
                <w:sz w:val="22"/>
                <w:szCs w:val="22"/>
              </w:rPr>
              <w:t>m³</w:t>
            </w:r>
            <w:proofErr w:type="gramEnd"/>
          </w:p>
        </w:tc>
        <w:tc>
          <w:tcPr>
            <w:tcW w:w="1276" w:type="dxa"/>
            <w:tcBorders>
              <w:top w:val="nil"/>
              <w:left w:val="nil"/>
              <w:bottom w:val="single" w:sz="4" w:space="0" w:color="auto"/>
              <w:right w:val="single" w:sz="8" w:space="0" w:color="auto"/>
            </w:tcBorders>
            <w:shd w:val="clear" w:color="auto" w:fill="auto"/>
            <w:vAlign w:val="center"/>
          </w:tcPr>
          <w:p w:rsidR="008B2785" w:rsidRPr="006F3EE4" w:rsidRDefault="00121473" w:rsidP="008B2785">
            <w:pPr>
              <w:jc w:val="center"/>
              <w:rPr>
                <w:rFonts w:ascii="Verdana" w:hAnsi="Verdana" w:cs="Calibri"/>
                <w:color w:val="000000"/>
                <w:sz w:val="22"/>
                <w:szCs w:val="22"/>
              </w:rPr>
            </w:pPr>
            <w:r>
              <w:rPr>
                <w:rFonts w:ascii="Verdana" w:hAnsi="Verdana" w:cs="Calibri"/>
                <w:color w:val="000000"/>
                <w:sz w:val="22"/>
                <w:szCs w:val="22"/>
              </w:rPr>
              <w:t>922</w:t>
            </w:r>
          </w:p>
        </w:tc>
      </w:tr>
      <w:tr w:rsidR="006A394B" w:rsidRPr="006F3EE4" w:rsidTr="008B278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81277C" w:rsidP="004C7EE4">
            <w:pPr>
              <w:jc w:val="both"/>
              <w:rPr>
                <w:rFonts w:ascii="Verdana" w:hAnsi="Verdana" w:cs="Calibri"/>
                <w:color w:val="000000"/>
                <w:sz w:val="22"/>
                <w:szCs w:val="22"/>
              </w:rPr>
            </w:pPr>
            <w:r>
              <w:rPr>
                <w:rFonts w:ascii="Verdana" w:hAnsi="Verdana" w:cs="Calibri"/>
                <w:color w:val="000000"/>
                <w:sz w:val="22"/>
                <w:szCs w:val="22"/>
              </w:rPr>
              <w:t xml:space="preserve">Execução de passeio (calçada) ou piso de concreto moldado in loco, usinado, acabamento convencional, espessura de </w:t>
            </w:r>
            <w:proofErr w:type="gramStart"/>
            <w:r>
              <w:rPr>
                <w:rFonts w:ascii="Verdana" w:hAnsi="Verdana" w:cs="Calibri"/>
                <w:color w:val="000000"/>
                <w:sz w:val="22"/>
                <w:szCs w:val="22"/>
              </w:rPr>
              <w:t>6</w:t>
            </w:r>
            <w:proofErr w:type="gramEnd"/>
            <w:r>
              <w:rPr>
                <w:rFonts w:ascii="Verdana" w:hAnsi="Verdana" w:cs="Calibri"/>
                <w:color w:val="000000"/>
                <w:sz w:val="22"/>
                <w:szCs w:val="22"/>
              </w:rPr>
              <w:t xml:space="preserve"> cm, armado. AF_07/2016</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Default="008B2785" w:rsidP="008B2785">
            <w:pPr>
              <w:jc w:val="center"/>
            </w:pPr>
            <w:proofErr w:type="gramStart"/>
            <w:r>
              <w:rPr>
                <w:rFonts w:ascii="Verdana" w:hAnsi="Verdana" w:cs="Calibri"/>
                <w:color w:val="000000"/>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81277C" w:rsidP="008B2785">
            <w:pPr>
              <w:jc w:val="center"/>
              <w:rPr>
                <w:rFonts w:ascii="Verdana" w:hAnsi="Verdana" w:cs="Calibri"/>
                <w:color w:val="000000"/>
                <w:sz w:val="22"/>
                <w:szCs w:val="22"/>
              </w:rPr>
            </w:pPr>
            <w:r>
              <w:rPr>
                <w:rFonts w:ascii="Verdana" w:hAnsi="Verdana" w:cs="Calibri"/>
                <w:color w:val="000000"/>
                <w:sz w:val="22"/>
                <w:szCs w:val="22"/>
              </w:rPr>
              <w:t>879</w:t>
            </w:r>
          </w:p>
        </w:tc>
      </w:tr>
      <w:tr w:rsidR="006A394B" w:rsidRPr="006F3EE4" w:rsidTr="008B278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6A394B" w:rsidRDefault="002058D1" w:rsidP="004C7EE4">
            <w:pPr>
              <w:jc w:val="both"/>
              <w:rPr>
                <w:rFonts w:ascii="Verdana" w:hAnsi="Verdana" w:cs="Calibri"/>
                <w:color w:val="000000"/>
                <w:sz w:val="22"/>
                <w:szCs w:val="22"/>
              </w:rPr>
            </w:pPr>
            <w:r>
              <w:rPr>
                <w:rFonts w:ascii="Verdana" w:hAnsi="Verdana" w:cs="Calibri"/>
                <w:color w:val="000000"/>
                <w:sz w:val="22"/>
                <w:szCs w:val="22"/>
              </w:rPr>
              <w:t>Dreno profundo (seção 0,50 X 1,50 m), com tubo de PEAD corrugado perfurado, DN 100 mm, enchimento com brita, envolvido com manta geotêxtil, com selo de argila.</w:t>
            </w:r>
            <w:r w:rsidR="00DD36EF">
              <w:rPr>
                <w:rFonts w:ascii="Verdana" w:hAnsi="Verdana" w:cs="Calibri"/>
                <w:color w:val="000000"/>
                <w:sz w:val="22"/>
                <w:szCs w:val="22"/>
              </w:rPr>
              <w:t xml:space="preserve"> AF_07/2021</w:t>
            </w:r>
          </w:p>
        </w:tc>
        <w:tc>
          <w:tcPr>
            <w:tcW w:w="1134" w:type="dxa"/>
            <w:tcBorders>
              <w:top w:val="single" w:sz="4" w:space="0" w:color="auto"/>
              <w:left w:val="nil"/>
              <w:bottom w:val="single" w:sz="4" w:space="0" w:color="auto"/>
              <w:right w:val="single" w:sz="8" w:space="0" w:color="auto"/>
            </w:tcBorders>
            <w:shd w:val="clear" w:color="auto" w:fill="auto"/>
            <w:vAlign w:val="center"/>
          </w:tcPr>
          <w:p w:rsidR="006A394B" w:rsidRPr="00853BCD" w:rsidRDefault="00853BCD" w:rsidP="008B2785">
            <w:pPr>
              <w:jc w:val="center"/>
              <w:rPr>
                <w:rFonts w:ascii="Verdana" w:hAnsi="Verdana"/>
                <w:sz w:val="22"/>
                <w:szCs w:val="22"/>
              </w:rPr>
            </w:pPr>
            <w:r w:rsidRPr="00853BCD">
              <w:rPr>
                <w:rFonts w:ascii="Verdana" w:hAnsi="Verdana"/>
                <w:sz w:val="22"/>
                <w:szCs w:val="22"/>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6A394B" w:rsidRDefault="002058D1" w:rsidP="008B2785">
            <w:pPr>
              <w:jc w:val="center"/>
              <w:rPr>
                <w:rFonts w:ascii="Verdana" w:hAnsi="Verdana" w:cs="Calibri"/>
                <w:color w:val="000000"/>
                <w:sz w:val="22"/>
                <w:szCs w:val="22"/>
              </w:rPr>
            </w:pPr>
            <w:r>
              <w:rPr>
                <w:rFonts w:ascii="Verdana" w:hAnsi="Verdana" w:cs="Calibri"/>
                <w:color w:val="000000"/>
                <w:sz w:val="22"/>
                <w:szCs w:val="22"/>
              </w:rPr>
              <w:t>571</w:t>
            </w:r>
          </w:p>
        </w:tc>
      </w:tr>
      <w:tr w:rsidR="00853BCD" w:rsidRPr="006F3EE4" w:rsidTr="00BF6DA9">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9A26FE" w:rsidP="004C7EE4">
            <w:pPr>
              <w:jc w:val="both"/>
              <w:rPr>
                <w:rFonts w:ascii="Verdana" w:hAnsi="Verdana" w:cs="Calibri"/>
                <w:color w:val="000000"/>
                <w:sz w:val="22"/>
                <w:szCs w:val="22"/>
              </w:rPr>
            </w:pPr>
            <w:r>
              <w:rPr>
                <w:rFonts w:ascii="Verdana" w:hAnsi="Verdana" w:cs="Calibri"/>
                <w:color w:val="000000"/>
                <w:sz w:val="22"/>
                <w:szCs w:val="22"/>
              </w:rPr>
              <w:t xml:space="preserve">Fornecimento e assentamento de tubo em polietileno de alta resistência PEAD, cor preta, com DN 800 </w:t>
            </w:r>
            <w:proofErr w:type="gramStart"/>
            <w:r>
              <w:rPr>
                <w:rFonts w:ascii="Verdana" w:hAnsi="Verdana" w:cs="Calibri"/>
                <w:color w:val="000000"/>
                <w:sz w:val="22"/>
                <w:szCs w:val="22"/>
              </w:rPr>
              <w:t>mm</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Default="00853BCD" w:rsidP="00BF6DA9">
            <w:pPr>
              <w:jc w:val="center"/>
            </w:pPr>
            <w:proofErr w:type="gramStart"/>
            <w:r w:rsidRPr="006F61B0">
              <w:rPr>
                <w:rFonts w:ascii="Verdana" w:hAnsi="Verdana" w:cs="Calibri"/>
                <w:color w:val="000000"/>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9A26FE" w:rsidP="00BF6DA9">
            <w:pPr>
              <w:jc w:val="center"/>
              <w:rPr>
                <w:rFonts w:ascii="Verdana" w:hAnsi="Verdana" w:cs="Calibri"/>
                <w:color w:val="000000"/>
                <w:sz w:val="22"/>
                <w:szCs w:val="22"/>
              </w:rPr>
            </w:pPr>
            <w:r>
              <w:rPr>
                <w:rFonts w:ascii="Verdana" w:hAnsi="Verdana" w:cs="Calibri"/>
                <w:color w:val="000000"/>
                <w:sz w:val="22"/>
                <w:szCs w:val="22"/>
              </w:rPr>
              <w:t>70</w:t>
            </w:r>
          </w:p>
        </w:tc>
      </w:tr>
      <w:tr w:rsidR="00853BCD" w:rsidRPr="006F3EE4" w:rsidTr="008763C5">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tcPr>
          <w:p w:rsidR="00853BCD" w:rsidRDefault="008763C5" w:rsidP="004C7EE4">
            <w:pPr>
              <w:jc w:val="both"/>
              <w:rPr>
                <w:rFonts w:ascii="Verdana" w:hAnsi="Verdana" w:cs="Calibri"/>
                <w:color w:val="000000"/>
                <w:sz w:val="22"/>
                <w:szCs w:val="22"/>
              </w:rPr>
            </w:pPr>
            <w:r>
              <w:rPr>
                <w:rFonts w:ascii="Verdana" w:hAnsi="Verdana" w:cs="Calibri"/>
                <w:color w:val="000000"/>
                <w:sz w:val="22"/>
                <w:szCs w:val="22"/>
              </w:rPr>
              <w:t xml:space="preserve">Escoramento de vala, tipo descontínuo, com profundidade de </w:t>
            </w:r>
            <w:proofErr w:type="gramStart"/>
            <w:r>
              <w:rPr>
                <w:rFonts w:ascii="Verdana" w:hAnsi="Verdana" w:cs="Calibri"/>
                <w:color w:val="000000"/>
                <w:sz w:val="22"/>
                <w:szCs w:val="22"/>
              </w:rPr>
              <w:t>0</w:t>
            </w:r>
            <w:proofErr w:type="gramEnd"/>
            <w:r>
              <w:rPr>
                <w:rFonts w:ascii="Verdana" w:hAnsi="Verdana" w:cs="Calibri"/>
                <w:color w:val="000000"/>
                <w:sz w:val="22"/>
                <w:szCs w:val="22"/>
              </w:rPr>
              <w:t xml:space="preserve"> a 1,5 m, largura maior ou igual a 1,5 m e menor que 2,50</w:t>
            </w:r>
            <w:r w:rsidR="00485FB6">
              <w:rPr>
                <w:rFonts w:ascii="Verdana" w:hAnsi="Verdana" w:cs="Calibri"/>
                <w:color w:val="000000"/>
                <w:sz w:val="22"/>
                <w:szCs w:val="22"/>
              </w:rPr>
              <w:t xml:space="preserve"> </w:t>
            </w:r>
            <w:r>
              <w:rPr>
                <w:rFonts w:ascii="Verdana" w:hAnsi="Verdana" w:cs="Calibri"/>
                <w:color w:val="000000"/>
                <w:sz w:val="22"/>
                <w:szCs w:val="22"/>
              </w:rPr>
              <w:t>m. AF_08/2020</w:t>
            </w:r>
          </w:p>
        </w:tc>
        <w:tc>
          <w:tcPr>
            <w:tcW w:w="1134" w:type="dxa"/>
            <w:tcBorders>
              <w:top w:val="single" w:sz="4" w:space="0" w:color="auto"/>
              <w:left w:val="nil"/>
              <w:bottom w:val="single" w:sz="4" w:space="0" w:color="auto"/>
              <w:right w:val="single" w:sz="8" w:space="0" w:color="auto"/>
            </w:tcBorders>
            <w:shd w:val="clear" w:color="auto" w:fill="auto"/>
            <w:vAlign w:val="center"/>
          </w:tcPr>
          <w:p w:rsidR="00853BCD" w:rsidRDefault="00853BCD" w:rsidP="008763C5">
            <w:pPr>
              <w:jc w:val="center"/>
            </w:pPr>
            <w:proofErr w:type="gramStart"/>
            <w:r w:rsidRPr="006F61B0">
              <w:rPr>
                <w:rFonts w:ascii="Verdana" w:hAnsi="Verdana" w:cs="Calibri"/>
                <w:color w:val="000000"/>
                <w:sz w:val="22"/>
                <w:szCs w:val="22"/>
              </w:rPr>
              <w:t>m²</w:t>
            </w:r>
            <w:proofErr w:type="gramEnd"/>
          </w:p>
        </w:tc>
        <w:tc>
          <w:tcPr>
            <w:tcW w:w="1276" w:type="dxa"/>
            <w:tcBorders>
              <w:top w:val="single" w:sz="4" w:space="0" w:color="auto"/>
              <w:left w:val="nil"/>
              <w:bottom w:val="single" w:sz="4" w:space="0" w:color="auto"/>
              <w:right w:val="single" w:sz="8" w:space="0" w:color="auto"/>
            </w:tcBorders>
            <w:shd w:val="clear" w:color="auto" w:fill="auto"/>
            <w:vAlign w:val="center"/>
          </w:tcPr>
          <w:p w:rsidR="00853BCD" w:rsidRDefault="008763C5" w:rsidP="008763C5">
            <w:pPr>
              <w:jc w:val="center"/>
              <w:rPr>
                <w:rFonts w:ascii="Verdana" w:hAnsi="Verdana" w:cs="Calibri"/>
                <w:color w:val="000000"/>
                <w:sz w:val="22"/>
                <w:szCs w:val="22"/>
              </w:rPr>
            </w:pPr>
            <w:r>
              <w:rPr>
                <w:rFonts w:ascii="Verdana" w:hAnsi="Verdana" w:cs="Calibri"/>
                <w:color w:val="000000"/>
                <w:sz w:val="22"/>
                <w:szCs w:val="22"/>
              </w:rPr>
              <w:t>784</w:t>
            </w:r>
          </w:p>
        </w:tc>
      </w:tr>
    </w:tbl>
    <w:p w:rsidR="00F27DF8" w:rsidRDefault="00F27DF8" w:rsidP="00142BE6">
      <w:pPr>
        <w:jc w:val="both"/>
        <w:rPr>
          <w:rFonts w:ascii="Arial" w:hAnsi="Arial" w:cs="Arial"/>
          <w:sz w:val="24"/>
          <w:szCs w:val="24"/>
        </w:rPr>
      </w:pPr>
    </w:p>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FA4709">
        <w:rPr>
          <w:rFonts w:ascii="Arial" w:hAnsi="Arial" w:cs="Arial"/>
          <w:sz w:val="24"/>
          <w:szCs w:val="24"/>
        </w:rPr>
        <w:t>307.968,48</w:t>
      </w:r>
      <w:r w:rsidR="005C7E93">
        <w:rPr>
          <w:rFonts w:ascii="Arial" w:hAnsi="Arial" w:cs="Arial"/>
          <w:sz w:val="24"/>
          <w:szCs w:val="24"/>
        </w:rPr>
        <w:t xml:space="preserve"> (</w:t>
      </w:r>
      <w:r w:rsidR="00FA4709">
        <w:rPr>
          <w:rFonts w:ascii="Arial" w:hAnsi="Arial" w:cs="Arial"/>
          <w:sz w:val="24"/>
          <w:szCs w:val="24"/>
        </w:rPr>
        <w:t>trezentos e sete mil, novecentos e sessenta e oito reais e quarenta e oito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R$ </w:t>
      </w:r>
      <w:r w:rsidR="00034BBB">
        <w:rPr>
          <w:rFonts w:ascii="Arial" w:hAnsi="Arial" w:cs="Arial"/>
          <w:sz w:val="24"/>
          <w:szCs w:val="24"/>
        </w:rPr>
        <w:t xml:space="preserve">30.796,84 </w:t>
      </w:r>
      <w:r w:rsidR="00034BBB" w:rsidRPr="00A1129D">
        <w:rPr>
          <w:rFonts w:ascii="Arial" w:hAnsi="Arial" w:cs="Arial"/>
          <w:sz w:val="24"/>
          <w:szCs w:val="24"/>
        </w:rPr>
        <w:t>(</w:t>
      </w:r>
      <w:r w:rsidR="00034BBB">
        <w:rPr>
          <w:rFonts w:ascii="Arial" w:hAnsi="Arial" w:cs="Arial"/>
          <w:sz w:val="24"/>
          <w:szCs w:val="24"/>
        </w:rPr>
        <w:t>trinta mil</w:t>
      </w:r>
      <w:r w:rsidR="00F27DF8">
        <w:rPr>
          <w:rFonts w:ascii="Arial" w:hAnsi="Arial" w:cs="Arial"/>
          <w:sz w:val="24"/>
          <w:szCs w:val="24"/>
        </w:rPr>
        <w:t>,</w:t>
      </w:r>
      <w:r w:rsidR="00034BBB">
        <w:rPr>
          <w:rFonts w:ascii="Arial" w:hAnsi="Arial" w:cs="Arial"/>
          <w:sz w:val="24"/>
          <w:szCs w:val="24"/>
        </w:rPr>
        <w:t xml:space="preserve"> setecentos e noventa e seis reais e oitenta e quatro centavos</w:t>
      </w:r>
      <w:r w:rsidR="00034BBB"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 xml:space="preserve">mesmo que esta </w:t>
      </w:r>
      <w:r w:rsidRPr="00770B94">
        <w:rPr>
          <w:rFonts w:ascii="Arial" w:hAnsi="Arial" w:cs="Arial"/>
          <w:sz w:val="24"/>
          <w:szCs w:val="24"/>
          <w:u w:val="single"/>
        </w:rPr>
        <w:lastRenderedPageBreak/>
        <w:t>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sz w:val="24"/>
          <w:szCs w:val="24"/>
        </w:rPr>
      </w:pPr>
    </w:p>
    <w:p w:rsidR="00230422" w:rsidRDefault="00230422" w:rsidP="00D41830">
      <w:pPr>
        <w:jc w:val="both"/>
        <w:rPr>
          <w:rFonts w:ascii="Arial" w:hAnsi="Arial" w:cs="Arial"/>
          <w:sz w:val="24"/>
          <w:szCs w:val="24"/>
        </w:rPr>
      </w:pPr>
    </w:p>
    <w:p w:rsidR="00230422" w:rsidRDefault="0023042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230422" w:rsidRDefault="00230422"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230422" w:rsidRDefault="00230422" w:rsidP="00D41830">
      <w:pPr>
        <w:tabs>
          <w:tab w:val="left" w:pos="-3600"/>
        </w:tabs>
        <w:spacing w:after="120"/>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230422" w:rsidRDefault="00230422" w:rsidP="00D41830">
      <w:pPr>
        <w:tabs>
          <w:tab w:val="left" w:pos="-3600"/>
        </w:tabs>
        <w:spacing w:after="120"/>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230422" w:rsidRDefault="00230422" w:rsidP="00D41830">
      <w:pPr>
        <w:tabs>
          <w:tab w:val="left" w:pos="-3600"/>
        </w:tabs>
        <w:spacing w:after="120" w:line="360" w:lineRule="auto"/>
        <w:jc w:val="both"/>
        <w:rPr>
          <w:rFonts w:ascii="Arial" w:hAnsi="Arial" w:cs="Arial"/>
          <w:sz w:val="24"/>
          <w:szCs w:val="24"/>
        </w:rPr>
      </w:pP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230422" w:rsidRDefault="00230422" w:rsidP="00D41830">
      <w:pPr>
        <w:tabs>
          <w:tab w:val="left" w:pos="900"/>
        </w:tabs>
        <w:spacing w:after="120"/>
        <w:jc w:val="both"/>
        <w:rPr>
          <w:rFonts w:ascii="Arial" w:hAnsi="Arial" w:cs="Arial"/>
          <w:sz w:val="24"/>
          <w:szCs w:val="24"/>
        </w:rPr>
      </w:pP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230422" w:rsidRDefault="00230422" w:rsidP="00D41830">
      <w:pPr>
        <w:tabs>
          <w:tab w:val="left" w:pos="0"/>
          <w:tab w:val="left" w:pos="180"/>
          <w:tab w:val="left" w:pos="900"/>
        </w:tabs>
        <w:spacing w:after="120"/>
        <w:jc w:val="both"/>
        <w:rPr>
          <w:rFonts w:ascii="Arial" w:hAnsi="Arial" w:cs="Arial"/>
          <w:sz w:val="24"/>
          <w:szCs w:val="24"/>
        </w:rPr>
      </w:pP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230422" w:rsidRDefault="00230422" w:rsidP="00D41830">
      <w:pPr>
        <w:tabs>
          <w:tab w:val="left" w:pos="0"/>
          <w:tab w:val="left" w:pos="180"/>
          <w:tab w:val="left" w:pos="900"/>
        </w:tabs>
        <w:spacing w:after="120"/>
        <w:jc w:val="both"/>
        <w:rPr>
          <w:rFonts w:ascii="Arial" w:hAnsi="Arial" w:cs="Arial"/>
          <w:b/>
          <w:sz w:val="24"/>
          <w:szCs w:val="24"/>
        </w:rPr>
      </w:pPr>
    </w:p>
    <w:p w:rsidR="00230422" w:rsidRDefault="00230422"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2E551B">
        <w:rPr>
          <w:rFonts w:ascii="Arial" w:hAnsi="Arial" w:cs="Arial"/>
          <w:sz w:val="24"/>
          <w:szCs w:val="24"/>
          <w:lang w:val="pt-BR"/>
        </w:rPr>
        <w:t>2</w:t>
      </w:r>
      <w:r w:rsidR="006B5352">
        <w:rPr>
          <w:rFonts w:ascii="Arial" w:hAnsi="Arial" w:cs="Arial"/>
          <w:sz w:val="24"/>
          <w:szCs w:val="24"/>
          <w:lang w:val="pt-BR"/>
        </w:rPr>
        <w:t>.</w:t>
      </w:r>
      <w:r w:rsidR="00761743">
        <w:rPr>
          <w:rFonts w:ascii="Arial" w:hAnsi="Arial" w:cs="Arial"/>
          <w:sz w:val="24"/>
          <w:szCs w:val="24"/>
          <w:lang w:val="pt-BR"/>
        </w:rPr>
        <w:t xml:space="preserve">01.15.451.0006.4.4.90.51-99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761743">
        <w:rPr>
          <w:rFonts w:ascii="Arial" w:hAnsi="Arial" w:cs="Arial"/>
          <w:sz w:val="24"/>
          <w:szCs w:val="24"/>
          <w:lang w:val="pt-BR"/>
        </w:rPr>
        <w:t xml:space="preserve">12.01.15.451.0006.4.4.90.51-99 </w:t>
      </w:r>
      <w:r w:rsidR="000E1EAF">
        <w:rPr>
          <w:rFonts w:ascii="Arial" w:hAnsi="Arial" w:cs="Arial"/>
          <w:sz w:val="24"/>
          <w:szCs w:val="24"/>
          <w:lang w:val="pt-BR"/>
        </w:rPr>
        <w:t>(</w:t>
      </w:r>
      <w:r w:rsidR="00761743">
        <w:rPr>
          <w:rFonts w:ascii="Arial" w:hAnsi="Arial" w:cs="Arial"/>
          <w:sz w:val="24"/>
          <w:szCs w:val="24"/>
          <w:lang w:val="pt-BR"/>
        </w:rPr>
        <w:t>tesouro).</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012E22" w:rsidRDefault="00012E22"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012E22" w:rsidRDefault="00012E22"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012E22" w:rsidRDefault="00012E22"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lastRenderedPageBreak/>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B73316">
        <w:rPr>
          <w:rFonts w:ascii="Arial" w:hAnsi="Arial" w:cs="Arial"/>
          <w:sz w:val="24"/>
          <w:szCs w:val="24"/>
        </w:rPr>
        <w:t xml:space="preserve"> </w:t>
      </w:r>
      <w:proofErr w:type="gramEnd"/>
      <w:r w:rsidR="00B73316">
        <w:rPr>
          <w:rFonts w:ascii="Arial" w:hAnsi="Arial" w:cs="Arial"/>
          <w:sz w:val="24"/>
          <w:szCs w:val="24"/>
        </w:rPr>
        <w:t>29</w:t>
      </w:r>
      <w:r w:rsidR="007F1423">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B73316">
        <w:rPr>
          <w:rFonts w:ascii="Arial" w:hAnsi="Arial" w:cs="Arial"/>
          <w:sz w:val="24"/>
          <w:szCs w:val="24"/>
        </w:rPr>
        <w:t>abril</w:t>
      </w:r>
      <w:r w:rsidR="00D233C4">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r w:rsidR="00DE1CA7">
        <w:rPr>
          <w:rFonts w:ascii="Arial" w:hAnsi="Arial" w:cs="Arial"/>
          <w:b w:val="0"/>
          <w:sz w:val="24"/>
          <w:szCs w:val="24"/>
        </w:rPr>
        <w:t>– Em licença médica</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r w:rsidR="00DE1CA7">
        <w:rPr>
          <w:rFonts w:ascii="Arial" w:hAnsi="Arial" w:cs="Arial"/>
          <w:sz w:val="24"/>
          <w:szCs w:val="24"/>
        </w:rPr>
        <w:t>– Em férias</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Fer</w:t>
      </w:r>
      <w:r w:rsidR="00015072">
        <w:rPr>
          <w:rFonts w:ascii="Arial" w:hAnsi="Arial" w:cs="Arial"/>
          <w:sz w:val="24"/>
          <w:szCs w:val="24"/>
        </w:rPr>
        <w:t>nando Pereira da Silva – Exonerado</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0F4A7C" w:rsidRPr="005E744D" w:rsidRDefault="000F4A7C" w:rsidP="000F4A7C">
      <w:pPr>
        <w:spacing w:after="120"/>
        <w:ind w:left="284" w:right="227"/>
        <w:rPr>
          <w:rFonts w:ascii="Arial" w:hAnsi="Arial" w:cs="Arial"/>
          <w:sz w:val="16"/>
          <w:szCs w:val="16"/>
        </w:rPr>
      </w:pPr>
      <w:r w:rsidRPr="005E744D">
        <w:rPr>
          <w:rFonts w:ascii="Arial" w:hAnsi="Arial" w:cs="Arial"/>
          <w:sz w:val="16"/>
          <w:szCs w:val="16"/>
        </w:rPr>
        <w:t>E</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012E22" w:rsidRDefault="00012E22" w:rsidP="00E7174F">
      <w:pPr>
        <w:spacing w:after="120"/>
        <w:ind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FB45C1" w:rsidRDefault="00FB45C1"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E4BCF" w:rsidRDefault="00BE4BCF"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B647A3" w:rsidRDefault="00B647A3"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DA74EA">
        <w:rPr>
          <w:rFonts w:ascii="Arial" w:hAnsi="Arial" w:cs="Arial"/>
          <w:bCs/>
          <w:sz w:val="24"/>
          <w:szCs w:val="24"/>
        </w:rPr>
        <w:t>34893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0C4B65">
        <w:rPr>
          <w:rFonts w:ascii="Arial" w:hAnsi="Arial"/>
          <w:sz w:val="24"/>
          <w:szCs w:val="24"/>
        </w:rPr>
        <w:t>14</w:t>
      </w:r>
      <w:r w:rsidR="00FB6532">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w:t>
      </w:r>
      <w:r w:rsidR="00965455">
        <w:rPr>
          <w:rFonts w:ascii="Arial" w:hAnsi="Arial" w:cs="Arial"/>
          <w:bCs/>
          <w:sz w:val="24"/>
          <w:szCs w:val="24"/>
        </w:rPr>
        <w:t xml:space="preserve">especializada em pavimentação e serviços complementares na </w:t>
      </w:r>
      <w:r w:rsidR="00B647A3">
        <w:rPr>
          <w:rFonts w:ascii="Arial" w:hAnsi="Arial" w:cs="Arial"/>
          <w:bCs/>
          <w:sz w:val="24"/>
          <w:szCs w:val="24"/>
        </w:rPr>
        <w:t>e</w:t>
      </w:r>
      <w:r w:rsidR="00965455">
        <w:rPr>
          <w:rFonts w:ascii="Arial" w:hAnsi="Arial" w:cs="Arial"/>
          <w:bCs/>
          <w:sz w:val="24"/>
          <w:szCs w:val="24"/>
        </w:rPr>
        <w:t xml:space="preserve">strada </w:t>
      </w:r>
      <w:r w:rsidR="00B647A3">
        <w:rPr>
          <w:rFonts w:ascii="Arial" w:hAnsi="Arial" w:cs="Arial"/>
          <w:bCs/>
          <w:sz w:val="24"/>
          <w:szCs w:val="24"/>
        </w:rPr>
        <w:t>v</w:t>
      </w:r>
      <w:r w:rsidR="00965455">
        <w:rPr>
          <w:rFonts w:ascii="Arial" w:hAnsi="Arial" w:cs="Arial"/>
          <w:bCs/>
          <w:sz w:val="24"/>
          <w:szCs w:val="24"/>
        </w:rPr>
        <w:t>icinal Ouro Preto</w:t>
      </w:r>
      <w:r w:rsidR="0008365E">
        <w:rPr>
          <w:rFonts w:ascii="Arial" w:hAnsi="Arial" w:cs="Arial"/>
          <w:bCs/>
          <w:sz w:val="24"/>
          <w:szCs w:val="24"/>
        </w:rPr>
        <w:t xml:space="preserve">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nossa</w:t>
      </w:r>
      <w:proofErr w:type="gramEnd"/>
      <w:r w:rsidRPr="00AC1C15">
        <w:rPr>
          <w:rFonts w:ascii="Arial" w:hAnsi="Arial"/>
          <w:sz w:val="24"/>
          <w:szCs w:val="24"/>
        </w:rPr>
        <w:t xml:space="preserve">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318D6">
        <w:rPr>
          <w:rFonts w:ascii="Arial" w:hAnsi="Arial" w:cs="Arial"/>
          <w:sz w:val="24"/>
          <w:szCs w:val="24"/>
        </w:rPr>
        <w:t>18</w:t>
      </w:r>
      <w:r w:rsidR="003F63AB">
        <w:rPr>
          <w:rFonts w:ascii="Arial" w:hAnsi="Arial" w:cs="Arial"/>
          <w:sz w:val="24"/>
          <w:szCs w:val="24"/>
        </w:rPr>
        <w:t xml:space="preserve">0 </w:t>
      </w:r>
      <w:r w:rsidR="003F63AB" w:rsidRPr="00742FF4">
        <w:rPr>
          <w:rFonts w:ascii="Arial" w:hAnsi="Arial" w:cs="Arial"/>
          <w:sz w:val="24"/>
          <w:szCs w:val="24"/>
        </w:rPr>
        <w:t>(</w:t>
      </w:r>
      <w:r w:rsidR="005318D6">
        <w:rPr>
          <w:rFonts w:ascii="Arial" w:hAnsi="Arial" w:cs="Arial"/>
          <w:sz w:val="24"/>
          <w:szCs w:val="24"/>
        </w:rPr>
        <w:t>cento e oitenta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7F6294" w:rsidRDefault="007F6294"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F6294">
        <w:rPr>
          <w:rFonts w:ascii="Arial" w:hAnsi="Arial" w:cs="Arial"/>
          <w:bCs/>
          <w:sz w:val="24"/>
          <w:szCs w:val="24"/>
        </w:rPr>
        <w:t>34893</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322280">
        <w:rPr>
          <w:rFonts w:ascii="Arial" w:hAnsi="Arial"/>
          <w:sz w:val="24"/>
          <w:szCs w:val="24"/>
        </w:rPr>
        <w:t>14</w:t>
      </w:r>
      <w:r w:rsidR="007E0509">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7F6294" w:rsidRPr="00BF75A5" w:rsidRDefault="00D41830" w:rsidP="007F6294">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7F6294">
        <w:rPr>
          <w:rFonts w:ascii="Arial" w:hAnsi="Arial" w:cs="Arial"/>
          <w:bCs/>
          <w:sz w:val="24"/>
          <w:szCs w:val="24"/>
        </w:rPr>
        <w:t>C</w:t>
      </w:r>
      <w:r w:rsidR="007F6294" w:rsidRPr="00655545">
        <w:rPr>
          <w:rFonts w:ascii="Arial" w:hAnsi="Arial" w:cs="Arial"/>
          <w:bCs/>
          <w:sz w:val="24"/>
          <w:szCs w:val="24"/>
        </w:rPr>
        <w:t xml:space="preserve">ontratação de empresa </w:t>
      </w:r>
      <w:r w:rsidR="007F6294">
        <w:rPr>
          <w:rFonts w:ascii="Arial" w:hAnsi="Arial" w:cs="Arial"/>
          <w:bCs/>
          <w:sz w:val="24"/>
          <w:szCs w:val="24"/>
        </w:rPr>
        <w:t xml:space="preserve">especializada em pavimentação e serviços complementares na </w:t>
      </w:r>
      <w:r w:rsidR="001113D2">
        <w:rPr>
          <w:rFonts w:ascii="Arial" w:hAnsi="Arial" w:cs="Arial"/>
          <w:bCs/>
          <w:sz w:val="24"/>
          <w:szCs w:val="24"/>
        </w:rPr>
        <w:t>e</w:t>
      </w:r>
      <w:r w:rsidR="007F6294">
        <w:rPr>
          <w:rFonts w:ascii="Arial" w:hAnsi="Arial" w:cs="Arial"/>
          <w:bCs/>
          <w:sz w:val="24"/>
          <w:szCs w:val="24"/>
        </w:rPr>
        <w:t xml:space="preserve">strada </w:t>
      </w:r>
      <w:r w:rsidR="001113D2">
        <w:rPr>
          <w:rFonts w:ascii="Arial" w:hAnsi="Arial" w:cs="Arial"/>
          <w:bCs/>
          <w:sz w:val="24"/>
          <w:szCs w:val="24"/>
        </w:rPr>
        <w:t>v</w:t>
      </w:r>
      <w:r w:rsidR="007F6294">
        <w:rPr>
          <w:rFonts w:ascii="Arial" w:hAnsi="Arial" w:cs="Arial"/>
          <w:bCs/>
          <w:sz w:val="24"/>
          <w:szCs w:val="24"/>
        </w:rPr>
        <w:t>icinal Ouro Preto no</w:t>
      </w:r>
      <w:r w:rsidR="007F6294" w:rsidRPr="000D0979">
        <w:rPr>
          <w:rFonts w:ascii="Arial" w:hAnsi="Arial" w:cs="Arial"/>
          <w:bCs/>
          <w:sz w:val="24"/>
          <w:szCs w:val="24"/>
        </w:rPr>
        <w:t xml:space="preserve"> município</w:t>
      </w:r>
      <w:r w:rsidR="007F6294">
        <w:rPr>
          <w:rFonts w:ascii="Arial" w:hAnsi="Arial" w:cs="Arial"/>
          <w:bCs/>
          <w:sz w:val="24"/>
          <w:szCs w:val="24"/>
        </w:rPr>
        <w:t xml:space="preserve"> de Carapicuíba.</w:t>
      </w:r>
    </w:p>
    <w:p w:rsidR="007F6294" w:rsidRDefault="007F6294" w:rsidP="007F6294">
      <w:pPr>
        <w:spacing w:after="120"/>
        <w:ind w:right="227"/>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EC34FB">
        <w:rPr>
          <w:rFonts w:ascii="Arial" w:hAnsi="Arial" w:cs="Arial"/>
          <w:bCs/>
          <w:sz w:val="24"/>
          <w:szCs w:val="24"/>
        </w:rPr>
        <w:t>34893</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0E645A">
        <w:rPr>
          <w:rFonts w:ascii="Arial" w:hAnsi="Arial"/>
          <w:sz w:val="24"/>
          <w:szCs w:val="24"/>
        </w:rPr>
        <w:t>14</w:t>
      </w:r>
      <w:r w:rsidR="00EE6B5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EC34FB" w:rsidRPr="00BF75A5" w:rsidRDefault="00D41830" w:rsidP="00EC34FB">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EC34FB">
        <w:rPr>
          <w:rFonts w:ascii="Arial" w:hAnsi="Arial" w:cs="Arial"/>
          <w:bCs/>
          <w:sz w:val="24"/>
          <w:szCs w:val="24"/>
        </w:rPr>
        <w:t>C</w:t>
      </w:r>
      <w:r w:rsidR="00EC34FB" w:rsidRPr="00655545">
        <w:rPr>
          <w:rFonts w:ascii="Arial" w:hAnsi="Arial" w:cs="Arial"/>
          <w:bCs/>
          <w:sz w:val="24"/>
          <w:szCs w:val="24"/>
        </w:rPr>
        <w:t xml:space="preserve">ontratação de empresa </w:t>
      </w:r>
      <w:r w:rsidR="00EC34FB">
        <w:rPr>
          <w:rFonts w:ascii="Arial" w:hAnsi="Arial" w:cs="Arial"/>
          <w:bCs/>
          <w:sz w:val="24"/>
          <w:szCs w:val="24"/>
        </w:rPr>
        <w:t xml:space="preserve">especializada em pavimentação e serviços complementares na </w:t>
      </w:r>
      <w:r w:rsidR="00D5051D">
        <w:rPr>
          <w:rFonts w:ascii="Arial" w:hAnsi="Arial" w:cs="Arial"/>
          <w:bCs/>
          <w:sz w:val="24"/>
          <w:szCs w:val="24"/>
        </w:rPr>
        <w:t>e</w:t>
      </w:r>
      <w:r w:rsidR="00EC34FB">
        <w:rPr>
          <w:rFonts w:ascii="Arial" w:hAnsi="Arial" w:cs="Arial"/>
          <w:bCs/>
          <w:sz w:val="24"/>
          <w:szCs w:val="24"/>
        </w:rPr>
        <w:t xml:space="preserve">strada </w:t>
      </w:r>
      <w:r w:rsidR="00D5051D">
        <w:rPr>
          <w:rFonts w:ascii="Arial" w:hAnsi="Arial" w:cs="Arial"/>
          <w:bCs/>
          <w:sz w:val="24"/>
          <w:szCs w:val="24"/>
        </w:rPr>
        <w:t>v</w:t>
      </w:r>
      <w:r w:rsidR="00EC34FB">
        <w:rPr>
          <w:rFonts w:ascii="Arial" w:hAnsi="Arial" w:cs="Arial"/>
          <w:bCs/>
          <w:sz w:val="24"/>
          <w:szCs w:val="24"/>
        </w:rPr>
        <w:t>icinal Ouro Preto no</w:t>
      </w:r>
      <w:r w:rsidR="00EC34FB" w:rsidRPr="000D0979">
        <w:rPr>
          <w:rFonts w:ascii="Arial" w:hAnsi="Arial" w:cs="Arial"/>
          <w:bCs/>
          <w:sz w:val="24"/>
          <w:szCs w:val="24"/>
        </w:rPr>
        <w:t xml:space="preserve"> município</w:t>
      </w:r>
      <w:r w:rsidR="00EC34FB">
        <w:rPr>
          <w:rFonts w:ascii="Arial" w:hAnsi="Arial" w:cs="Arial"/>
          <w:bCs/>
          <w:sz w:val="24"/>
          <w:szCs w:val="24"/>
        </w:rPr>
        <w:t xml:space="preserve"> de Carapicuíba.</w:t>
      </w:r>
    </w:p>
    <w:p w:rsidR="00EC34FB" w:rsidRDefault="00EC34FB" w:rsidP="00EC34FB">
      <w:pPr>
        <w:spacing w:after="120"/>
        <w:ind w:right="227"/>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6356AD">
        <w:rPr>
          <w:rFonts w:ascii="Arial" w:hAnsi="Arial" w:cs="Arial"/>
          <w:bCs/>
          <w:sz w:val="24"/>
          <w:szCs w:val="24"/>
        </w:rPr>
        <w:t>34893</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402F9B">
        <w:rPr>
          <w:rFonts w:ascii="Arial" w:hAnsi="Arial"/>
          <w:sz w:val="24"/>
          <w:szCs w:val="24"/>
        </w:rPr>
        <w:t xml:space="preserve">14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6356AD" w:rsidRPr="00BF75A5" w:rsidRDefault="00D41830" w:rsidP="006356AD">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6356AD">
        <w:rPr>
          <w:rFonts w:ascii="Arial" w:hAnsi="Arial" w:cs="Arial"/>
          <w:bCs/>
          <w:sz w:val="24"/>
          <w:szCs w:val="24"/>
        </w:rPr>
        <w:t>C</w:t>
      </w:r>
      <w:r w:rsidR="006356AD" w:rsidRPr="00655545">
        <w:rPr>
          <w:rFonts w:ascii="Arial" w:hAnsi="Arial" w:cs="Arial"/>
          <w:bCs/>
          <w:sz w:val="24"/>
          <w:szCs w:val="24"/>
        </w:rPr>
        <w:t xml:space="preserve">ontratação de empresa </w:t>
      </w:r>
      <w:r w:rsidR="006356AD">
        <w:rPr>
          <w:rFonts w:ascii="Arial" w:hAnsi="Arial" w:cs="Arial"/>
          <w:bCs/>
          <w:sz w:val="24"/>
          <w:szCs w:val="24"/>
        </w:rPr>
        <w:t xml:space="preserve">especializada em pavimentação e serviços complementares na </w:t>
      </w:r>
      <w:r w:rsidR="00034014">
        <w:rPr>
          <w:rFonts w:ascii="Arial" w:hAnsi="Arial" w:cs="Arial"/>
          <w:bCs/>
          <w:sz w:val="24"/>
          <w:szCs w:val="24"/>
        </w:rPr>
        <w:t>e</w:t>
      </w:r>
      <w:r w:rsidR="006356AD">
        <w:rPr>
          <w:rFonts w:ascii="Arial" w:hAnsi="Arial" w:cs="Arial"/>
          <w:bCs/>
          <w:sz w:val="24"/>
          <w:szCs w:val="24"/>
        </w:rPr>
        <w:t xml:space="preserve">strada </w:t>
      </w:r>
      <w:r w:rsidR="00034014">
        <w:rPr>
          <w:rFonts w:ascii="Arial" w:hAnsi="Arial" w:cs="Arial"/>
          <w:bCs/>
          <w:sz w:val="24"/>
          <w:szCs w:val="24"/>
        </w:rPr>
        <w:t>v</w:t>
      </w:r>
      <w:r w:rsidR="006356AD">
        <w:rPr>
          <w:rFonts w:ascii="Arial" w:hAnsi="Arial" w:cs="Arial"/>
          <w:bCs/>
          <w:sz w:val="24"/>
          <w:szCs w:val="24"/>
        </w:rPr>
        <w:t>icinal Ouro Preto no</w:t>
      </w:r>
      <w:r w:rsidR="006356AD" w:rsidRPr="000D0979">
        <w:rPr>
          <w:rFonts w:ascii="Arial" w:hAnsi="Arial" w:cs="Arial"/>
          <w:bCs/>
          <w:sz w:val="24"/>
          <w:szCs w:val="24"/>
        </w:rPr>
        <w:t xml:space="preserve"> município</w:t>
      </w:r>
      <w:r w:rsidR="006356AD">
        <w:rPr>
          <w:rFonts w:ascii="Arial" w:hAnsi="Arial" w:cs="Arial"/>
          <w:bCs/>
          <w:sz w:val="24"/>
          <w:szCs w:val="24"/>
        </w:rPr>
        <w:t xml:space="preserve"> de Carapicuíba.</w:t>
      </w:r>
    </w:p>
    <w:p w:rsidR="006356AD" w:rsidRDefault="006356AD" w:rsidP="006356AD">
      <w:pPr>
        <w:spacing w:after="120"/>
        <w:ind w:right="227"/>
        <w:jc w:val="both"/>
        <w:rPr>
          <w:rFonts w:ascii="Arial" w:hAnsi="Arial"/>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FB7B25">
        <w:rPr>
          <w:rFonts w:ascii="Arial" w:hAnsi="Arial" w:cs="Arial"/>
          <w:bCs/>
          <w:sz w:val="24"/>
          <w:szCs w:val="24"/>
        </w:rPr>
        <w:t>34893</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A6670">
        <w:rPr>
          <w:rFonts w:ascii="Arial" w:hAnsi="Arial"/>
          <w:sz w:val="24"/>
          <w:szCs w:val="24"/>
        </w:rPr>
        <w:t>14</w:t>
      </w:r>
      <w:r w:rsidR="0034123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FB7B25" w:rsidRPr="00BF75A5" w:rsidRDefault="00D41830" w:rsidP="00FB7B25">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FB7B25">
        <w:rPr>
          <w:rFonts w:ascii="Arial" w:hAnsi="Arial" w:cs="Arial"/>
          <w:bCs/>
          <w:sz w:val="24"/>
          <w:szCs w:val="24"/>
        </w:rPr>
        <w:t>C</w:t>
      </w:r>
      <w:r w:rsidR="00FB7B25" w:rsidRPr="00655545">
        <w:rPr>
          <w:rFonts w:ascii="Arial" w:hAnsi="Arial" w:cs="Arial"/>
          <w:bCs/>
          <w:sz w:val="24"/>
          <w:szCs w:val="24"/>
        </w:rPr>
        <w:t xml:space="preserve">ontratação de empresa </w:t>
      </w:r>
      <w:r w:rsidR="00FB7B25">
        <w:rPr>
          <w:rFonts w:ascii="Arial" w:hAnsi="Arial" w:cs="Arial"/>
          <w:bCs/>
          <w:sz w:val="24"/>
          <w:szCs w:val="24"/>
        </w:rPr>
        <w:t xml:space="preserve">especializada em pavimentação e serviços complementares na </w:t>
      </w:r>
      <w:r w:rsidR="006969B1">
        <w:rPr>
          <w:rFonts w:ascii="Arial" w:hAnsi="Arial" w:cs="Arial"/>
          <w:bCs/>
          <w:sz w:val="24"/>
          <w:szCs w:val="24"/>
        </w:rPr>
        <w:t>e</w:t>
      </w:r>
      <w:r w:rsidR="00FB7B25">
        <w:rPr>
          <w:rFonts w:ascii="Arial" w:hAnsi="Arial" w:cs="Arial"/>
          <w:bCs/>
          <w:sz w:val="24"/>
          <w:szCs w:val="24"/>
        </w:rPr>
        <w:t xml:space="preserve">strada </w:t>
      </w:r>
      <w:r w:rsidR="006969B1">
        <w:rPr>
          <w:rFonts w:ascii="Arial" w:hAnsi="Arial" w:cs="Arial"/>
          <w:bCs/>
          <w:sz w:val="24"/>
          <w:szCs w:val="24"/>
        </w:rPr>
        <w:t>v</w:t>
      </w:r>
      <w:r w:rsidR="00FB7B25">
        <w:rPr>
          <w:rFonts w:ascii="Arial" w:hAnsi="Arial" w:cs="Arial"/>
          <w:bCs/>
          <w:sz w:val="24"/>
          <w:szCs w:val="24"/>
        </w:rPr>
        <w:t>icinal Ouro Preto no</w:t>
      </w:r>
      <w:r w:rsidR="00FB7B25" w:rsidRPr="000D0979">
        <w:rPr>
          <w:rFonts w:ascii="Arial" w:hAnsi="Arial" w:cs="Arial"/>
          <w:bCs/>
          <w:sz w:val="24"/>
          <w:szCs w:val="24"/>
        </w:rPr>
        <w:t xml:space="preserve"> município</w:t>
      </w:r>
      <w:r w:rsidR="00FB7B25">
        <w:rPr>
          <w:rFonts w:ascii="Arial" w:hAnsi="Arial" w:cs="Arial"/>
          <w:bCs/>
          <w:sz w:val="24"/>
          <w:szCs w:val="24"/>
        </w:rPr>
        <w:t xml:space="preserve"> de Carapicuíba.</w:t>
      </w:r>
    </w:p>
    <w:p w:rsidR="00FB7B25" w:rsidRDefault="00FB7B25" w:rsidP="00FB7B25">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B1C67">
        <w:rPr>
          <w:rFonts w:ascii="Arial" w:hAnsi="Arial" w:cs="Arial"/>
          <w:bCs/>
          <w:sz w:val="24"/>
          <w:szCs w:val="24"/>
        </w:rPr>
        <w:t>34893</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C21EA8">
        <w:rPr>
          <w:rFonts w:ascii="Arial" w:hAnsi="Arial"/>
          <w:sz w:val="24"/>
          <w:szCs w:val="24"/>
        </w:rPr>
        <w:t>14</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CB7C82" w:rsidRPr="00BF75A5" w:rsidRDefault="00D41830" w:rsidP="00CB7C82">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CB7C82">
        <w:rPr>
          <w:rFonts w:ascii="Arial" w:hAnsi="Arial" w:cs="Arial"/>
          <w:bCs/>
          <w:sz w:val="24"/>
          <w:szCs w:val="24"/>
        </w:rPr>
        <w:t>C</w:t>
      </w:r>
      <w:r w:rsidR="00CB7C82" w:rsidRPr="00655545">
        <w:rPr>
          <w:rFonts w:ascii="Arial" w:hAnsi="Arial" w:cs="Arial"/>
          <w:bCs/>
          <w:sz w:val="24"/>
          <w:szCs w:val="24"/>
        </w:rPr>
        <w:t xml:space="preserve">ontratação de empresa </w:t>
      </w:r>
      <w:r w:rsidR="00CB7C82">
        <w:rPr>
          <w:rFonts w:ascii="Arial" w:hAnsi="Arial" w:cs="Arial"/>
          <w:bCs/>
          <w:sz w:val="24"/>
          <w:szCs w:val="24"/>
        </w:rPr>
        <w:t xml:space="preserve">especializada em pavimentação e serviços complementares na </w:t>
      </w:r>
      <w:r w:rsidR="0055021E">
        <w:rPr>
          <w:rFonts w:ascii="Arial" w:hAnsi="Arial" w:cs="Arial"/>
          <w:bCs/>
          <w:sz w:val="24"/>
          <w:szCs w:val="24"/>
        </w:rPr>
        <w:t>e</w:t>
      </w:r>
      <w:r w:rsidR="00CB7C82">
        <w:rPr>
          <w:rFonts w:ascii="Arial" w:hAnsi="Arial" w:cs="Arial"/>
          <w:bCs/>
          <w:sz w:val="24"/>
          <w:szCs w:val="24"/>
        </w:rPr>
        <w:t xml:space="preserve">strada </w:t>
      </w:r>
      <w:r w:rsidR="0055021E">
        <w:rPr>
          <w:rFonts w:ascii="Arial" w:hAnsi="Arial" w:cs="Arial"/>
          <w:bCs/>
          <w:sz w:val="24"/>
          <w:szCs w:val="24"/>
        </w:rPr>
        <w:t>v</w:t>
      </w:r>
      <w:r w:rsidR="00CB7C82">
        <w:rPr>
          <w:rFonts w:ascii="Arial" w:hAnsi="Arial" w:cs="Arial"/>
          <w:bCs/>
          <w:sz w:val="24"/>
          <w:szCs w:val="24"/>
        </w:rPr>
        <w:t>icinal Ouro Preto no</w:t>
      </w:r>
      <w:r w:rsidR="00CB7C82" w:rsidRPr="000D0979">
        <w:rPr>
          <w:rFonts w:ascii="Arial" w:hAnsi="Arial" w:cs="Arial"/>
          <w:bCs/>
          <w:sz w:val="24"/>
          <w:szCs w:val="24"/>
        </w:rPr>
        <w:t xml:space="preserve"> município</w:t>
      </w:r>
      <w:r w:rsidR="00CB7C82">
        <w:rPr>
          <w:rFonts w:ascii="Arial" w:hAnsi="Arial" w:cs="Arial"/>
          <w:bCs/>
          <w:sz w:val="24"/>
          <w:szCs w:val="24"/>
        </w:rPr>
        <w:t xml:space="preserve"> de Carapicuíba.</w:t>
      </w:r>
    </w:p>
    <w:p w:rsidR="00CB7C82" w:rsidRDefault="00CB7C82" w:rsidP="00CB7C82">
      <w:pPr>
        <w:spacing w:after="120"/>
        <w:ind w:right="227"/>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0E2D9F">
        <w:rPr>
          <w:rFonts w:ascii="Arial" w:hAnsi="Arial" w:cs="Arial"/>
          <w:bCs/>
          <w:sz w:val="24"/>
          <w:szCs w:val="24"/>
        </w:rPr>
        <w:t>34893</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E42C9A">
        <w:rPr>
          <w:rFonts w:ascii="Arial" w:hAnsi="Arial"/>
          <w:sz w:val="24"/>
          <w:szCs w:val="24"/>
        </w:rPr>
        <w:t>14</w:t>
      </w:r>
      <w:r w:rsidR="00B7583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0E2D9F" w:rsidRPr="00BF75A5" w:rsidRDefault="00D41830" w:rsidP="000E2D9F">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0E2D9F">
        <w:rPr>
          <w:rFonts w:ascii="Arial" w:hAnsi="Arial" w:cs="Arial"/>
          <w:bCs/>
          <w:sz w:val="24"/>
          <w:szCs w:val="24"/>
        </w:rPr>
        <w:t>C</w:t>
      </w:r>
      <w:r w:rsidR="000E2D9F" w:rsidRPr="00655545">
        <w:rPr>
          <w:rFonts w:ascii="Arial" w:hAnsi="Arial" w:cs="Arial"/>
          <w:bCs/>
          <w:sz w:val="24"/>
          <w:szCs w:val="24"/>
        </w:rPr>
        <w:t xml:space="preserve">ontratação de empresa </w:t>
      </w:r>
      <w:r w:rsidR="000E2D9F">
        <w:rPr>
          <w:rFonts w:ascii="Arial" w:hAnsi="Arial" w:cs="Arial"/>
          <w:bCs/>
          <w:sz w:val="24"/>
          <w:szCs w:val="24"/>
        </w:rPr>
        <w:t xml:space="preserve">especializada em pavimentação e serviços complementares na </w:t>
      </w:r>
      <w:r w:rsidR="00E80453">
        <w:rPr>
          <w:rFonts w:ascii="Arial" w:hAnsi="Arial" w:cs="Arial"/>
          <w:bCs/>
          <w:sz w:val="24"/>
          <w:szCs w:val="24"/>
        </w:rPr>
        <w:t>e</w:t>
      </w:r>
      <w:r w:rsidR="000E2D9F">
        <w:rPr>
          <w:rFonts w:ascii="Arial" w:hAnsi="Arial" w:cs="Arial"/>
          <w:bCs/>
          <w:sz w:val="24"/>
          <w:szCs w:val="24"/>
        </w:rPr>
        <w:t xml:space="preserve">strada </w:t>
      </w:r>
      <w:r w:rsidR="00E80453">
        <w:rPr>
          <w:rFonts w:ascii="Arial" w:hAnsi="Arial" w:cs="Arial"/>
          <w:bCs/>
          <w:sz w:val="24"/>
          <w:szCs w:val="24"/>
        </w:rPr>
        <w:t>v</w:t>
      </w:r>
      <w:r w:rsidR="000E2D9F">
        <w:rPr>
          <w:rFonts w:ascii="Arial" w:hAnsi="Arial" w:cs="Arial"/>
          <w:bCs/>
          <w:sz w:val="24"/>
          <w:szCs w:val="24"/>
        </w:rPr>
        <w:t>icinal Ouro Preto no</w:t>
      </w:r>
      <w:r w:rsidR="000E2D9F" w:rsidRPr="000D0979">
        <w:rPr>
          <w:rFonts w:ascii="Arial" w:hAnsi="Arial" w:cs="Arial"/>
          <w:bCs/>
          <w:sz w:val="24"/>
          <w:szCs w:val="24"/>
        </w:rPr>
        <w:t xml:space="preserve"> município</w:t>
      </w:r>
      <w:r w:rsidR="000E2D9F">
        <w:rPr>
          <w:rFonts w:ascii="Arial" w:hAnsi="Arial" w:cs="Arial"/>
          <w:bCs/>
          <w:sz w:val="24"/>
          <w:szCs w:val="24"/>
        </w:rPr>
        <w:t xml:space="preserve"> de Carapicuíba.</w:t>
      </w:r>
    </w:p>
    <w:p w:rsidR="000E2D9F" w:rsidRDefault="000E2D9F" w:rsidP="000E2D9F">
      <w:pPr>
        <w:spacing w:after="120"/>
        <w:ind w:right="227"/>
        <w:jc w:val="both"/>
        <w:rPr>
          <w:rFonts w:ascii="Arial" w:hAnsi="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F7324F">
        <w:rPr>
          <w:rFonts w:ascii="Arial" w:hAnsi="Arial" w:cs="Arial"/>
          <w:bCs/>
          <w:sz w:val="24"/>
          <w:szCs w:val="24"/>
        </w:rPr>
        <w:t>34893</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405284">
        <w:rPr>
          <w:rFonts w:ascii="Arial" w:hAnsi="Arial"/>
          <w:sz w:val="24"/>
          <w:szCs w:val="24"/>
        </w:rPr>
        <w:t>14</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F7324F" w:rsidRPr="00BF75A5" w:rsidRDefault="00D41830" w:rsidP="00F7324F">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F7324F">
        <w:rPr>
          <w:rFonts w:ascii="Arial" w:hAnsi="Arial" w:cs="Arial"/>
          <w:bCs/>
          <w:sz w:val="24"/>
          <w:szCs w:val="24"/>
        </w:rPr>
        <w:t>C</w:t>
      </w:r>
      <w:r w:rsidR="00F7324F" w:rsidRPr="00655545">
        <w:rPr>
          <w:rFonts w:ascii="Arial" w:hAnsi="Arial" w:cs="Arial"/>
          <w:bCs/>
          <w:sz w:val="24"/>
          <w:szCs w:val="24"/>
        </w:rPr>
        <w:t xml:space="preserve">ontratação de empresa </w:t>
      </w:r>
      <w:r w:rsidR="00F7324F">
        <w:rPr>
          <w:rFonts w:ascii="Arial" w:hAnsi="Arial" w:cs="Arial"/>
          <w:bCs/>
          <w:sz w:val="24"/>
          <w:szCs w:val="24"/>
        </w:rPr>
        <w:t xml:space="preserve">especializada em pavimentação e serviços complementares na </w:t>
      </w:r>
      <w:r w:rsidR="00D14782">
        <w:rPr>
          <w:rFonts w:ascii="Arial" w:hAnsi="Arial" w:cs="Arial"/>
          <w:bCs/>
          <w:sz w:val="24"/>
          <w:szCs w:val="24"/>
        </w:rPr>
        <w:t>e</w:t>
      </w:r>
      <w:r w:rsidR="00F7324F">
        <w:rPr>
          <w:rFonts w:ascii="Arial" w:hAnsi="Arial" w:cs="Arial"/>
          <w:bCs/>
          <w:sz w:val="24"/>
          <w:szCs w:val="24"/>
        </w:rPr>
        <w:t xml:space="preserve">strada </w:t>
      </w:r>
      <w:r w:rsidR="00D14782">
        <w:rPr>
          <w:rFonts w:ascii="Arial" w:hAnsi="Arial" w:cs="Arial"/>
          <w:bCs/>
          <w:sz w:val="24"/>
          <w:szCs w:val="24"/>
        </w:rPr>
        <w:t>v</w:t>
      </w:r>
      <w:r w:rsidR="00F7324F">
        <w:rPr>
          <w:rFonts w:ascii="Arial" w:hAnsi="Arial" w:cs="Arial"/>
          <w:bCs/>
          <w:sz w:val="24"/>
          <w:szCs w:val="24"/>
        </w:rPr>
        <w:t>icinal Ouro Preto no</w:t>
      </w:r>
      <w:r w:rsidR="00F7324F" w:rsidRPr="000D0979">
        <w:rPr>
          <w:rFonts w:ascii="Arial" w:hAnsi="Arial" w:cs="Arial"/>
          <w:bCs/>
          <w:sz w:val="24"/>
          <w:szCs w:val="24"/>
        </w:rPr>
        <w:t xml:space="preserve"> município</w:t>
      </w:r>
      <w:r w:rsidR="00F7324F">
        <w:rPr>
          <w:rFonts w:ascii="Arial" w:hAnsi="Arial" w:cs="Arial"/>
          <w:bCs/>
          <w:sz w:val="24"/>
          <w:szCs w:val="24"/>
        </w:rPr>
        <w:t xml:space="preserve"> de Carapicuíba.</w:t>
      </w:r>
    </w:p>
    <w:p w:rsidR="00F7324F" w:rsidRDefault="00F7324F" w:rsidP="00F7324F">
      <w:pPr>
        <w:spacing w:after="120"/>
        <w:ind w:right="227"/>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6C1675">
        <w:rPr>
          <w:rFonts w:ascii="Arial" w:hAnsi="Arial" w:cs="Arial"/>
          <w:b/>
          <w:sz w:val="24"/>
          <w:szCs w:val="24"/>
        </w:rPr>
        <w:t xml:space="preserve"> 14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4A744A">
        <w:rPr>
          <w:rFonts w:ascii="Arial" w:hAnsi="Arial" w:cs="Arial"/>
          <w:bCs/>
          <w:sz w:val="24"/>
          <w:szCs w:val="24"/>
        </w:rPr>
        <w:t xml:space="preserve">pavimentação e serviços complementares na estrada vicinal Ouro Preto, situada entre a </w:t>
      </w:r>
      <w:proofErr w:type="gramStart"/>
      <w:r w:rsidR="004A744A">
        <w:rPr>
          <w:rFonts w:ascii="Arial" w:hAnsi="Arial" w:cs="Arial"/>
          <w:bCs/>
          <w:sz w:val="24"/>
          <w:szCs w:val="24"/>
        </w:rPr>
        <w:t>rua</w:t>
      </w:r>
      <w:proofErr w:type="gramEnd"/>
      <w:r w:rsidR="004A744A">
        <w:rPr>
          <w:rFonts w:ascii="Arial" w:hAnsi="Arial" w:cs="Arial"/>
          <w:bCs/>
          <w:sz w:val="24"/>
          <w:szCs w:val="24"/>
        </w:rPr>
        <w:t xml:space="preserve"> Bonito e a rua São Luís, na Chácara de La </w:t>
      </w:r>
      <w:proofErr w:type="spellStart"/>
      <w:r w:rsidR="004A744A">
        <w:rPr>
          <w:rFonts w:ascii="Arial" w:hAnsi="Arial" w:cs="Arial"/>
          <w:bCs/>
          <w:sz w:val="24"/>
          <w:szCs w:val="24"/>
        </w:rPr>
        <w:t>Rocca</w:t>
      </w:r>
      <w:proofErr w:type="spellEnd"/>
      <w:r w:rsidR="004A744A" w:rsidRPr="00B0469C">
        <w:rPr>
          <w:rFonts w:ascii="Arial" w:hAnsi="Arial" w:cs="Arial"/>
          <w:bCs/>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4A744A">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8822BF" w:rsidRDefault="008822BF"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8822BF" w:rsidRDefault="008822BF"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18</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cento e oitenta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C1B2D">
        <w:rPr>
          <w:rFonts w:ascii="Arial" w:hAnsi="Arial" w:cs="Arial"/>
          <w:sz w:val="24"/>
          <w:szCs w:val="24"/>
        </w:rPr>
        <w:t>28</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9C1B2D">
        <w:rPr>
          <w:rFonts w:ascii="Arial" w:hAnsi="Arial" w:cs="Arial"/>
          <w:sz w:val="24"/>
          <w:szCs w:val="24"/>
        </w:rPr>
        <w:t>oit</w:t>
      </w:r>
      <w:r w:rsidR="000C3F9D">
        <w:rPr>
          <w:rFonts w:ascii="Arial" w:hAnsi="Arial" w:cs="Arial"/>
          <w:sz w:val="24"/>
          <w:szCs w:val="24"/>
        </w:rPr>
        <w:t>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112CF2">
        <w:rPr>
          <w:rFonts w:ascii="Arial" w:hAnsi="Arial" w:cs="Arial"/>
          <w:sz w:val="24"/>
          <w:szCs w:val="24"/>
          <w:lang w:val="pt-BR"/>
        </w:rPr>
        <w:t>12.01.15.451.0006.4.4.90.51-99 (transferências e convênios federais vinculados)</w:t>
      </w:r>
      <w:r w:rsidR="00112CF2" w:rsidRPr="000E1EAF">
        <w:rPr>
          <w:rFonts w:ascii="Arial" w:hAnsi="Arial" w:cs="Arial"/>
          <w:sz w:val="24"/>
          <w:szCs w:val="24"/>
          <w:lang w:val="pt-BR"/>
        </w:rPr>
        <w:t xml:space="preserve"> </w:t>
      </w:r>
      <w:r w:rsidR="00112CF2">
        <w:rPr>
          <w:rFonts w:ascii="Arial" w:hAnsi="Arial" w:cs="Arial"/>
          <w:sz w:val="24"/>
          <w:szCs w:val="24"/>
          <w:lang w:val="pt-BR"/>
        </w:rPr>
        <w:t>e 12.01.15.451.0006.4.4.90.51-99 (tesouro)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bookmarkStart w:id="0" w:name="_GoBack"/>
      <w:bookmarkEnd w:id="0"/>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 xml:space="preserve">OBJETO: </w:t>
      </w:r>
      <w:r w:rsidR="00815D30" w:rsidRPr="00815D30">
        <w:rPr>
          <w:rFonts w:ascii="Arial" w:hAnsi="Arial" w:cs="Arial"/>
          <w:b/>
          <w:bCs/>
          <w:sz w:val="24"/>
          <w:szCs w:val="24"/>
        </w:rPr>
        <w:t>CONTRATAÇÃO DE EMPRESA ESPECIALIZADA EM PAVIMENTAÇÃO E SERVIÇOS COMPLEMENTARES NA ESTRADA VICINAL OURO PRETO NO MUNICIPIO DE CARAPICUÍBA.</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ADVOGADO (S</w:t>
      </w:r>
      <w:proofErr w:type="gramStart"/>
      <w:r w:rsidRPr="00C92DEA">
        <w:rPr>
          <w:rFonts w:ascii="Arial" w:eastAsia="Calibri" w:hAnsi="Arial" w:cs="Arial"/>
          <w:b/>
          <w:spacing w:val="12"/>
          <w:sz w:val="24"/>
        </w:rPr>
        <w:t>)</w:t>
      </w:r>
      <w:proofErr w:type="gramEnd"/>
      <w:r w:rsidRPr="00C92DEA">
        <w:rPr>
          <w:rFonts w:ascii="Arial" w:eastAsia="Calibri" w:hAnsi="Arial" w:cs="Arial"/>
          <w:b/>
          <w:spacing w:val="12"/>
          <w:sz w:val="24"/>
        </w:rPr>
        <w:t>/ Nº OAB/</w:t>
      </w:r>
      <w:proofErr w:type="spellStart"/>
      <w:r w:rsidRPr="00C92DEA">
        <w:rPr>
          <w:rFonts w:ascii="Arial" w:eastAsia="Calibri" w:hAnsi="Arial" w:cs="Arial"/>
          <w:b/>
          <w:spacing w:val="12"/>
          <w:sz w:val="24"/>
        </w:rPr>
        <w:t>email</w:t>
      </w:r>
      <w:proofErr w:type="spellEnd"/>
      <w:r w:rsidRPr="00C92DEA">
        <w:rPr>
          <w:rFonts w:ascii="Arial" w:eastAsia="Calibri" w:hAnsi="Arial" w:cs="Arial"/>
          <w:b/>
          <w:spacing w:val="12"/>
          <w:sz w:val="24"/>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c)</w:t>
      </w:r>
      <w:proofErr w:type="gramEnd"/>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proofErr w:type="gramStart"/>
      <w:r w:rsidRPr="00C92DEA">
        <w:rPr>
          <w:rFonts w:ascii="Arial" w:hAnsi="Arial" w:cs="Arial"/>
          <w:spacing w:val="12"/>
          <w:sz w:val="24"/>
        </w:rPr>
        <w:t>CadTCESP</w:t>
      </w:r>
      <w:proofErr w:type="spellEnd"/>
      <w:proofErr w:type="gram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e) é de exclusiva responsabilidade </w:t>
      </w:r>
      <w:proofErr w:type="gramStart"/>
      <w:r w:rsidRPr="00C92DEA">
        <w:rPr>
          <w:rFonts w:ascii="Arial" w:eastAsia="Calibri" w:hAnsi="Arial" w:cs="Arial"/>
          <w:spacing w:val="12"/>
          <w:sz w:val="24"/>
          <w:szCs w:val="24"/>
        </w:rPr>
        <w:t>do contratado manter</w:t>
      </w:r>
      <w:proofErr w:type="gramEnd"/>
      <w:r w:rsidRPr="00C92DEA">
        <w:rPr>
          <w:rFonts w:ascii="Arial" w:eastAsia="Calibri" w:hAnsi="Arial" w:cs="Arial"/>
          <w:spacing w:val="12"/>
          <w:sz w:val="24"/>
          <w:szCs w:val="24"/>
        </w:rPr>
        <w:t xml:space="preserve">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a</w:t>
      </w:r>
      <w:proofErr w:type="gramEnd"/>
      <w:r w:rsidRPr="00C92DEA">
        <w:rPr>
          <w:rFonts w:ascii="Arial" w:eastAsia="Calibri" w:hAnsi="Arial" w:cs="Arial"/>
          <w:spacing w:val="12"/>
          <w:sz w:val="24"/>
          <w:szCs w:val="24"/>
        </w:rPr>
        <w:t>)</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proofErr w:type="gramStart"/>
      <w:r w:rsidRPr="00C92DEA">
        <w:rPr>
          <w:rFonts w:ascii="Arial" w:eastAsia="Calibri" w:hAnsi="Arial" w:cs="Arial"/>
          <w:spacing w:val="12"/>
          <w:sz w:val="24"/>
          <w:szCs w:val="24"/>
        </w:rPr>
        <w:t>b)</w:t>
      </w:r>
      <w:proofErr w:type="gramEnd"/>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 xml:space="preserve">Marco Aurélio dos </w:t>
      </w:r>
      <w:proofErr w:type="gramStart"/>
      <w:r w:rsidRPr="00C92DEA">
        <w:rPr>
          <w:rFonts w:ascii="Arial" w:hAnsi="Arial" w:cs="Arial"/>
          <w:bCs/>
          <w:sz w:val="24"/>
          <w:szCs w:val="24"/>
          <w:lang w:eastAsia="ar-SA"/>
        </w:rPr>
        <w:t>Santos Neves</w:t>
      </w:r>
      <w:proofErr w:type="gramEnd"/>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proofErr w:type="gramStart"/>
      <w:r w:rsidRPr="00C92DEA">
        <w:rPr>
          <w:rFonts w:ascii="Arial" w:eastAsia="Arial" w:hAnsi="Arial" w:cs="Arial"/>
          <w:b/>
          <w:bCs/>
          <w:spacing w:val="12"/>
          <w:sz w:val="24"/>
          <w:szCs w:val="24"/>
          <w:u w:val="thick"/>
        </w:rPr>
        <w:t>GESTOR(</w:t>
      </w:r>
      <w:proofErr w:type="gramEnd"/>
      <w:r w:rsidRPr="00C92DEA">
        <w:rPr>
          <w:rFonts w:ascii="Arial" w:eastAsia="Arial" w:hAnsi="Arial" w:cs="Arial"/>
          <w:b/>
          <w:bCs/>
          <w:spacing w:val="12"/>
          <w:sz w:val="24"/>
          <w:szCs w:val="24"/>
          <w:u w:val="thick"/>
        </w:rPr>
        <w:t>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de 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0B4448" w:rsidP="00B74868">
      <w:pPr>
        <w:widowControl w:val="0"/>
        <w:autoSpaceDE w:val="0"/>
        <w:autoSpaceDN w:val="0"/>
        <w:spacing w:line="276" w:lineRule="auto"/>
        <w:ind w:right="57"/>
        <w:jc w:val="both"/>
        <w:rPr>
          <w:rFonts w:ascii="Arial" w:eastAsia="Arial" w:hAnsi="Arial" w:cs="Arial"/>
          <w:spacing w:val="12"/>
          <w:sz w:val="12"/>
          <w:szCs w:val="24"/>
        </w:rPr>
      </w:pPr>
      <w:r>
        <w:rPr>
          <w:noProof/>
          <w:lang w:eastAsia="ar-SA"/>
        </w:rPr>
        <w:pict>
          <v:line id="Line 22" o:spid="_x0000_s1028" style="position:absolute;left:0;text-align:left;z-index:251658240;visibility:visible;mso-wrap-distance-left:0;mso-wrap-distance-top:-3e-5mm;mso-wrap-distance-right:0;mso-wrap-distance-bottom:-3e-5mm;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xml:space="preserve">(*) - O Termo de Ciência e Notificação e/ou Cadastro do(s) </w:t>
      </w:r>
      <w:proofErr w:type="gramStart"/>
      <w:r w:rsidRPr="00C92DEA">
        <w:rPr>
          <w:rFonts w:ascii="Arial" w:eastAsia="Arial" w:hAnsi="Arial" w:cs="Arial"/>
          <w:spacing w:val="12"/>
          <w:sz w:val="24"/>
        </w:rPr>
        <w:t>Responsável(</w:t>
      </w:r>
      <w:proofErr w:type="spellStart"/>
      <w:proofErr w:type="gramEnd"/>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proofErr w:type="gramStart"/>
      <w:r w:rsidRPr="00C92DEA">
        <w:rPr>
          <w:rFonts w:ascii="Arial" w:eastAsia="Arial" w:hAnsi="Arial" w:cs="Arial"/>
          <w:i/>
          <w:spacing w:val="12"/>
          <w:sz w:val="24"/>
          <w:lang w:val="en-US"/>
        </w:rPr>
        <w:t>inciso</w:t>
      </w:r>
      <w:proofErr w:type="spellEnd"/>
      <w:proofErr w:type="gram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448" w:rsidRDefault="000B4448">
      <w:r>
        <w:separator/>
      </w:r>
    </w:p>
  </w:endnote>
  <w:endnote w:type="continuationSeparator" w:id="0">
    <w:p w:rsidR="000B4448" w:rsidRDefault="000B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Default="004C7EE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C7EE4" w:rsidRDefault="004C7EE4"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Default="004C7EE4"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132E7">
      <w:rPr>
        <w:rStyle w:val="Nmerodepgina"/>
        <w:noProof/>
      </w:rPr>
      <w:t>43</w:t>
    </w:r>
    <w:r>
      <w:rPr>
        <w:rStyle w:val="Nmerodepgina"/>
      </w:rPr>
      <w:fldChar w:fldCharType="end"/>
    </w:r>
  </w:p>
  <w:p w:rsidR="004C7EE4" w:rsidRDefault="004C7EE4" w:rsidP="00E71DD4">
    <w:pPr>
      <w:pStyle w:val="Rodap"/>
      <w:jc w:val="center"/>
    </w:pPr>
    <w:r>
      <w:t xml:space="preserve">Processo Administrativo nº. 34893 / 2022 – Tomada de Preços nº.  </w:t>
    </w:r>
    <w:r w:rsidR="009411E6">
      <w:t>14</w:t>
    </w:r>
    <w:r>
      <w:t xml:space="preserve"> /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448" w:rsidRDefault="000B4448">
      <w:r>
        <w:separator/>
      </w:r>
    </w:p>
  </w:footnote>
  <w:footnote w:type="continuationSeparator" w:id="0">
    <w:p w:rsidR="000B4448" w:rsidRDefault="000B4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4" w:rsidRPr="0083620B" w:rsidRDefault="004C7EE4"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C7EE4" w:rsidRPr="0083620B" w:rsidRDefault="004C7EE4"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C7EE4" w:rsidRPr="00D15B80" w:rsidRDefault="004C7EE4"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C7EE4" w:rsidRPr="00D15B80" w:rsidRDefault="004C7EE4"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CF2"/>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F4C"/>
    <w:rsid w:val="0032318B"/>
    <w:rsid w:val="003233F1"/>
    <w:rsid w:val="00323BD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384"/>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69C0"/>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2256"/>
    <w:rsid w:val="00502274"/>
    <w:rsid w:val="00502297"/>
    <w:rsid w:val="0050299C"/>
    <w:rsid w:val="00502F0C"/>
    <w:rsid w:val="005043D7"/>
    <w:rsid w:val="005045C0"/>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AD"/>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69B1"/>
    <w:rsid w:val="006972FF"/>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3D5D"/>
    <w:rsid w:val="007E4297"/>
    <w:rsid w:val="007E557F"/>
    <w:rsid w:val="007E58E7"/>
    <w:rsid w:val="007E5A66"/>
    <w:rsid w:val="007E5C6D"/>
    <w:rsid w:val="007E60B2"/>
    <w:rsid w:val="007E60B8"/>
    <w:rsid w:val="007E64FD"/>
    <w:rsid w:val="007E6760"/>
    <w:rsid w:val="007E7523"/>
    <w:rsid w:val="007E7C2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4636"/>
    <w:rsid w:val="008146B3"/>
    <w:rsid w:val="00814D4A"/>
    <w:rsid w:val="0081535D"/>
    <w:rsid w:val="00815A61"/>
    <w:rsid w:val="00815D30"/>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785"/>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4F"/>
    <w:rsid w:val="00965176"/>
    <w:rsid w:val="00965310"/>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6FE"/>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E0446"/>
    <w:rsid w:val="00AE056B"/>
    <w:rsid w:val="00AE0AEE"/>
    <w:rsid w:val="00AE0E40"/>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01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394"/>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DF8"/>
    <w:rsid w:val="00F27E15"/>
    <w:rsid w:val="00F30251"/>
    <w:rsid w:val="00F303D6"/>
    <w:rsid w:val="00F3153C"/>
    <w:rsid w:val="00F3171E"/>
    <w:rsid w:val="00F319F1"/>
    <w:rsid w:val="00F31A1A"/>
    <w:rsid w:val="00F31AFA"/>
    <w:rsid w:val="00F321B4"/>
    <w:rsid w:val="00F32393"/>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C9486C"/>
    <w:pPr>
      <w:keepNext/>
      <w:outlineLvl w:val="0"/>
    </w:pPr>
    <w:rPr>
      <w:sz w:val="24"/>
    </w:rPr>
  </w:style>
  <w:style w:type="paragraph" w:styleId="Ttulo2">
    <w:name w:val="heading 2"/>
    <w:basedOn w:val="Normal"/>
    <w:next w:val="Normal"/>
    <w:link w:val="Ttulo2Char"/>
    <w:qFormat/>
    <w:rsid w:val="00C9486C"/>
    <w:pPr>
      <w:keepNext/>
      <w:jc w:val="center"/>
      <w:outlineLvl w:val="1"/>
    </w:pPr>
    <w:rPr>
      <w:b/>
      <w:bCs/>
    </w:rPr>
  </w:style>
  <w:style w:type="paragraph" w:styleId="Ttulo3">
    <w:name w:val="heading 3"/>
    <w:basedOn w:val="Normal"/>
    <w:next w:val="Normal"/>
    <w:qFormat/>
    <w:rsid w:val="00C9486C"/>
    <w:pPr>
      <w:keepNext/>
      <w:jc w:val="center"/>
      <w:outlineLvl w:val="2"/>
    </w:pPr>
    <w:rPr>
      <w:rFonts w:ascii="Arial" w:hAnsi="Arial" w:cs="Arial"/>
      <w:b/>
      <w:bCs/>
      <w:sz w:val="24"/>
    </w:rPr>
  </w:style>
  <w:style w:type="paragraph" w:styleId="Ttulo4">
    <w:name w:val="heading 4"/>
    <w:basedOn w:val="Normal"/>
    <w:next w:val="Normal"/>
    <w:link w:val="Ttulo4Char"/>
    <w:qFormat/>
    <w:rsid w:val="00C9486C"/>
    <w:pPr>
      <w:keepNext/>
      <w:jc w:val="center"/>
      <w:outlineLvl w:val="3"/>
    </w:pPr>
    <w:rPr>
      <w:rFonts w:ascii="Times" w:hAnsi="Times" w:cs="Arial"/>
      <w:b/>
      <w:sz w:val="30"/>
    </w:rPr>
  </w:style>
  <w:style w:type="paragraph" w:styleId="Ttulo5">
    <w:name w:val="heading 5"/>
    <w:basedOn w:val="Normal"/>
    <w:next w:val="Normal"/>
    <w:qFormat/>
    <w:rsid w:val="00C9486C"/>
    <w:pPr>
      <w:keepNext/>
      <w:jc w:val="center"/>
      <w:outlineLvl w:val="4"/>
    </w:pPr>
    <w:rPr>
      <w:rFonts w:ascii="Arial" w:hAnsi="Arial" w:cs="Arial"/>
      <w:b/>
      <w:sz w:val="28"/>
      <w:szCs w:val="28"/>
    </w:rPr>
  </w:style>
  <w:style w:type="paragraph" w:styleId="Ttulo6">
    <w:name w:val="heading 6"/>
    <w:basedOn w:val="Normal"/>
    <w:next w:val="Normal"/>
    <w:link w:val="Ttulo6Char"/>
    <w:qFormat/>
    <w:rsid w:val="00C9486C"/>
    <w:pPr>
      <w:keepNext/>
      <w:jc w:val="both"/>
      <w:outlineLvl w:val="5"/>
    </w:pPr>
    <w:rPr>
      <w:rFonts w:ascii="Arial" w:hAnsi="Arial" w:cs="Arial"/>
      <w:b/>
    </w:rPr>
  </w:style>
  <w:style w:type="paragraph" w:styleId="Ttulo7">
    <w:name w:val="heading 7"/>
    <w:basedOn w:val="Normal"/>
    <w:next w:val="Normal"/>
    <w:link w:val="Ttulo7Char"/>
    <w:qFormat/>
    <w:rsid w:val="00C9486C"/>
    <w:pPr>
      <w:keepNext/>
      <w:ind w:left="360"/>
      <w:jc w:val="center"/>
      <w:outlineLvl w:val="6"/>
    </w:pPr>
    <w:rPr>
      <w:rFonts w:ascii="Times" w:hAnsi="Times" w:cs="Arial"/>
      <w:b/>
      <w:sz w:val="30"/>
    </w:rPr>
  </w:style>
  <w:style w:type="paragraph" w:styleId="Ttulo8">
    <w:name w:val="heading 8"/>
    <w:basedOn w:val="Normal"/>
    <w:next w:val="Normal"/>
    <w:qFormat/>
    <w:rsid w:val="00C9486C"/>
    <w:pPr>
      <w:keepNext/>
      <w:ind w:left="360"/>
      <w:jc w:val="center"/>
      <w:outlineLvl w:val="7"/>
    </w:pPr>
    <w:rPr>
      <w:rFonts w:ascii="Arial" w:hAnsi="Arial" w:cs="Arial"/>
      <w:b/>
    </w:rPr>
  </w:style>
  <w:style w:type="paragraph" w:styleId="Ttulo9">
    <w:name w:val="heading 9"/>
    <w:basedOn w:val="Normal"/>
    <w:next w:val="Normal"/>
    <w:link w:val="Ttulo9Char"/>
    <w:qFormat/>
    <w:rsid w:val="00C9486C"/>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C9486C"/>
    <w:pPr>
      <w:tabs>
        <w:tab w:val="center" w:pos="4419"/>
        <w:tab w:val="right" w:pos="8838"/>
      </w:tabs>
    </w:pPr>
    <w:rPr>
      <w:lang w:val="en-US"/>
    </w:rPr>
  </w:style>
  <w:style w:type="paragraph" w:styleId="Rodap">
    <w:name w:val="footer"/>
    <w:basedOn w:val="Normal"/>
    <w:link w:val="RodapChar"/>
    <w:uiPriority w:val="99"/>
    <w:rsid w:val="00C9486C"/>
    <w:pPr>
      <w:tabs>
        <w:tab w:val="center" w:pos="4419"/>
        <w:tab w:val="right" w:pos="8838"/>
      </w:tabs>
    </w:pPr>
  </w:style>
  <w:style w:type="paragraph" w:styleId="Corpodetexto">
    <w:name w:val="Body Text"/>
    <w:basedOn w:val="Normal"/>
    <w:link w:val="CorpodetextoChar"/>
    <w:qFormat/>
    <w:rsid w:val="00C9486C"/>
    <w:rPr>
      <w:sz w:val="28"/>
    </w:rPr>
  </w:style>
  <w:style w:type="paragraph" w:styleId="Recuodecorpodetexto">
    <w:name w:val="Body Text Indent"/>
    <w:basedOn w:val="Normal"/>
    <w:link w:val="RecuodecorpodetextoChar"/>
    <w:rsid w:val="00C9486C"/>
    <w:pPr>
      <w:ind w:left="540" w:hanging="540"/>
      <w:jc w:val="both"/>
    </w:pPr>
    <w:rPr>
      <w:rFonts w:ascii="Arial" w:hAnsi="Arial" w:cs="Arial"/>
    </w:rPr>
  </w:style>
  <w:style w:type="character" w:styleId="Nmerodepgina">
    <w:name w:val="page number"/>
    <w:basedOn w:val="Fontepargpadro"/>
    <w:rsid w:val="00C9486C"/>
  </w:style>
  <w:style w:type="character" w:customStyle="1" w:styleId="texto31">
    <w:name w:val="texto31"/>
    <w:rsid w:val="00C9486C"/>
    <w:rPr>
      <w:rFonts w:ascii="Verdana" w:hAnsi="Verdana" w:hint="default"/>
      <w:color w:val="61676C"/>
      <w:sz w:val="17"/>
      <w:szCs w:val="17"/>
    </w:rPr>
  </w:style>
  <w:style w:type="paragraph" w:styleId="Corpodetexto2">
    <w:name w:val="Body Text 2"/>
    <w:basedOn w:val="Normal"/>
    <w:link w:val="Corpodetexto2Char"/>
    <w:rsid w:val="00C9486C"/>
    <w:pPr>
      <w:jc w:val="center"/>
    </w:pPr>
    <w:rPr>
      <w:rFonts w:ascii="Arial" w:hAnsi="Arial" w:cs="Arial"/>
    </w:rPr>
  </w:style>
  <w:style w:type="character" w:styleId="Refdecomentrio">
    <w:name w:val="annotation reference"/>
    <w:uiPriority w:val="99"/>
    <w:semiHidden/>
    <w:rsid w:val="00C9486C"/>
    <w:rPr>
      <w:sz w:val="16"/>
      <w:szCs w:val="16"/>
    </w:rPr>
  </w:style>
  <w:style w:type="paragraph" w:styleId="Textodecomentrio">
    <w:name w:val="annotation text"/>
    <w:basedOn w:val="Normal"/>
    <w:link w:val="TextodecomentrioChar1"/>
    <w:uiPriority w:val="99"/>
    <w:semiHidden/>
    <w:rsid w:val="00C9486C"/>
  </w:style>
  <w:style w:type="paragraph" w:styleId="Corpodetexto3">
    <w:name w:val="Body Text 3"/>
    <w:basedOn w:val="Normal"/>
    <w:link w:val="Corpodetexto3Char"/>
    <w:rsid w:val="00C9486C"/>
    <w:pPr>
      <w:jc w:val="both"/>
    </w:pPr>
    <w:rPr>
      <w:color w:val="000000"/>
      <w:sz w:val="24"/>
    </w:rPr>
  </w:style>
  <w:style w:type="paragraph" w:styleId="Recuodecorpodetexto2">
    <w:name w:val="Body Text Indent 2"/>
    <w:basedOn w:val="Normal"/>
    <w:link w:val="Recuodecorpodetexto2Char"/>
    <w:rsid w:val="00C9486C"/>
    <w:pPr>
      <w:ind w:left="709" w:hanging="709"/>
      <w:jc w:val="both"/>
    </w:pPr>
    <w:rPr>
      <w:color w:val="000000"/>
      <w:sz w:val="24"/>
    </w:rPr>
  </w:style>
  <w:style w:type="paragraph" w:styleId="Recuodecorpodetexto3">
    <w:name w:val="Body Text Indent 3"/>
    <w:basedOn w:val="Normal"/>
    <w:link w:val="Recuodecorpodetexto3Char"/>
    <w:rsid w:val="00C9486C"/>
    <w:pPr>
      <w:ind w:left="1985" w:hanging="142"/>
    </w:pPr>
    <w:rPr>
      <w:rFonts w:ascii="Arial" w:hAnsi="Arial" w:cs="Arial"/>
      <w:szCs w:val="24"/>
    </w:rPr>
  </w:style>
  <w:style w:type="paragraph" w:styleId="Textoembloco">
    <w:name w:val="Block Text"/>
    <w:basedOn w:val="Normal"/>
    <w:rsid w:val="00C9486C"/>
    <w:pPr>
      <w:ind w:left="993" w:right="567"/>
      <w:jc w:val="both"/>
    </w:pPr>
    <w:rPr>
      <w:rFonts w:ascii="Arial" w:hAnsi="Arial" w:cs="Arial"/>
    </w:rPr>
  </w:style>
  <w:style w:type="paragraph" w:styleId="NormalWeb">
    <w:name w:val="Normal (Web)"/>
    <w:basedOn w:val="Normal"/>
    <w:link w:val="NormalWebChar"/>
    <w:rsid w:val="00C9486C"/>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9E5B4-2BCF-40C3-A8A9-190C9B6C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43</Pages>
  <Words>12150</Words>
  <Characters>65615</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77610</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125</cp:revision>
  <cp:lastPrinted>2021-11-11T19:18:00Z</cp:lastPrinted>
  <dcterms:created xsi:type="dcterms:W3CDTF">2022-04-08T18:40:00Z</dcterms:created>
  <dcterms:modified xsi:type="dcterms:W3CDTF">2022-04-29T13:45:00Z</dcterms:modified>
</cp:coreProperties>
</file>