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46342C">
        <w:rPr>
          <w:sz w:val="24"/>
          <w:szCs w:val="24"/>
        </w:rPr>
        <w:t xml:space="preserve"> </w:t>
      </w:r>
      <w:r w:rsidR="00802639">
        <w:rPr>
          <w:sz w:val="24"/>
          <w:szCs w:val="24"/>
        </w:rPr>
        <w:t>07</w:t>
      </w:r>
      <w:r w:rsidR="00C037D2">
        <w:rPr>
          <w:sz w:val="24"/>
          <w:szCs w:val="24"/>
        </w:rPr>
        <w:t xml:space="preserve"> </w:t>
      </w:r>
      <w:r w:rsidR="001A1E12">
        <w:rPr>
          <w:sz w:val="24"/>
          <w:szCs w:val="24"/>
        </w:rPr>
        <w:t>/ 20</w:t>
      </w:r>
      <w:r w:rsidR="00DC55C3">
        <w:rPr>
          <w:sz w:val="24"/>
          <w:szCs w:val="24"/>
        </w:rPr>
        <w:t>2</w:t>
      </w:r>
      <w:r w:rsidR="0065633C">
        <w:rPr>
          <w:sz w:val="24"/>
          <w:szCs w:val="24"/>
        </w:rPr>
        <w:t>2</w:t>
      </w:r>
    </w:p>
    <w:p w:rsidR="00D41830" w:rsidRPr="006F421F" w:rsidRDefault="00D41830" w:rsidP="00D41830">
      <w:pPr>
        <w:rPr>
          <w:rFonts w:ascii="Arial" w:hAnsi="Arial" w:cs="Arial"/>
          <w:sz w:val="24"/>
          <w:szCs w:val="24"/>
        </w:rPr>
      </w:pPr>
    </w:p>
    <w:p w:rsidR="00D41830" w:rsidRDefault="007E0C9F"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83.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">
            <v:textbox style="mso-next-textbox:#Text Box 8">
              <w:txbxContent>
                <w:p w:rsidR="009B4144" w:rsidRPr="00A83F7E" w:rsidRDefault="009B4144"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ESPECIALIZADA PARA AMPLIAÇÃO DO GINÁSIO AYRTON SENNA E DO CEAAC</w:t>
                  </w:r>
                  <w:proofErr w:type="gramStart"/>
                  <w:r>
                    <w:rPr>
                      <w:rFonts w:ascii="Arial" w:hAnsi="Arial" w:cs="Arial"/>
                      <w:b/>
                      <w:bCs/>
                    </w:rPr>
                    <w:t xml:space="preserve">  </w:t>
                  </w:r>
                  <w:proofErr w:type="gramEnd"/>
                  <w:r>
                    <w:rPr>
                      <w:rFonts w:ascii="Arial" w:hAnsi="Arial" w:cs="Arial"/>
                      <w:b/>
                      <w:bCs/>
                    </w:rPr>
                    <w:t>NESTE MUNICÍPIO.</w:t>
                  </w:r>
                </w:p>
                <w:p w:rsidR="009B4144" w:rsidRDefault="009B4144" w:rsidP="00D41830">
                  <w:pPr>
                    <w:pStyle w:val="Corpodetexto"/>
                    <w:jc w:val="center"/>
                    <w:rPr>
                      <w:rFonts w:ascii="Arial" w:hAnsi="Arial" w:cs="Arial"/>
                      <w:b/>
                      <w:sz w:val="24"/>
                    </w:rPr>
                  </w:pPr>
                </w:p>
                <w:p w:rsidR="009B4144" w:rsidRDefault="009B4144"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D02947" w:rsidRPr="006F421F">
        <w:rPr>
          <w:rFonts w:ascii="Arial" w:hAnsi="Arial" w:cs="Arial"/>
          <w:sz w:val="24"/>
          <w:szCs w:val="24"/>
          <w:lang w:val="pt-BR"/>
        </w:rPr>
        <w:t>o presente</w:t>
      </w:r>
      <w:r w:rsidRPr="006F421F">
        <w:rPr>
          <w:rFonts w:ascii="Arial" w:hAnsi="Arial" w:cs="Arial"/>
          <w:sz w:val="24"/>
          <w:szCs w:val="24"/>
          <w:lang w:val="pt-BR"/>
        </w:rPr>
        <w:t xml:space="preserve">, declara, por este e na melhor forma de direito, que CONFERIU E RETIROU, toda a documentação referente </w:t>
      </w:r>
      <w:proofErr w:type="gramStart"/>
      <w:r w:rsidRPr="006F421F">
        <w:rPr>
          <w:rFonts w:ascii="Arial" w:hAnsi="Arial" w:cs="Arial"/>
          <w:sz w:val="24"/>
          <w:szCs w:val="24"/>
          <w:lang w:val="pt-BR"/>
        </w:rPr>
        <w:t>a</w:t>
      </w:r>
      <w:proofErr w:type="gramEnd"/>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8939D2">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9F1A1B">
        <w:rPr>
          <w:rFonts w:ascii="Arial" w:hAnsi="Arial" w:cs="Arial"/>
          <w:b/>
          <w:sz w:val="24"/>
          <w:szCs w:val="24"/>
          <w:u w:val="single"/>
        </w:rPr>
        <w:t xml:space="preserve"> </w:t>
      </w:r>
      <w:r w:rsidR="00DB406E">
        <w:rPr>
          <w:rFonts w:ascii="Arial" w:hAnsi="Arial" w:cs="Arial"/>
          <w:b/>
          <w:sz w:val="24"/>
          <w:szCs w:val="24"/>
          <w:u w:val="single"/>
        </w:rPr>
        <w:t>07</w:t>
      </w:r>
      <w:r w:rsidR="008A4FF6">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DD5B74">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1438CF">
        <w:rPr>
          <w:rFonts w:ascii="Arial" w:hAnsi="Arial" w:cs="Arial"/>
          <w:b/>
          <w:bCs/>
          <w:sz w:val="24"/>
          <w:szCs w:val="24"/>
        </w:rPr>
        <w:t>996</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sidR="001438CF">
        <w:rPr>
          <w:rFonts w:ascii="Arial" w:hAnsi="Arial" w:cs="Arial"/>
          <w:b/>
          <w:bCs/>
          <w:sz w:val="24"/>
          <w:szCs w:val="24"/>
        </w:rPr>
        <w:t>2022</w:t>
      </w:r>
    </w:p>
    <w:p w:rsidR="00044BC3" w:rsidRDefault="00044BC3" w:rsidP="00D41830">
      <w:pPr>
        <w:keepNext/>
        <w:tabs>
          <w:tab w:val="left" w:pos="10206"/>
        </w:tabs>
        <w:jc w:val="both"/>
        <w:rPr>
          <w:rFonts w:ascii="Arial" w:hAnsi="Arial" w:cs="Arial"/>
          <w:b/>
          <w:bCs/>
          <w:sz w:val="24"/>
          <w:szCs w:val="24"/>
        </w:rPr>
      </w:pPr>
    </w:p>
    <w:p w:rsidR="00D41830" w:rsidRPr="0039639A" w:rsidRDefault="00D41830" w:rsidP="0039639A">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5E34CE" w:rsidRPr="00A83F7E">
        <w:rPr>
          <w:rFonts w:ascii="Arial" w:hAnsi="Arial" w:cs="Arial"/>
          <w:b/>
          <w:bCs/>
        </w:rPr>
        <w:t xml:space="preserve">CONTRATAÇÃO DE EMPRESA </w:t>
      </w:r>
      <w:r w:rsidR="005E34CE">
        <w:rPr>
          <w:rFonts w:ascii="Arial" w:hAnsi="Arial" w:cs="Arial"/>
          <w:b/>
          <w:bCs/>
        </w:rPr>
        <w:t xml:space="preserve">PARA </w:t>
      </w:r>
      <w:r w:rsidR="0039639A">
        <w:rPr>
          <w:rFonts w:ascii="Arial" w:hAnsi="Arial" w:cs="Arial"/>
          <w:b/>
          <w:bCs/>
        </w:rPr>
        <w:t xml:space="preserve">AMPLIAÇÃO DO GINÁSIO AYRTON SENNA E DO CEAAC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4428A">
        <w:rPr>
          <w:rFonts w:ascii="Arial" w:hAnsi="Arial" w:cs="Arial"/>
        </w:rPr>
        <w:t>Desenvolvimento Urbano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7D4765">
        <w:rPr>
          <w:rFonts w:ascii="Arial" w:hAnsi="Arial" w:cs="Arial"/>
          <w:b/>
          <w:sz w:val="24"/>
          <w:szCs w:val="24"/>
          <w:u w:val="single"/>
          <w:lang w:val="pt-BR"/>
        </w:rPr>
        <w:t>09</w:t>
      </w:r>
      <w:r w:rsidRPr="0078734A">
        <w:rPr>
          <w:rFonts w:ascii="Arial" w:hAnsi="Arial" w:cs="Arial"/>
          <w:b/>
          <w:sz w:val="24"/>
          <w:szCs w:val="24"/>
          <w:u w:val="single"/>
          <w:lang w:val="pt-BR"/>
        </w:rPr>
        <w:t>:</w:t>
      </w:r>
      <w:r w:rsidR="007D4765">
        <w:rPr>
          <w:rFonts w:ascii="Arial" w:hAnsi="Arial" w:cs="Arial"/>
          <w:b/>
          <w:sz w:val="24"/>
          <w:szCs w:val="24"/>
          <w:u w:val="single"/>
          <w:lang w:val="pt-BR"/>
        </w:rPr>
        <w:t>30</w:t>
      </w:r>
      <w:proofErr w:type="gramEnd"/>
      <w:r w:rsidR="007D4DD1">
        <w:rPr>
          <w:rFonts w:ascii="Arial" w:hAnsi="Arial" w:cs="Arial"/>
          <w:b/>
          <w:sz w:val="24"/>
          <w:szCs w:val="24"/>
          <w:u w:val="single"/>
          <w:lang w:val="pt-BR"/>
        </w:rPr>
        <w:t xml:space="preserve">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7D4765">
        <w:rPr>
          <w:rFonts w:ascii="Arial" w:hAnsi="Arial" w:cs="Arial"/>
          <w:b/>
          <w:sz w:val="24"/>
          <w:szCs w:val="24"/>
          <w:u w:val="single"/>
          <w:lang w:val="pt-BR"/>
        </w:rPr>
        <w:t>10</w:t>
      </w:r>
      <w:r w:rsidR="00DD4B54">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DD4B54">
        <w:rPr>
          <w:rFonts w:ascii="Arial" w:hAnsi="Arial" w:cs="Arial"/>
          <w:b/>
          <w:sz w:val="24"/>
          <w:szCs w:val="24"/>
          <w:u w:val="single"/>
          <w:lang w:val="pt-BR"/>
        </w:rPr>
        <w:t xml:space="preserve">            </w:t>
      </w:r>
      <w:r w:rsidR="007D4765">
        <w:rPr>
          <w:rFonts w:ascii="Arial" w:hAnsi="Arial" w:cs="Arial"/>
          <w:b/>
          <w:sz w:val="24"/>
          <w:szCs w:val="24"/>
          <w:u w:val="single"/>
          <w:lang w:val="pt-BR"/>
        </w:rPr>
        <w:t xml:space="preserve">fevereiro de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8F299D">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Avenida Presidente Vargas, n° </w:t>
      </w:r>
      <w:r>
        <w:rPr>
          <w:rFonts w:ascii="Arial" w:hAnsi="Arial" w:cs="Arial"/>
          <w:b/>
          <w:sz w:val="24"/>
          <w:szCs w:val="24"/>
          <w:lang w:val="pt-BR"/>
        </w:rPr>
        <w:t>280</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xml:space="preserve">, SP,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E94043" w:rsidRDefault="00E94043"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A2629E" w:rsidRPr="00A2629E">
        <w:rPr>
          <w:rFonts w:ascii="Arial" w:hAnsi="Arial" w:cs="Arial"/>
          <w:bCs/>
          <w:sz w:val="24"/>
          <w:szCs w:val="24"/>
        </w:rPr>
        <w:t xml:space="preserve">contratação de empresa para </w:t>
      </w:r>
      <w:r w:rsidR="001001DD">
        <w:rPr>
          <w:rFonts w:ascii="Arial" w:hAnsi="Arial" w:cs="Arial"/>
          <w:bCs/>
          <w:sz w:val="24"/>
          <w:szCs w:val="24"/>
        </w:rPr>
        <w:t xml:space="preserve">ampliação do Ginásio Ayrton Senna e do CEAAC </w:t>
      </w:r>
      <w:r w:rsidR="00C238F2" w:rsidRPr="00C238F2">
        <w:rPr>
          <w:rFonts w:ascii="Arial" w:hAnsi="Arial" w:cs="Arial"/>
          <w:bCs/>
          <w:sz w:val="24"/>
          <w:szCs w:val="24"/>
        </w:rPr>
        <w:t>neste município</w:t>
      </w:r>
      <w:r w:rsidR="00205BDA" w:rsidRPr="00205BDA">
        <w:rPr>
          <w:rFonts w:ascii="Arial" w:hAnsi="Arial" w:cs="Arial"/>
          <w:sz w:val="24"/>
          <w:szCs w:val="24"/>
        </w:rPr>
        <w:t>,</w:t>
      </w:r>
      <w:r w:rsidRPr="00EF1E0B">
        <w:rPr>
          <w:rFonts w:ascii="Arial" w:hAnsi="Arial" w:cs="Arial"/>
          <w:sz w:val="24"/>
          <w:szCs w:val="24"/>
        </w:rPr>
        <w:t xml:space="preserve"> 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8A3645">
        <w:rPr>
          <w:rFonts w:ascii="Arial" w:hAnsi="Arial" w:cs="Arial"/>
          <w:sz w:val="24"/>
          <w:szCs w:val="24"/>
        </w:rPr>
        <w:t>global</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CD53EC">
        <w:rPr>
          <w:rFonts w:ascii="Arial" w:hAnsi="Arial" w:cs="Arial"/>
          <w:sz w:val="24"/>
          <w:szCs w:val="24"/>
        </w:rPr>
        <w:t>2.884.521,76</w:t>
      </w:r>
      <w:r w:rsidR="0081290C">
        <w:rPr>
          <w:rFonts w:ascii="Arial" w:hAnsi="Arial" w:cs="Arial"/>
          <w:sz w:val="24"/>
          <w:szCs w:val="24"/>
        </w:rPr>
        <w:t xml:space="preserve"> </w:t>
      </w:r>
      <w:r w:rsidR="002867A6">
        <w:rPr>
          <w:rFonts w:ascii="Arial" w:hAnsi="Arial" w:cs="Arial"/>
          <w:sz w:val="24"/>
          <w:szCs w:val="24"/>
        </w:rPr>
        <w:t>(</w:t>
      </w:r>
      <w:proofErr w:type="gramStart"/>
      <w:r w:rsidR="00CD53EC">
        <w:rPr>
          <w:rFonts w:ascii="Arial" w:hAnsi="Arial" w:cs="Arial"/>
          <w:sz w:val="24"/>
          <w:szCs w:val="24"/>
        </w:rPr>
        <w:t>dois milhões, oitocentos e oitenta e</w:t>
      </w:r>
      <w:proofErr w:type="gramEnd"/>
      <w:r w:rsidR="00CD53EC">
        <w:rPr>
          <w:rFonts w:ascii="Arial" w:hAnsi="Arial" w:cs="Arial"/>
          <w:sz w:val="24"/>
          <w:szCs w:val="24"/>
        </w:rPr>
        <w:t xml:space="preserve"> quatro mil, quinhentos e vinte e um reais e setenta e seis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01398A">
        <w:rPr>
          <w:rFonts w:ascii="Arial" w:hAnsi="Arial" w:cs="Arial"/>
          <w:sz w:val="24"/>
          <w:szCs w:val="24"/>
        </w:rPr>
        <w:t>72</w:t>
      </w:r>
      <w:r w:rsidR="00D12914">
        <w:rPr>
          <w:rFonts w:ascii="Arial" w:hAnsi="Arial" w:cs="Arial"/>
          <w:sz w:val="24"/>
          <w:szCs w:val="24"/>
        </w:rPr>
        <w:t>0 (</w:t>
      </w:r>
      <w:r w:rsidR="0001398A">
        <w:rPr>
          <w:rFonts w:ascii="Arial" w:hAnsi="Arial" w:cs="Arial"/>
          <w:sz w:val="24"/>
          <w:szCs w:val="24"/>
        </w:rPr>
        <w:t>setecentos e vinte</w:t>
      </w:r>
      <w:r w:rsidR="00D12914">
        <w:rPr>
          <w:rFonts w:ascii="Arial" w:hAnsi="Arial" w:cs="Arial"/>
          <w:sz w:val="24"/>
          <w:szCs w:val="24"/>
        </w:rPr>
        <w:t>) dias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01027F">
        <w:rPr>
          <w:rFonts w:ascii="Arial" w:hAnsi="Arial" w:cs="Arial"/>
          <w:sz w:val="24"/>
          <w:szCs w:val="24"/>
        </w:rPr>
        <w:t>Para a</w:t>
      </w:r>
      <w:r w:rsidR="0001027F" w:rsidRPr="007F064F">
        <w:rPr>
          <w:rFonts w:ascii="Arial" w:hAnsi="Arial" w:cs="Arial"/>
          <w:sz w:val="24"/>
          <w:szCs w:val="24"/>
        </w:rPr>
        <w:t xml:space="preserve"> presente contratação não haverá reajuste dos preços</w:t>
      </w:r>
      <w:r w:rsidR="0001027F">
        <w:rPr>
          <w:rFonts w:ascii="Arial" w:hAnsi="Arial" w:cs="Arial"/>
          <w:sz w:val="24"/>
          <w:szCs w:val="24"/>
        </w:rPr>
        <w:t xml:space="preserve"> </w:t>
      </w:r>
      <w:r w:rsidR="00B7069C">
        <w:rPr>
          <w:rFonts w:ascii="Arial" w:hAnsi="Arial" w:cs="Arial"/>
          <w:sz w:val="24"/>
          <w:szCs w:val="24"/>
        </w:rPr>
        <w:t>nos primeiros</w:t>
      </w:r>
      <w:r w:rsidR="0001027F">
        <w:rPr>
          <w:rFonts w:ascii="Arial" w:hAnsi="Arial" w:cs="Arial"/>
          <w:sz w:val="24"/>
          <w:szCs w:val="24"/>
        </w:rPr>
        <w:t xml:space="preserv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w:t>
      </w:r>
      <w:r w:rsidR="00023251">
        <w:rPr>
          <w:rFonts w:ascii="Arial" w:hAnsi="Arial" w:cs="Arial"/>
          <w:sz w:val="24"/>
          <w:szCs w:val="24"/>
        </w:rPr>
        <w:t>s</w:t>
      </w:r>
      <w:r w:rsidR="0001027F">
        <w:rPr>
          <w:rFonts w:ascii="Arial" w:hAnsi="Arial" w:cs="Arial"/>
          <w:sz w:val="24"/>
          <w:szCs w:val="24"/>
        </w:rPr>
        <w:t xml:space="preserve">erão </w:t>
      </w:r>
      <w:r w:rsidR="0001027F" w:rsidRPr="00A802D3">
        <w:rPr>
          <w:rFonts w:ascii="Arial" w:hAnsi="Arial" w:cs="Arial"/>
          <w:sz w:val="24"/>
          <w:szCs w:val="24"/>
        </w:rPr>
        <w:t xml:space="preserve">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proofErr w:type="gramStart"/>
      <w:r>
        <w:rPr>
          <w:rFonts w:ascii="Arial" w:hAnsi="Arial" w:cs="Arial"/>
          <w:bCs/>
          <w:sz w:val="24"/>
          <w:szCs w:val="24"/>
        </w:rPr>
        <w:t xml:space="preserve">, </w:t>
      </w:r>
      <w:r w:rsidRPr="00817109">
        <w:rPr>
          <w:rFonts w:ascii="Arial" w:hAnsi="Arial" w:cs="Arial"/>
          <w:bCs/>
          <w:sz w:val="24"/>
          <w:szCs w:val="24"/>
        </w:rPr>
        <w:t>cerceará</w:t>
      </w:r>
      <w:proofErr w:type="gramEnd"/>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C760E4" w:rsidRPr="00343D5A" w:rsidRDefault="00D41830" w:rsidP="00C760E4">
      <w:pPr>
        <w:jc w:val="both"/>
        <w:rPr>
          <w:rFonts w:ascii="Arial" w:hAnsi="Arial" w:cs="Arial"/>
          <w:sz w:val="24"/>
          <w:szCs w:val="24"/>
        </w:rPr>
      </w:pPr>
      <w:r>
        <w:rPr>
          <w:rFonts w:ascii="Arial" w:hAnsi="Arial" w:cs="Arial"/>
          <w:sz w:val="24"/>
          <w:szCs w:val="24"/>
        </w:rPr>
        <w:t xml:space="preserve">6.1.3. - </w:t>
      </w:r>
      <w:r w:rsidR="003A43F3" w:rsidRPr="00343D5A">
        <w:rPr>
          <w:rFonts w:ascii="Arial" w:hAnsi="Arial" w:cs="Arial"/>
          <w:sz w:val="24"/>
          <w:szCs w:val="24"/>
        </w:rPr>
        <w:t>Visitar o local d</w:t>
      </w:r>
      <w:r w:rsidR="003A43F3">
        <w:rPr>
          <w:rFonts w:ascii="Arial" w:hAnsi="Arial" w:cs="Arial"/>
          <w:sz w:val="24"/>
          <w:szCs w:val="24"/>
        </w:rPr>
        <w:t>as obras/</w:t>
      </w:r>
      <w:r w:rsidR="003A43F3" w:rsidRPr="00343D5A">
        <w:rPr>
          <w:rFonts w:ascii="Arial" w:hAnsi="Arial" w:cs="Arial"/>
          <w:sz w:val="24"/>
          <w:szCs w:val="24"/>
        </w:rPr>
        <w:t xml:space="preserve">serviços. A visita deverá ser agendada junto à Secretaria </w:t>
      </w:r>
      <w:r w:rsidR="00D92732">
        <w:rPr>
          <w:rFonts w:ascii="Arial" w:hAnsi="Arial" w:cs="Arial"/>
          <w:sz w:val="24"/>
          <w:szCs w:val="24"/>
        </w:rPr>
        <w:t>de Desenvolvimento Urbano</w:t>
      </w:r>
      <w:r w:rsidR="003A43F3">
        <w:rPr>
          <w:rFonts w:ascii="Arial" w:hAnsi="Arial" w:cs="Arial"/>
          <w:sz w:val="24"/>
          <w:szCs w:val="24"/>
        </w:rPr>
        <w:t xml:space="preserve"> </w:t>
      </w:r>
      <w:r w:rsidR="003A43F3" w:rsidRPr="007C70A6">
        <w:rPr>
          <w:rFonts w:ascii="Arial" w:hAnsi="Arial" w:cs="Arial"/>
          <w:sz w:val="24"/>
          <w:szCs w:val="24"/>
        </w:rPr>
        <w:t xml:space="preserve">com </w:t>
      </w:r>
      <w:r w:rsidR="00301618">
        <w:rPr>
          <w:rFonts w:ascii="Arial" w:hAnsi="Arial" w:cs="Arial"/>
          <w:sz w:val="24"/>
          <w:szCs w:val="24"/>
        </w:rPr>
        <w:t>o Sr. Cleiton</w:t>
      </w:r>
      <w:r w:rsidR="003A43F3" w:rsidRPr="007C70A6">
        <w:rPr>
          <w:rFonts w:ascii="Arial" w:hAnsi="Arial" w:cs="Arial"/>
          <w:sz w:val="24"/>
          <w:szCs w:val="24"/>
        </w:rPr>
        <w:t xml:space="preserve">, sita a </w:t>
      </w:r>
      <w:r w:rsidR="003A43F3">
        <w:rPr>
          <w:rFonts w:ascii="Arial" w:hAnsi="Arial" w:cs="Arial"/>
          <w:sz w:val="24"/>
          <w:szCs w:val="24"/>
        </w:rPr>
        <w:t>Rua Joaquim das Neves</w:t>
      </w:r>
      <w:r w:rsidR="003A43F3" w:rsidRPr="007C70A6">
        <w:rPr>
          <w:rFonts w:ascii="Arial" w:hAnsi="Arial" w:cs="Arial"/>
          <w:sz w:val="24"/>
          <w:szCs w:val="24"/>
        </w:rPr>
        <w:t>, 2</w:t>
      </w:r>
      <w:r w:rsidR="003A43F3">
        <w:rPr>
          <w:rFonts w:ascii="Arial" w:hAnsi="Arial" w:cs="Arial"/>
          <w:sz w:val="24"/>
          <w:szCs w:val="24"/>
        </w:rPr>
        <w:t>11</w:t>
      </w:r>
      <w:r w:rsidR="003A43F3" w:rsidRPr="007C70A6">
        <w:rPr>
          <w:rFonts w:ascii="Arial" w:hAnsi="Arial" w:cs="Arial"/>
          <w:sz w:val="24"/>
          <w:szCs w:val="24"/>
        </w:rPr>
        <w:t>, Vila Caldas, Carapicuíba – telefone: (11) 4164.5500 - Ramal 5</w:t>
      </w:r>
      <w:r w:rsidR="000C3999">
        <w:rPr>
          <w:rFonts w:ascii="Arial" w:hAnsi="Arial" w:cs="Arial"/>
          <w:sz w:val="24"/>
          <w:szCs w:val="24"/>
        </w:rPr>
        <w:t>31</w:t>
      </w:r>
      <w:r w:rsidR="004404DB">
        <w:rPr>
          <w:rFonts w:ascii="Arial" w:hAnsi="Arial" w:cs="Arial"/>
          <w:sz w:val="24"/>
          <w:szCs w:val="24"/>
        </w:rPr>
        <w:t>2</w:t>
      </w:r>
      <w:r w:rsidR="003A43F3">
        <w:rPr>
          <w:rFonts w:ascii="Arial" w:hAnsi="Arial" w:cs="Arial"/>
          <w:sz w:val="24"/>
          <w:szCs w:val="24"/>
        </w:rPr>
        <w:t xml:space="preserve">, ou através do e-mail: </w:t>
      </w:r>
      <w:hyperlink r:id="rId10" w:history="1">
        <w:r w:rsidR="004404DB" w:rsidRPr="004C5CF0">
          <w:rPr>
            <w:rStyle w:val="Hyperlink"/>
            <w:rFonts w:ascii="Arial" w:hAnsi="Arial" w:cs="Arial"/>
            <w:sz w:val="24"/>
            <w:szCs w:val="24"/>
          </w:rPr>
          <w:t>cleitonsdu@gmail.com</w:t>
        </w:r>
      </w:hyperlink>
      <w:r w:rsidR="003A43F3">
        <w:rPr>
          <w:rFonts w:ascii="Arial" w:hAnsi="Arial" w:cs="Arial"/>
          <w:sz w:val="24"/>
          <w:szCs w:val="24"/>
        </w:rPr>
        <w:t xml:space="preserve">.  </w:t>
      </w:r>
      <w:r w:rsidR="003A43F3" w:rsidRPr="00343D5A">
        <w:rPr>
          <w:rFonts w:ascii="Arial" w:hAnsi="Arial" w:cs="Arial"/>
          <w:sz w:val="24"/>
          <w:szCs w:val="24"/>
        </w:rPr>
        <w:t>A Secretaria d</w:t>
      </w:r>
      <w:r w:rsidR="00D92732">
        <w:rPr>
          <w:rFonts w:ascii="Arial" w:hAnsi="Arial" w:cs="Arial"/>
          <w:sz w:val="24"/>
          <w:szCs w:val="24"/>
        </w:rPr>
        <w:t>e</w:t>
      </w:r>
      <w:r w:rsidR="003A43F3" w:rsidRPr="00343D5A">
        <w:rPr>
          <w:rFonts w:ascii="Arial" w:hAnsi="Arial" w:cs="Arial"/>
          <w:sz w:val="24"/>
          <w:szCs w:val="24"/>
        </w:rPr>
        <w:t xml:space="preserve"> </w:t>
      </w:r>
      <w:r w:rsidR="00D92732">
        <w:rPr>
          <w:rFonts w:ascii="Arial" w:hAnsi="Arial" w:cs="Arial"/>
          <w:sz w:val="24"/>
          <w:szCs w:val="24"/>
        </w:rPr>
        <w:t>Desenvolvimento Urbano</w:t>
      </w:r>
      <w:r w:rsidR="003A43F3" w:rsidRPr="00343D5A">
        <w:rPr>
          <w:rFonts w:ascii="Arial" w:hAnsi="Arial" w:cs="Arial"/>
          <w:sz w:val="24"/>
          <w:szCs w:val="24"/>
        </w:rPr>
        <w:t xml:space="preserve">, através de responsável fornecerá </w:t>
      </w:r>
      <w:r w:rsidR="003A43F3">
        <w:rPr>
          <w:rFonts w:ascii="Arial" w:hAnsi="Arial" w:cs="Arial"/>
          <w:sz w:val="24"/>
          <w:szCs w:val="24"/>
        </w:rPr>
        <w:t xml:space="preserve">o </w:t>
      </w:r>
      <w:r w:rsidR="003A43F3" w:rsidRPr="00343D5A">
        <w:rPr>
          <w:rFonts w:ascii="Arial" w:hAnsi="Arial" w:cs="Arial"/>
          <w:sz w:val="24"/>
          <w:szCs w:val="24"/>
        </w:rPr>
        <w:t>Atestado de Visita em nome da empresa e indicando o representante da licitante interessada que participa da visita.</w:t>
      </w:r>
    </w:p>
    <w:p w:rsidR="005E13B5" w:rsidRPr="00343D5A" w:rsidRDefault="005E13B5"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C6214B">
        <w:rPr>
          <w:rFonts w:ascii="Arial" w:hAnsi="Arial" w:cs="Arial"/>
          <w:sz w:val="24"/>
          <w:szCs w:val="24"/>
        </w:rPr>
        <w:t>28.845,21</w:t>
      </w:r>
      <w:r w:rsidR="00AE60AB">
        <w:rPr>
          <w:rFonts w:ascii="Arial" w:hAnsi="Arial" w:cs="Arial"/>
          <w:sz w:val="24"/>
          <w:szCs w:val="24"/>
        </w:rPr>
        <w:t xml:space="preserve"> </w:t>
      </w:r>
      <w:r w:rsidR="00174DED" w:rsidRPr="00A1129D">
        <w:rPr>
          <w:rFonts w:ascii="Arial" w:hAnsi="Arial" w:cs="Arial"/>
          <w:sz w:val="24"/>
          <w:szCs w:val="24"/>
        </w:rPr>
        <w:t>(</w:t>
      </w:r>
      <w:r w:rsidR="00C6214B">
        <w:rPr>
          <w:rFonts w:ascii="Arial" w:hAnsi="Arial" w:cs="Arial"/>
          <w:sz w:val="24"/>
          <w:szCs w:val="24"/>
        </w:rPr>
        <w:t>vinte e oito mil, oitocentos e quarenta e cinco reais e vinte e um 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3E6302" w:rsidRDefault="003E6302" w:rsidP="00D41830">
      <w:pPr>
        <w:jc w:val="both"/>
        <w:rPr>
          <w:rFonts w:ascii="Arial" w:hAnsi="Arial" w:cs="Arial"/>
          <w:sz w:val="24"/>
          <w:szCs w:val="24"/>
        </w:rPr>
      </w:pP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ED07C4">
        <w:rPr>
          <w:rFonts w:ascii="Arial" w:hAnsi="Arial" w:cs="Arial"/>
          <w:b/>
          <w:bCs/>
          <w:sz w:val="24"/>
          <w:szCs w:val="24"/>
        </w:rPr>
        <w:t>996 / 2022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4D13E7">
        <w:rPr>
          <w:rFonts w:ascii="Arial" w:hAnsi="Arial" w:cs="Arial"/>
          <w:b/>
          <w:bCs/>
          <w:sz w:val="24"/>
          <w:szCs w:val="24"/>
        </w:rPr>
        <w:t xml:space="preserve"> </w:t>
      </w:r>
      <w:r w:rsidR="003B4F7D">
        <w:rPr>
          <w:rFonts w:ascii="Arial" w:hAnsi="Arial" w:cs="Arial"/>
          <w:b/>
          <w:bCs/>
          <w:sz w:val="24"/>
          <w:szCs w:val="24"/>
        </w:rPr>
        <w:t xml:space="preserve">07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8F299D">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E502F9">
        <w:rPr>
          <w:rFonts w:ascii="Arial" w:hAnsi="Arial" w:cs="Arial"/>
          <w:b/>
          <w:bCs/>
          <w:sz w:val="24"/>
          <w:szCs w:val="24"/>
        </w:rPr>
        <w:t>996</w:t>
      </w:r>
      <w:r w:rsidR="003113A3">
        <w:rPr>
          <w:rFonts w:ascii="Arial" w:hAnsi="Arial" w:cs="Arial"/>
          <w:b/>
          <w:bCs/>
          <w:sz w:val="24"/>
          <w:szCs w:val="24"/>
        </w:rPr>
        <w:t xml:space="preserve"> </w:t>
      </w:r>
      <w:r w:rsidR="00E502F9">
        <w:rPr>
          <w:rFonts w:ascii="Arial" w:hAnsi="Arial" w:cs="Arial"/>
          <w:b/>
          <w:bCs/>
          <w:sz w:val="24"/>
          <w:szCs w:val="24"/>
        </w:rPr>
        <w:t>/ 2022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3B4F7D">
        <w:rPr>
          <w:rFonts w:ascii="Arial" w:hAnsi="Arial" w:cs="Arial"/>
          <w:b/>
          <w:bCs/>
          <w:sz w:val="24"/>
          <w:szCs w:val="24"/>
        </w:rPr>
        <w:t xml:space="preserve">07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B745E2">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 xml:space="preserve">s seguintes documentos, que deverão vir contidos no "ENVELOPE Nº 01 - DOCUMENTAÇÃO", em uma via cada, no original ou em cópia, os quais, </w:t>
      </w:r>
      <w:r w:rsidR="007117A5"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7C119F" w:rsidRPr="00125A3A">
        <w:rPr>
          <w:rFonts w:ascii="Arial" w:hAnsi="Arial" w:cs="Arial"/>
          <w:sz w:val="24"/>
          <w:szCs w:val="24"/>
        </w:rPr>
        <w:t>seq</w:t>
      </w:r>
      <w:r w:rsidR="007C119F">
        <w:rPr>
          <w:rFonts w:ascii="Arial" w:hAnsi="Arial" w:cs="Arial"/>
          <w:sz w:val="24"/>
          <w:szCs w:val="24"/>
        </w:rPr>
        <w:t>u</w:t>
      </w:r>
      <w:r w:rsidR="007C119F"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3E6302" w:rsidRDefault="003E6302"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p w:rsidR="00B8071C" w:rsidRDefault="00B8071C" w:rsidP="00B8071C">
      <w:pPr>
        <w:jc w:val="both"/>
        <w:rPr>
          <w:rFonts w:ascii="Arial" w:hAnsi="Arial" w:cs="Arial"/>
          <w:sz w:val="24"/>
          <w:szCs w:val="24"/>
        </w:rPr>
      </w:pPr>
      <w:r>
        <w:rPr>
          <w:rFonts w:ascii="Arial" w:hAnsi="Arial" w:cs="Arial"/>
          <w:sz w:val="24"/>
          <w:szCs w:val="24"/>
        </w:rPr>
        <w:t xml:space="preserve">- Fornecimento e montagem de estrutura em aço </w:t>
      </w:r>
      <w:proofErr w:type="spellStart"/>
      <w:r>
        <w:rPr>
          <w:rFonts w:ascii="Arial" w:hAnsi="Arial" w:cs="Arial"/>
          <w:sz w:val="24"/>
          <w:szCs w:val="24"/>
        </w:rPr>
        <w:t>patinável</w:t>
      </w:r>
      <w:proofErr w:type="spellEnd"/>
      <w:r>
        <w:rPr>
          <w:rFonts w:ascii="Arial" w:hAnsi="Arial" w:cs="Arial"/>
          <w:sz w:val="24"/>
          <w:szCs w:val="24"/>
        </w:rPr>
        <w:t>, sem pintura;</w:t>
      </w:r>
    </w:p>
    <w:p w:rsidR="00B8071C" w:rsidRDefault="00B8071C" w:rsidP="00B8071C">
      <w:pPr>
        <w:jc w:val="both"/>
        <w:rPr>
          <w:rFonts w:ascii="Arial" w:hAnsi="Arial" w:cs="Arial"/>
          <w:sz w:val="24"/>
          <w:szCs w:val="24"/>
        </w:rPr>
      </w:pPr>
      <w:r>
        <w:rPr>
          <w:rFonts w:ascii="Arial" w:hAnsi="Arial" w:cs="Arial"/>
          <w:sz w:val="24"/>
          <w:szCs w:val="24"/>
        </w:rPr>
        <w:t xml:space="preserve"> </w:t>
      </w:r>
    </w:p>
    <w:p w:rsidR="00B8071C" w:rsidRDefault="00B8071C" w:rsidP="00B8071C">
      <w:pPr>
        <w:jc w:val="both"/>
        <w:rPr>
          <w:rFonts w:ascii="Arial" w:hAnsi="Arial" w:cs="Arial"/>
          <w:sz w:val="24"/>
          <w:szCs w:val="24"/>
        </w:rPr>
      </w:pPr>
      <w:r>
        <w:rPr>
          <w:rFonts w:ascii="Arial" w:hAnsi="Arial" w:cs="Arial"/>
          <w:sz w:val="24"/>
          <w:szCs w:val="24"/>
        </w:rPr>
        <w:t>- Armadura em barra de a</w:t>
      </w:r>
      <w:r w:rsidR="00A23F9F">
        <w:rPr>
          <w:rFonts w:ascii="Arial" w:hAnsi="Arial" w:cs="Arial"/>
          <w:sz w:val="24"/>
          <w:szCs w:val="24"/>
        </w:rPr>
        <w:t xml:space="preserve">ço CA-50 </w:t>
      </w:r>
      <w:proofErr w:type="gramStart"/>
      <w:r w:rsidR="00A23F9F">
        <w:rPr>
          <w:rFonts w:ascii="Arial" w:hAnsi="Arial" w:cs="Arial"/>
          <w:sz w:val="24"/>
          <w:szCs w:val="24"/>
        </w:rPr>
        <w:t xml:space="preserve">( </w:t>
      </w:r>
      <w:proofErr w:type="gramEnd"/>
      <w:r w:rsidR="00A23F9F">
        <w:rPr>
          <w:rFonts w:ascii="Arial" w:hAnsi="Arial" w:cs="Arial"/>
          <w:sz w:val="24"/>
          <w:szCs w:val="24"/>
        </w:rPr>
        <w:t xml:space="preserve">A ou B) </w:t>
      </w:r>
      <w:proofErr w:type="spellStart"/>
      <w:r w:rsidR="00A23F9F">
        <w:rPr>
          <w:rFonts w:ascii="Arial" w:hAnsi="Arial" w:cs="Arial"/>
          <w:sz w:val="24"/>
          <w:szCs w:val="24"/>
        </w:rPr>
        <w:t>fyk</w:t>
      </w:r>
      <w:proofErr w:type="spellEnd"/>
      <w:r w:rsidR="00A23F9F">
        <w:rPr>
          <w:rFonts w:ascii="Arial" w:hAnsi="Arial" w:cs="Arial"/>
          <w:sz w:val="24"/>
          <w:szCs w:val="24"/>
        </w:rPr>
        <w:t xml:space="preserve"> = 500 MP</w:t>
      </w:r>
      <w:r>
        <w:rPr>
          <w:rFonts w:ascii="Arial" w:hAnsi="Arial" w:cs="Arial"/>
          <w:sz w:val="24"/>
          <w:szCs w:val="24"/>
        </w:rPr>
        <w:t>a;</w:t>
      </w:r>
    </w:p>
    <w:p w:rsidR="00B8071C" w:rsidRDefault="00B8071C" w:rsidP="00B8071C">
      <w:pPr>
        <w:jc w:val="both"/>
        <w:rPr>
          <w:rFonts w:ascii="Arial" w:hAnsi="Arial" w:cs="Arial"/>
          <w:sz w:val="24"/>
          <w:szCs w:val="24"/>
        </w:rPr>
      </w:pPr>
    </w:p>
    <w:p w:rsidR="00B8071C" w:rsidRDefault="00B8071C" w:rsidP="00B8071C">
      <w:pPr>
        <w:jc w:val="both"/>
        <w:rPr>
          <w:rFonts w:ascii="Arial" w:hAnsi="Arial" w:cs="Arial"/>
          <w:sz w:val="24"/>
          <w:szCs w:val="24"/>
        </w:rPr>
      </w:pPr>
      <w:r>
        <w:rPr>
          <w:rFonts w:ascii="Arial" w:hAnsi="Arial" w:cs="Arial"/>
          <w:sz w:val="24"/>
          <w:szCs w:val="24"/>
        </w:rPr>
        <w:t>-</w:t>
      </w:r>
      <w:r w:rsidR="008A5C56">
        <w:rPr>
          <w:rFonts w:ascii="Arial" w:hAnsi="Arial" w:cs="Arial"/>
          <w:sz w:val="24"/>
          <w:szCs w:val="24"/>
        </w:rPr>
        <w:t xml:space="preserve"> </w:t>
      </w:r>
      <w:r>
        <w:rPr>
          <w:rFonts w:ascii="Arial" w:hAnsi="Arial" w:cs="Arial"/>
          <w:sz w:val="24"/>
          <w:szCs w:val="24"/>
        </w:rPr>
        <w:t xml:space="preserve">Caixilho em alumínio </w:t>
      </w:r>
      <w:proofErr w:type="spellStart"/>
      <w:r>
        <w:rPr>
          <w:rFonts w:ascii="Arial" w:hAnsi="Arial" w:cs="Arial"/>
          <w:sz w:val="24"/>
          <w:szCs w:val="24"/>
        </w:rPr>
        <w:t>maxim-ar</w:t>
      </w:r>
      <w:proofErr w:type="spellEnd"/>
      <w:r>
        <w:rPr>
          <w:rFonts w:ascii="Arial" w:hAnsi="Arial" w:cs="Arial"/>
          <w:sz w:val="24"/>
          <w:szCs w:val="24"/>
        </w:rPr>
        <w:t xml:space="preserve"> com vidro, linha comercial. </w:t>
      </w:r>
    </w:p>
    <w:p w:rsidR="000A46AA" w:rsidRDefault="000A46AA" w:rsidP="004E6A93">
      <w:pPr>
        <w:jc w:val="both"/>
        <w:rPr>
          <w:rFonts w:ascii="Arial" w:hAnsi="Arial" w:cs="Arial"/>
          <w:sz w:val="24"/>
          <w:szCs w:val="24"/>
        </w:rPr>
      </w:pPr>
    </w:p>
    <w:p w:rsidR="000A46AA" w:rsidRDefault="000A46AA" w:rsidP="004E6A9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Default="00D30833" w:rsidP="00D30833">
      <w:pPr>
        <w:jc w:val="both"/>
        <w:rPr>
          <w:rFonts w:ascii="Arial" w:hAnsi="Arial" w:cs="Arial"/>
          <w:sz w:val="24"/>
          <w:szCs w:val="24"/>
        </w:rPr>
      </w:pPr>
    </w:p>
    <w:p w:rsidR="00E21540" w:rsidRPr="00F3153C" w:rsidRDefault="00E21540"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Pr="003F13A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892FFF">
        <w:rPr>
          <w:rFonts w:ascii="Arial" w:hAnsi="Arial" w:cs="Arial"/>
          <w:sz w:val="24"/>
          <w:szCs w:val="24"/>
        </w:rPr>
        <w:t>,</w:t>
      </w:r>
      <w:r w:rsidR="00892FFF" w:rsidRPr="00892FFF">
        <w:rPr>
          <w:rFonts w:ascii="Arial" w:hAnsi="Arial" w:cs="Arial"/>
          <w:sz w:val="24"/>
          <w:szCs w:val="24"/>
        </w:rPr>
        <w:t xml:space="preserve"> </w:t>
      </w:r>
      <w:r w:rsidR="00892FFF" w:rsidRPr="00F3153C">
        <w:rPr>
          <w:rFonts w:ascii="Arial" w:hAnsi="Arial" w:cs="Arial"/>
          <w:sz w:val="24"/>
          <w:szCs w:val="24"/>
        </w:rPr>
        <w:t>ou entidade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892FFF" w:rsidRPr="00892FFF">
        <w:rPr>
          <w:rFonts w:ascii="Arial" w:hAnsi="Arial" w:cs="Arial"/>
          <w:sz w:val="24"/>
          <w:szCs w:val="24"/>
        </w:rPr>
        <w:t xml:space="preserve"> </w:t>
      </w:r>
      <w:r w:rsidR="00892FFF" w:rsidRPr="00F3153C">
        <w:rPr>
          <w:rFonts w:ascii="Arial" w:hAnsi="Arial" w:cs="Arial"/>
          <w:sz w:val="24"/>
          <w:szCs w:val="24"/>
        </w:rPr>
        <w:t>ou entidade profissional competente</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202511" w:rsidRDefault="003A4AA7" w:rsidP="003A4AA7">
      <w:pPr>
        <w:jc w:val="both"/>
        <w:rPr>
          <w:rFonts w:ascii="Arial" w:hAnsi="Arial" w:cs="Arial"/>
          <w:sz w:val="24"/>
          <w:szCs w:val="24"/>
        </w:rPr>
      </w:pPr>
      <w:r>
        <w:rPr>
          <w:rFonts w:ascii="Arial" w:hAnsi="Arial" w:cs="Arial"/>
          <w:sz w:val="24"/>
          <w:szCs w:val="24"/>
        </w:rPr>
        <w:t xml:space="preserve">- </w:t>
      </w:r>
      <w:r w:rsidR="00202511">
        <w:rPr>
          <w:rFonts w:ascii="Arial" w:hAnsi="Arial" w:cs="Arial"/>
          <w:sz w:val="24"/>
          <w:szCs w:val="24"/>
        </w:rPr>
        <w:t xml:space="preserve">Fornecimento e montagem de estrutura em aço </w:t>
      </w:r>
      <w:proofErr w:type="spellStart"/>
      <w:r w:rsidR="00202511">
        <w:rPr>
          <w:rFonts w:ascii="Arial" w:hAnsi="Arial" w:cs="Arial"/>
          <w:sz w:val="24"/>
          <w:szCs w:val="24"/>
        </w:rPr>
        <w:t>patinável</w:t>
      </w:r>
      <w:proofErr w:type="spellEnd"/>
      <w:r w:rsidR="00202511">
        <w:rPr>
          <w:rFonts w:ascii="Arial" w:hAnsi="Arial" w:cs="Arial"/>
          <w:sz w:val="24"/>
          <w:szCs w:val="24"/>
        </w:rPr>
        <w:t>, sem pintura</w:t>
      </w:r>
      <w:r w:rsidR="00D42499">
        <w:rPr>
          <w:rFonts w:ascii="Arial" w:hAnsi="Arial" w:cs="Arial"/>
          <w:sz w:val="24"/>
          <w:szCs w:val="24"/>
        </w:rPr>
        <w:t xml:space="preserve"> – 2.930 kg</w:t>
      </w:r>
      <w:r w:rsidR="0046297D">
        <w:rPr>
          <w:rFonts w:ascii="Arial" w:hAnsi="Arial" w:cs="Arial"/>
          <w:sz w:val="24"/>
          <w:szCs w:val="24"/>
        </w:rPr>
        <w:t>.</w:t>
      </w:r>
    </w:p>
    <w:p w:rsidR="003A4AA7" w:rsidRDefault="00202511" w:rsidP="003A4AA7">
      <w:pPr>
        <w:jc w:val="both"/>
        <w:rPr>
          <w:rFonts w:ascii="Arial" w:hAnsi="Arial" w:cs="Arial"/>
          <w:sz w:val="24"/>
          <w:szCs w:val="24"/>
        </w:rPr>
      </w:pPr>
      <w:r>
        <w:rPr>
          <w:rFonts w:ascii="Arial" w:hAnsi="Arial" w:cs="Arial"/>
          <w:sz w:val="24"/>
          <w:szCs w:val="24"/>
        </w:rPr>
        <w:t xml:space="preserve"> </w:t>
      </w:r>
    </w:p>
    <w:p w:rsidR="00202511" w:rsidRDefault="003A4AA7" w:rsidP="00202511">
      <w:pPr>
        <w:jc w:val="both"/>
        <w:rPr>
          <w:rFonts w:ascii="Arial" w:hAnsi="Arial" w:cs="Arial"/>
          <w:sz w:val="24"/>
          <w:szCs w:val="24"/>
        </w:rPr>
      </w:pPr>
      <w:r>
        <w:rPr>
          <w:rFonts w:ascii="Arial" w:hAnsi="Arial" w:cs="Arial"/>
          <w:sz w:val="24"/>
          <w:szCs w:val="24"/>
        </w:rPr>
        <w:t xml:space="preserve">- </w:t>
      </w:r>
      <w:r w:rsidR="00202511">
        <w:rPr>
          <w:rFonts w:ascii="Arial" w:hAnsi="Arial" w:cs="Arial"/>
          <w:sz w:val="24"/>
          <w:szCs w:val="24"/>
        </w:rPr>
        <w:t>Armadura em barra de a</w:t>
      </w:r>
      <w:r w:rsidR="00D94700">
        <w:rPr>
          <w:rFonts w:ascii="Arial" w:hAnsi="Arial" w:cs="Arial"/>
          <w:sz w:val="24"/>
          <w:szCs w:val="24"/>
        </w:rPr>
        <w:t xml:space="preserve">ço CA-50 </w:t>
      </w:r>
      <w:proofErr w:type="gramStart"/>
      <w:r w:rsidR="00D94700">
        <w:rPr>
          <w:rFonts w:ascii="Arial" w:hAnsi="Arial" w:cs="Arial"/>
          <w:sz w:val="24"/>
          <w:szCs w:val="24"/>
        </w:rPr>
        <w:t xml:space="preserve">( </w:t>
      </w:r>
      <w:proofErr w:type="gramEnd"/>
      <w:r w:rsidR="00D94700">
        <w:rPr>
          <w:rFonts w:ascii="Arial" w:hAnsi="Arial" w:cs="Arial"/>
          <w:sz w:val="24"/>
          <w:szCs w:val="24"/>
        </w:rPr>
        <w:t xml:space="preserve">A ou B) </w:t>
      </w:r>
      <w:proofErr w:type="spellStart"/>
      <w:r w:rsidR="00D94700">
        <w:rPr>
          <w:rFonts w:ascii="Arial" w:hAnsi="Arial" w:cs="Arial"/>
          <w:sz w:val="24"/>
          <w:szCs w:val="24"/>
        </w:rPr>
        <w:t>fyk</w:t>
      </w:r>
      <w:proofErr w:type="spellEnd"/>
      <w:r w:rsidR="00D94700">
        <w:rPr>
          <w:rFonts w:ascii="Arial" w:hAnsi="Arial" w:cs="Arial"/>
          <w:sz w:val="24"/>
          <w:szCs w:val="24"/>
        </w:rPr>
        <w:t xml:space="preserve"> = 500 MP</w:t>
      </w:r>
      <w:r w:rsidR="00202511">
        <w:rPr>
          <w:rFonts w:ascii="Arial" w:hAnsi="Arial" w:cs="Arial"/>
          <w:sz w:val="24"/>
          <w:szCs w:val="24"/>
        </w:rPr>
        <w:t>a</w:t>
      </w:r>
      <w:r w:rsidR="00980B53">
        <w:rPr>
          <w:rFonts w:ascii="Arial" w:hAnsi="Arial" w:cs="Arial"/>
          <w:sz w:val="24"/>
          <w:szCs w:val="24"/>
        </w:rPr>
        <w:t xml:space="preserve"> – 9.846 kg</w:t>
      </w:r>
      <w:r w:rsidR="0046297D">
        <w:rPr>
          <w:rFonts w:ascii="Arial" w:hAnsi="Arial" w:cs="Arial"/>
          <w:sz w:val="24"/>
          <w:szCs w:val="24"/>
        </w:rPr>
        <w:t>.</w:t>
      </w:r>
    </w:p>
    <w:p w:rsidR="00202511" w:rsidRDefault="00202511" w:rsidP="00202511">
      <w:pPr>
        <w:jc w:val="both"/>
        <w:rPr>
          <w:rFonts w:ascii="Arial" w:hAnsi="Arial" w:cs="Arial"/>
          <w:sz w:val="24"/>
          <w:szCs w:val="24"/>
        </w:rPr>
      </w:pPr>
    </w:p>
    <w:p w:rsidR="005C3E14" w:rsidRDefault="00202511" w:rsidP="00202511">
      <w:pPr>
        <w:jc w:val="both"/>
        <w:rPr>
          <w:rFonts w:ascii="Arial" w:hAnsi="Arial" w:cs="Arial"/>
          <w:sz w:val="24"/>
          <w:szCs w:val="24"/>
        </w:rPr>
      </w:pPr>
      <w:r>
        <w:rPr>
          <w:rFonts w:ascii="Arial" w:hAnsi="Arial" w:cs="Arial"/>
          <w:sz w:val="24"/>
          <w:szCs w:val="24"/>
        </w:rPr>
        <w:t>-</w:t>
      </w:r>
      <w:r w:rsidR="006F68BA">
        <w:rPr>
          <w:rFonts w:ascii="Arial" w:hAnsi="Arial" w:cs="Arial"/>
          <w:sz w:val="24"/>
          <w:szCs w:val="24"/>
        </w:rPr>
        <w:t xml:space="preserve"> </w:t>
      </w:r>
      <w:r>
        <w:rPr>
          <w:rFonts w:ascii="Arial" w:hAnsi="Arial" w:cs="Arial"/>
          <w:sz w:val="24"/>
          <w:szCs w:val="24"/>
        </w:rPr>
        <w:t xml:space="preserve">Caixilho em alumínio </w:t>
      </w:r>
      <w:proofErr w:type="spellStart"/>
      <w:r>
        <w:rPr>
          <w:rFonts w:ascii="Arial" w:hAnsi="Arial" w:cs="Arial"/>
          <w:sz w:val="24"/>
          <w:szCs w:val="24"/>
        </w:rPr>
        <w:t>maxim-ar</w:t>
      </w:r>
      <w:proofErr w:type="spellEnd"/>
      <w:r>
        <w:rPr>
          <w:rFonts w:ascii="Arial" w:hAnsi="Arial" w:cs="Arial"/>
          <w:sz w:val="24"/>
          <w:szCs w:val="24"/>
        </w:rPr>
        <w:t xml:space="preserve"> com vidro, linha comercial</w:t>
      </w:r>
      <w:r w:rsidR="00116C4E">
        <w:rPr>
          <w:rFonts w:ascii="Arial" w:hAnsi="Arial" w:cs="Arial"/>
          <w:sz w:val="24"/>
          <w:szCs w:val="24"/>
        </w:rPr>
        <w:t xml:space="preserve"> – 59 m²</w:t>
      </w:r>
      <w:r w:rsidR="003B2450">
        <w:rPr>
          <w:rFonts w:ascii="Arial" w:hAnsi="Arial" w:cs="Arial"/>
          <w:sz w:val="24"/>
          <w:szCs w:val="24"/>
        </w:rPr>
        <w:t>.</w:t>
      </w:r>
      <w:r>
        <w:rPr>
          <w:rFonts w:ascii="Arial" w:hAnsi="Arial" w:cs="Arial"/>
          <w:sz w:val="24"/>
          <w:szCs w:val="24"/>
        </w:rPr>
        <w:t xml:space="preserve"> </w:t>
      </w:r>
    </w:p>
    <w:p w:rsidR="00961A70" w:rsidRDefault="00961A70" w:rsidP="00A005A8">
      <w:pPr>
        <w:tabs>
          <w:tab w:val="left" w:pos="2241"/>
        </w:tabs>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46297D">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lastRenderedPageBreak/>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9A10E5">
        <w:rPr>
          <w:rFonts w:ascii="Arial" w:hAnsi="Arial" w:cs="Arial"/>
          <w:sz w:val="24"/>
          <w:szCs w:val="24"/>
        </w:rPr>
        <w:t>288.452,17</w:t>
      </w:r>
      <w:r w:rsidR="005C7E93">
        <w:rPr>
          <w:rFonts w:ascii="Arial" w:hAnsi="Arial" w:cs="Arial"/>
          <w:sz w:val="24"/>
          <w:szCs w:val="24"/>
        </w:rPr>
        <w:t xml:space="preserve"> (</w:t>
      </w:r>
      <w:r w:rsidR="009A10E5">
        <w:rPr>
          <w:rFonts w:ascii="Arial" w:hAnsi="Arial" w:cs="Arial"/>
          <w:sz w:val="24"/>
          <w:szCs w:val="24"/>
        </w:rPr>
        <w:t>duzentos e oitenta e oito mil, quatrocentos e cinquenta e dois reais e dezessete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A266A8" w:rsidRPr="00A1129D">
        <w:rPr>
          <w:rFonts w:ascii="Arial" w:hAnsi="Arial" w:cs="Arial"/>
          <w:sz w:val="24"/>
          <w:szCs w:val="24"/>
        </w:rPr>
        <w:t>R$</w:t>
      </w:r>
      <w:r w:rsidR="00A266A8">
        <w:rPr>
          <w:rFonts w:ascii="Arial" w:hAnsi="Arial" w:cs="Arial"/>
          <w:sz w:val="24"/>
          <w:szCs w:val="24"/>
        </w:rPr>
        <w:t xml:space="preserve"> </w:t>
      </w:r>
      <w:r w:rsidR="00694A4F">
        <w:rPr>
          <w:rFonts w:ascii="Arial" w:hAnsi="Arial" w:cs="Arial"/>
          <w:sz w:val="24"/>
          <w:szCs w:val="24"/>
        </w:rPr>
        <w:t>28.845,21</w:t>
      </w:r>
      <w:r w:rsidR="00A266A8" w:rsidRPr="00A1129D">
        <w:rPr>
          <w:rFonts w:ascii="Arial" w:hAnsi="Arial" w:cs="Arial"/>
          <w:sz w:val="24"/>
          <w:szCs w:val="24"/>
        </w:rPr>
        <w:t>(</w:t>
      </w:r>
      <w:r w:rsidR="00694A4F">
        <w:rPr>
          <w:rFonts w:ascii="Arial" w:hAnsi="Arial" w:cs="Arial"/>
          <w:sz w:val="24"/>
          <w:szCs w:val="24"/>
        </w:rPr>
        <w:t>vinte e oito mil, oitocentos e quarenta e cinco reais e vinte e um centavos</w:t>
      </w:r>
      <w:r w:rsidR="00A266A8"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580008"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lastRenderedPageBreak/>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w:t>
      </w:r>
      <w:proofErr w:type="gramStart"/>
      <w:r>
        <w:rPr>
          <w:rFonts w:ascii="Arial" w:hAnsi="Arial" w:cs="Arial"/>
          <w:sz w:val="24"/>
          <w:szCs w:val="24"/>
        </w:rPr>
        <w:t>1</w:t>
      </w:r>
      <w:proofErr w:type="gramEnd"/>
      <w:r>
        <w:rPr>
          <w:rFonts w:ascii="Arial" w:hAnsi="Arial" w:cs="Arial"/>
          <w:sz w:val="24"/>
          <w:szCs w:val="24"/>
        </w:rPr>
        <w:t xml:space="preserve">). </w:t>
      </w:r>
    </w:p>
    <w:p w:rsidR="00D41830" w:rsidRDefault="00D41830" w:rsidP="00D41830">
      <w:pPr>
        <w:jc w:val="both"/>
        <w:rPr>
          <w:rFonts w:ascii="Arial" w:hAnsi="Arial" w:cs="Arial"/>
          <w:sz w:val="24"/>
          <w:szCs w:val="24"/>
        </w:rPr>
      </w:pPr>
    </w:p>
    <w:p w:rsidR="00C10251" w:rsidRDefault="00D41830" w:rsidP="00C10251">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Composição do BDI adotado no orçamento juntamente com a composição dos preços unitários</w:t>
      </w:r>
      <w:r w:rsidR="002A262F">
        <w:rPr>
          <w:rFonts w:ascii="Arial" w:hAnsi="Arial" w:cs="Arial"/>
          <w:sz w:val="24"/>
          <w:szCs w:val="24"/>
        </w:rPr>
        <w:t>,</w:t>
      </w:r>
      <w:r w:rsidR="00C141ED" w:rsidRPr="00C141ED">
        <w:rPr>
          <w:rFonts w:ascii="Arial" w:hAnsi="Arial"/>
          <w:sz w:val="24"/>
          <w:szCs w:val="24"/>
        </w:rPr>
        <w:t xml:space="preserve"> </w:t>
      </w:r>
      <w:proofErr w:type="gramStart"/>
      <w:r w:rsidR="00C141ED" w:rsidRPr="008A3FEE">
        <w:rPr>
          <w:rFonts w:ascii="Arial" w:hAnsi="Arial"/>
          <w:sz w:val="24"/>
          <w:szCs w:val="24"/>
          <w:u w:val="single"/>
        </w:rPr>
        <w:t>sob pena</w:t>
      </w:r>
      <w:proofErr w:type="gramEnd"/>
      <w:r w:rsidR="00C141ED" w:rsidRPr="008A3FEE">
        <w:rPr>
          <w:rFonts w:ascii="Arial" w:hAnsi="Arial"/>
          <w:sz w:val="24"/>
          <w:szCs w:val="24"/>
          <w:u w:val="single"/>
        </w:rPr>
        <w:t xml:space="preserve"> de </w:t>
      </w:r>
      <w:r w:rsidR="008A3FEE" w:rsidRPr="008A3FEE">
        <w:rPr>
          <w:rFonts w:ascii="Arial" w:hAnsi="Arial"/>
          <w:sz w:val="24"/>
          <w:szCs w:val="24"/>
          <w:u w:val="single"/>
        </w:rPr>
        <w:t>desclassificação</w:t>
      </w:r>
      <w:r w:rsidR="008A3FEE">
        <w:rPr>
          <w:rFonts w:ascii="Arial" w:hAnsi="Arial" w:cs="Arial"/>
          <w:sz w:val="24"/>
          <w:szCs w:val="24"/>
        </w:rPr>
        <w:t>;</w:t>
      </w:r>
    </w:p>
    <w:p w:rsidR="00C141ED" w:rsidRDefault="00C141ED" w:rsidP="00C141ED">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C446A2" w:rsidRDefault="00C446A2" w:rsidP="00D41830">
      <w:pPr>
        <w:jc w:val="both"/>
        <w:rPr>
          <w:rFonts w:ascii="Arial" w:hAnsi="Arial" w:cs="Arial"/>
          <w:b/>
          <w:sz w:val="24"/>
          <w:szCs w:val="24"/>
        </w:rPr>
      </w:pPr>
    </w:p>
    <w:p w:rsidR="00C446A2" w:rsidRDefault="00C446A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E3871" w:rsidRPr="00125A3A">
        <w:rPr>
          <w:rFonts w:ascii="Arial" w:hAnsi="Arial" w:cs="Arial"/>
          <w:sz w:val="24"/>
          <w:szCs w:val="24"/>
        </w:rPr>
        <w:t>inexeq</w:t>
      </w:r>
      <w:r w:rsidR="001E3871">
        <w:rPr>
          <w:rFonts w:ascii="Arial" w:hAnsi="Arial" w:cs="Arial"/>
          <w:sz w:val="24"/>
          <w:szCs w:val="24"/>
        </w:rPr>
        <w:t>u</w:t>
      </w:r>
      <w:r w:rsidR="001E3871"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D41830" w:rsidRDefault="00D41830" w:rsidP="00D41830">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E90491" w:rsidRPr="00986B1D" w:rsidRDefault="00D41830" w:rsidP="00E90491">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E90491">
        <w:rPr>
          <w:rFonts w:ascii="Arial" w:hAnsi="Arial" w:cs="Arial"/>
          <w:sz w:val="24"/>
          <w:szCs w:val="24"/>
        </w:rPr>
        <w:t>Rua Joaquim das Neves</w:t>
      </w:r>
      <w:r w:rsidRPr="00986B1D">
        <w:rPr>
          <w:rFonts w:ascii="Arial" w:hAnsi="Arial" w:cs="Arial"/>
          <w:sz w:val="24"/>
          <w:szCs w:val="24"/>
        </w:rPr>
        <w:t xml:space="preserve">, </w:t>
      </w:r>
      <w:r w:rsidR="00E90491" w:rsidRPr="006C0B1A">
        <w:rPr>
          <w:rFonts w:ascii="Arial" w:hAnsi="Arial" w:cs="Arial"/>
          <w:sz w:val="24"/>
          <w:szCs w:val="24"/>
        </w:rPr>
        <w:t>211, térreo</w:t>
      </w:r>
      <w:r w:rsidR="00E90491">
        <w:rPr>
          <w:rFonts w:ascii="Arial" w:hAnsi="Arial" w:cs="Arial"/>
          <w:sz w:val="24"/>
          <w:szCs w:val="24"/>
        </w:rPr>
        <w:t xml:space="preserve"> –</w:t>
      </w:r>
      <w:r w:rsidR="00E90491" w:rsidRPr="00986B1D">
        <w:rPr>
          <w:rFonts w:ascii="Arial" w:hAnsi="Arial" w:cs="Arial"/>
          <w:sz w:val="24"/>
          <w:szCs w:val="24"/>
        </w:rPr>
        <w:t xml:space="preserve"> </w:t>
      </w:r>
      <w:r w:rsidR="00E90491">
        <w:rPr>
          <w:rFonts w:ascii="Arial" w:hAnsi="Arial" w:cs="Arial"/>
          <w:sz w:val="24"/>
          <w:szCs w:val="24"/>
        </w:rPr>
        <w:t>Vila Caldas,</w:t>
      </w:r>
      <w:r w:rsidR="00E90491"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91D4F" w:rsidRDefault="00E91D4F"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E21540" w:rsidRDefault="00E21540" w:rsidP="00D41830">
      <w:pPr>
        <w:jc w:val="both"/>
        <w:rPr>
          <w:rFonts w:ascii="Arial" w:hAnsi="Arial" w:cs="Arial"/>
          <w:sz w:val="24"/>
          <w:szCs w:val="24"/>
        </w:rPr>
      </w:pPr>
    </w:p>
    <w:p w:rsidR="00E21540" w:rsidRDefault="00E2154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517395" w:rsidRDefault="0051739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lastRenderedPageBreak/>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517395" w:rsidRDefault="00517395"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0C0DF5" w:rsidRPr="000F6E17">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4B284C">
        <w:rPr>
          <w:rFonts w:ascii="Arial" w:hAnsi="Arial" w:cs="Arial"/>
          <w:sz w:val="24"/>
          <w:szCs w:val="24"/>
          <w:lang w:val="pt-BR"/>
        </w:rPr>
        <w:t>2</w:t>
      </w:r>
      <w:r w:rsidR="006B5352">
        <w:rPr>
          <w:rFonts w:ascii="Arial" w:hAnsi="Arial" w:cs="Arial"/>
          <w:sz w:val="24"/>
          <w:szCs w:val="24"/>
          <w:lang w:val="pt-BR"/>
        </w:rPr>
        <w:t>.0</w:t>
      </w:r>
      <w:r w:rsidR="004B284C">
        <w:rPr>
          <w:rFonts w:ascii="Arial" w:hAnsi="Arial" w:cs="Arial"/>
          <w:sz w:val="24"/>
          <w:szCs w:val="24"/>
          <w:lang w:val="pt-BR"/>
        </w:rPr>
        <w:t>1</w:t>
      </w:r>
      <w:r w:rsidR="006B5352">
        <w:rPr>
          <w:rFonts w:ascii="Arial" w:hAnsi="Arial" w:cs="Arial"/>
          <w:sz w:val="24"/>
          <w:szCs w:val="24"/>
          <w:lang w:val="pt-BR"/>
        </w:rPr>
        <w:t>.1</w:t>
      </w:r>
      <w:r w:rsidR="004B284C">
        <w:rPr>
          <w:rFonts w:ascii="Arial" w:hAnsi="Arial" w:cs="Arial"/>
          <w:sz w:val="24"/>
          <w:szCs w:val="24"/>
          <w:lang w:val="pt-BR"/>
        </w:rPr>
        <w:t>5</w:t>
      </w:r>
      <w:r w:rsidR="006B5352">
        <w:rPr>
          <w:rFonts w:ascii="Arial" w:hAnsi="Arial" w:cs="Arial"/>
          <w:sz w:val="24"/>
          <w:szCs w:val="24"/>
          <w:lang w:val="pt-BR"/>
        </w:rPr>
        <w:t>.</w:t>
      </w:r>
      <w:r w:rsidR="004B284C">
        <w:rPr>
          <w:rFonts w:ascii="Arial" w:hAnsi="Arial" w:cs="Arial"/>
          <w:sz w:val="24"/>
          <w:szCs w:val="24"/>
          <w:lang w:val="pt-BR"/>
        </w:rPr>
        <w:t>451</w:t>
      </w:r>
      <w:r w:rsidR="006B5352">
        <w:rPr>
          <w:rFonts w:ascii="Arial" w:hAnsi="Arial" w:cs="Arial"/>
          <w:sz w:val="24"/>
          <w:szCs w:val="24"/>
          <w:lang w:val="pt-BR"/>
        </w:rPr>
        <w:t>.0006</w:t>
      </w:r>
      <w:r w:rsidR="00ED7BE1">
        <w:rPr>
          <w:rFonts w:ascii="Arial" w:hAnsi="Arial" w:cs="Arial"/>
          <w:sz w:val="24"/>
          <w:szCs w:val="24"/>
          <w:lang w:val="pt-BR"/>
        </w:rPr>
        <w:t>.2</w:t>
      </w:r>
      <w:r w:rsidR="00604CBB">
        <w:rPr>
          <w:rFonts w:ascii="Arial" w:hAnsi="Arial" w:cs="Arial"/>
          <w:sz w:val="24"/>
          <w:szCs w:val="24"/>
          <w:lang w:val="pt-BR"/>
        </w:rPr>
        <w:t>.</w:t>
      </w:r>
      <w:r w:rsidR="00ED7BE1">
        <w:rPr>
          <w:rFonts w:ascii="Arial" w:hAnsi="Arial" w:cs="Arial"/>
          <w:sz w:val="24"/>
          <w:szCs w:val="24"/>
          <w:lang w:val="pt-BR"/>
        </w:rPr>
        <w:t>011</w:t>
      </w:r>
      <w:r w:rsidR="006B5352">
        <w:rPr>
          <w:rFonts w:ascii="Arial" w:hAnsi="Arial" w:cs="Arial"/>
          <w:sz w:val="24"/>
          <w:szCs w:val="24"/>
          <w:lang w:val="pt-BR"/>
        </w:rPr>
        <w:t>-4.4.90.51-</w:t>
      </w:r>
      <w:r w:rsidR="00ED7BE1">
        <w:rPr>
          <w:rFonts w:ascii="Arial" w:hAnsi="Arial" w:cs="Arial"/>
          <w:sz w:val="24"/>
          <w:szCs w:val="24"/>
          <w:lang w:val="pt-BR"/>
        </w:rPr>
        <w:t>02</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844EA6">
        <w:rPr>
          <w:rFonts w:ascii="Arial" w:hAnsi="Arial" w:cs="Arial"/>
          <w:sz w:val="24"/>
          <w:szCs w:val="24"/>
          <w:lang w:val="pt-BR"/>
        </w:rPr>
        <w:t>estaduais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170809">
        <w:rPr>
          <w:rFonts w:ascii="Arial" w:hAnsi="Arial" w:cs="Arial"/>
          <w:sz w:val="24"/>
          <w:szCs w:val="24"/>
          <w:lang w:val="pt-BR"/>
        </w:rPr>
        <w:t>1</w:t>
      </w:r>
      <w:r w:rsidR="005572EA">
        <w:rPr>
          <w:rFonts w:ascii="Arial" w:hAnsi="Arial" w:cs="Arial"/>
          <w:sz w:val="24"/>
          <w:szCs w:val="24"/>
          <w:lang w:val="pt-BR"/>
        </w:rPr>
        <w:t>2</w:t>
      </w:r>
      <w:r w:rsidR="00170809">
        <w:rPr>
          <w:rFonts w:ascii="Arial" w:hAnsi="Arial" w:cs="Arial"/>
          <w:sz w:val="24"/>
          <w:szCs w:val="24"/>
          <w:lang w:val="pt-BR"/>
        </w:rPr>
        <w:t>.0</w:t>
      </w:r>
      <w:r w:rsidR="005572EA">
        <w:rPr>
          <w:rFonts w:ascii="Arial" w:hAnsi="Arial" w:cs="Arial"/>
          <w:sz w:val="24"/>
          <w:szCs w:val="24"/>
          <w:lang w:val="pt-BR"/>
        </w:rPr>
        <w:t>1</w:t>
      </w:r>
      <w:r w:rsidR="00170809">
        <w:rPr>
          <w:rFonts w:ascii="Arial" w:hAnsi="Arial" w:cs="Arial"/>
          <w:sz w:val="24"/>
          <w:szCs w:val="24"/>
          <w:lang w:val="pt-BR"/>
        </w:rPr>
        <w:t>.1</w:t>
      </w:r>
      <w:r w:rsidR="005572EA">
        <w:rPr>
          <w:rFonts w:ascii="Arial" w:hAnsi="Arial" w:cs="Arial"/>
          <w:sz w:val="24"/>
          <w:szCs w:val="24"/>
          <w:lang w:val="pt-BR"/>
        </w:rPr>
        <w:t>5</w:t>
      </w:r>
      <w:r w:rsidR="00170809">
        <w:rPr>
          <w:rFonts w:ascii="Arial" w:hAnsi="Arial" w:cs="Arial"/>
          <w:sz w:val="24"/>
          <w:szCs w:val="24"/>
          <w:lang w:val="pt-BR"/>
        </w:rPr>
        <w:t>.</w:t>
      </w:r>
      <w:r w:rsidR="005572EA">
        <w:rPr>
          <w:rFonts w:ascii="Arial" w:hAnsi="Arial" w:cs="Arial"/>
          <w:sz w:val="24"/>
          <w:szCs w:val="24"/>
          <w:lang w:val="pt-BR"/>
        </w:rPr>
        <w:t>451</w:t>
      </w:r>
      <w:r w:rsidR="00170809">
        <w:rPr>
          <w:rFonts w:ascii="Arial" w:hAnsi="Arial" w:cs="Arial"/>
          <w:sz w:val="24"/>
          <w:szCs w:val="24"/>
          <w:lang w:val="pt-BR"/>
        </w:rPr>
        <w:t>.0006</w:t>
      </w:r>
      <w:r w:rsidR="00ED7BE1">
        <w:rPr>
          <w:rFonts w:ascii="Arial" w:hAnsi="Arial" w:cs="Arial"/>
          <w:sz w:val="24"/>
          <w:szCs w:val="24"/>
          <w:lang w:val="pt-BR"/>
        </w:rPr>
        <w:t>.2</w:t>
      </w:r>
      <w:r w:rsidR="00604CBB">
        <w:rPr>
          <w:rFonts w:ascii="Arial" w:hAnsi="Arial" w:cs="Arial"/>
          <w:sz w:val="24"/>
          <w:szCs w:val="24"/>
          <w:lang w:val="pt-BR"/>
        </w:rPr>
        <w:t>.</w:t>
      </w:r>
      <w:r w:rsidR="00ED7BE1">
        <w:rPr>
          <w:rFonts w:ascii="Arial" w:hAnsi="Arial" w:cs="Arial"/>
          <w:sz w:val="24"/>
          <w:szCs w:val="24"/>
          <w:lang w:val="pt-BR"/>
        </w:rPr>
        <w:t>011</w:t>
      </w:r>
      <w:r w:rsidR="00170809">
        <w:rPr>
          <w:rFonts w:ascii="Arial" w:hAnsi="Arial" w:cs="Arial"/>
          <w:sz w:val="24"/>
          <w:szCs w:val="24"/>
          <w:lang w:val="pt-BR"/>
        </w:rPr>
        <w:t>-4.4.90.51</w:t>
      </w:r>
      <w:r w:rsidR="000E1EAF">
        <w:rPr>
          <w:rFonts w:ascii="Arial" w:hAnsi="Arial" w:cs="Arial"/>
          <w:sz w:val="24"/>
          <w:szCs w:val="24"/>
          <w:lang w:val="pt-BR"/>
        </w:rPr>
        <w:t>-</w:t>
      </w:r>
      <w:r w:rsidR="00ED7BE1">
        <w:rPr>
          <w:rFonts w:ascii="Arial" w:hAnsi="Arial" w:cs="Arial"/>
          <w:sz w:val="24"/>
          <w:szCs w:val="24"/>
          <w:lang w:val="pt-BR"/>
        </w:rPr>
        <w:t>01</w:t>
      </w:r>
      <w:r w:rsidR="000E1EAF">
        <w:rPr>
          <w:rFonts w:ascii="Arial" w:hAnsi="Arial" w:cs="Arial"/>
          <w:sz w:val="24"/>
          <w:szCs w:val="24"/>
          <w:lang w:val="pt-BR"/>
        </w:rPr>
        <w:t xml:space="preserve"> (</w:t>
      </w:r>
      <w:r w:rsidR="005572EA">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proofErr w:type="gramStart"/>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w:t>
      </w:r>
      <w:r w:rsidR="00266208">
        <w:rPr>
          <w:rFonts w:ascii="Arial" w:hAnsi="Arial" w:cs="Arial"/>
          <w:sz w:val="24"/>
          <w:szCs w:val="24"/>
          <w:lang w:val="pt-BR"/>
        </w:rPr>
        <w:t>33</w:t>
      </w:r>
      <w:proofErr w:type="gramEnd"/>
      <w:r w:rsidRPr="000629A5">
        <w:rPr>
          <w:rFonts w:ascii="Arial" w:hAnsi="Arial" w:cs="Arial"/>
          <w:sz w:val="24"/>
          <w:szCs w:val="24"/>
          <w:lang w:val="pt-BR"/>
        </w:rPr>
        <w:t xml:space="preserve">, sempre no horário das </w:t>
      </w:r>
      <w:r w:rsidR="00266208" w:rsidRPr="000629A5">
        <w:rPr>
          <w:rFonts w:ascii="Arial" w:hAnsi="Arial" w:cs="Arial"/>
          <w:sz w:val="24"/>
          <w:szCs w:val="24"/>
          <w:lang w:val="pt-BR"/>
        </w:rPr>
        <w:t>08h00min</w:t>
      </w:r>
      <w:r w:rsidRPr="000629A5">
        <w:rPr>
          <w:rFonts w:ascii="Arial" w:hAnsi="Arial" w:cs="Arial"/>
          <w:sz w:val="24"/>
          <w:szCs w:val="24"/>
          <w:lang w:val="pt-BR"/>
        </w:rPr>
        <w:t xml:space="preserve"> às </w:t>
      </w:r>
      <w:r w:rsidR="00266208" w:rsidRPr="000629A5">
        <w:rPr>
          <w:rFonts w:ascii="Arial" w:hAnsi="Arial" w:cs="Arial"/>
          <w:sz w:val="24"/>
          <w:szCs w:val="24"/>
          <w:lang w:val="pt-BR"/>
        </w:rPr>
        <w:t>17h00min</w:t>
      </w:r>
      <w:r w:rsidRPr="000629A5">
        <w:rPr>
          <w:rFonts w:ascii="Arial" w:hAnsi="Arial" w:cs="Arial"/>
          <w:sz w:val="24"/>
          <w:szCs w:val="24"/>
          <w:lang w:val="pt-BR"/>
        </w:rPr>
        <w:t xml:space="preserve">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F437A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Pr="00125A3A"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416D56" w:rsidRDefault="00416D56"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416D56" w:rsidRDefault="00416D56" w:rsidP="00416D56">
      <w:pPr>
        <w:jc w:val="both"/>
        <w:rPr>
          <w:rFonts w:ascii="Arial" w:hAnsi="Arial" w:cs="Arial"/>
          <w:sz w:val="24"/>
          <w:szCs w:val="24"/>
        </w:rPr>
      </w:pPr>
      <w:r>
        <w:rPr>
          <w:rFonts w:ascii="Arial" w:hAnsi="Arial" w:cs="Arial"/>
          <w:sz w:val="24"/>
          <w:szCs w:val="24"/>
        </w:rPr>
        <w:t xml:space="preserve">20.1.9 - Qualquer documento, tanto do Credenciamento,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 xml:space="preserve">deverão estar acompanhados do </w:t>
      </w:r>
      <w:r w:rsidR="00705CD3">
        <w:rPr>
          <w:rFonts w:ascii="Arial" w:hAnsi="Arial" w:cs="Arial"/>
          <w:sz w:val="24"/>
          <w:szCs w:val="24"/>
          <w:u w:val="single"/>
        </w:rPr>
        <w:t>original</w:t>
      </w:r>
      <w:r w:rsidR="00705CD3">
        <w:rPr>
          <w:rFonts w:ascii="Arial" w:hAnsi="Arial" w:cs="Arial"/>
          <w:sz w:val="24"/>
          <w:szCs w:val="24"/>
        </w:rPr>
        <w:t>,</w:t>
      </w:r>
      <w:r>
        <w:rPr>
          <w:rFonts w:ascii="Arial" w:hAnsi="Arial" w:cs="Arial"/>
          <w:sz w:val="24"/>
          <w:szCs w:val="24"/>
        </w:rPr>
        <w:t xml:space="preserve"> para serem autenticados pela Comissão de Licitação ou funcionário público autorizado, conforme disposto na Lei nº 8.666/93 em seu artigo 32, sob pena de desclassificação.</w:t>
      </w:r>
    </w:p>
    <w:p w:rsidR="00416D56" w:rsidRDefault="00416D56"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517395" w:rsidRDefault="00517395"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 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416D56" w:rsidRDefault="00416D56"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E21540" w:rsidRDefault="00E2154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proofErr w:type="gramEnd"/>
      <w:r w:rsidR="00B2722F">
        <w:rPr>
          <w:rFonts w:ascii="Arial" w:hAnsi="Arial" w:cs="Arial"/>
          <w:sz w:val="24"/>
          <w:szCs w:val="24"/>
        </w:rPr>
        <w:t xml:space="preserve">20 </w:t>
      </w:r>
      <w:r w:rsidR="00E21540">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994FF5">
        <w:rPr>
          <w:rFonts w:ascii="Arial" w:hAnsi="Arial" w:cs="Arial"/>
          <w:sz w:val="24"/>
          <w:szCs w:val="24"/>
        </w:rPr>
        <w:t xml:space="preserve"> </w:t>
      </w:r>
      <w:r w:rsidR="00B2722F">
        <w:rPr>
          <w:rFonts w:ascii="Arial" w:hAnsi="Arial" w:cs="Arial"/>
          <w:sz w:val="24"/>
          <w:szCs w:val="24"/>
        </w:rPr>
        <w:t>janeiro  de</w:t>
      </w:r>
      <w:r w:rsidR="00F3153C">
        <w:rPr>
          <w:rFonts w:ascii="Arial" w:hAnsi="Arial" w:cs="Arial"/>
          <w:sz w:val="24"/>
          <w:szCs w:val="24"/>
        </w:rPr>
        <w:t xml:space="preserv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465348">
        <w:rPr>
          <w:rFonts w:ascii="Arial" w:hAnsi="Arial" w:cs="Arial"/>
          <w:sz w:val="24"/>
          <w:szCs w:val="24"/>
        </w:rPr>
        <w:t>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517395" w:rsidRPr="00517395" w:rsidRDefault="00517395" w:rsidP="00517395"/>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AA19BD" w:rsidRDefault="00AA19BD" w:rsidP="00D41830">
      <w:pPr>
        <w:pStyle w:val="Cabealho"/>
        <w:tabs>
          <w:tab w:val="left" w:pos="0"/>
        </w:tabs>
        <w:jc w:val="both"/>
        <w:rPr>
          <w:rFonts w:ascii="Arial" w:hAnsi="Arial" w:cs="Arial"/>
          <w:sz w:val="24"/>
          <w:szCs w:val="24"/>
        </w:rPr>
      </w:pPr>
    </w:p>
    <w:p w:rsidR="0095197A" w:rsidRPr="00994FF5" w:rsidRDefault="00994FF5" w:rsidP="00D41830">
      <w:pPr>
        <w:pStyle w:val="Cabealho"/>
        <w:tabs>
          <w:tab w:val="left" w:pos="0"/>
        </w:tabs>
        <w:jc w:val="both"/>
        <w:rPr>
          <w:rFonts w:ascii="Arial" w:hAnsi="Arial" w:cs="Arial"/>
          <w:sz w:val="24"/>
          <w:szCs w:val="24"/>
          <w:lang w:val="pt-BR"/>
        </w:rPr>
      </w:pPr>
      <w:proofErr w:type="spellStart"/>
      <w:r w:rsidRPr="00A5728A">
        <w:rPr>
          <w:rFonts w:ascii="Arial" w:hAnsi="Arial" w:cs="Arial"/>
          <w:sz w:val="24"/>
          <w:szCs w:val="24"/>
        </w:rPr>
        <w:t>Eliana</w:t>
      </w:r>
      <w:proofErr w:type="spellEnd"/>
      <w:r w:rsidRPr="00A5728A">
        <w:rPr>
          <w:rFonts w:ascii="Arial" w:hAnsi="Arial" w:cs="Arial"/>
          <w:sz w:val="24"/>
          <w:szCs w:val="24"/>
        </w:rPr>
        <w:t xml:space="preserve"> dos Santos </w:t>
      </w:r>
      <w:proofErr w:type="spellStart"/>
      <w:r w:rsidRPr="00A5728A">
        <w:rPr>
          <w:rFonts w:ascii="Arial" w:hAnsi="Arial" w:cs="Arial"/>
          <w:sz w:val="24"/>
          <w:szCs w:val="24"/>
        </w:rPr>
        <w:t>Soares</w:t>
      </w:r>
      <w:proofErr w:type="spellEnd"/>
      <w:r w:rsidRPr="00A5728A">
        <w:rPr>
          <w:rFonts w:ascii="Arial" w:hAnsi="Arial" w:cs="Arial"/>
          <w:sz w:val="24"/>
          <w:szCs w:val="24"/>
        </w:rPr>
        <w:t xml:space="preserve"> Santana</w:t>
      </w:r>
      <w:r>
        <w:rPr>
          <w:rFonts w:ascii="Arial" w:hAnsi="Arial" w:cs="Arial"/>
          <w:b/>
          <w:sz w:val="24"/>
          <w:szCs w:val="24"/>
        </w:rPr>
        <w:t>–</w:t>
      </w:r>
      <w:r w:rsidRPr="00E4145A">
        <w:rPr>
          <w:rFonts w:ascii="Arial" w:hAnsi="Arial" w:cs="Arial"/>
          <w:b/>
          <w:sz w:val="24"/>
          <w:szCs w:val="24"/>
        </w:rPr>
        <w:t xml:space="preserve"> </w:t>
      </w:r>
      <w:proofErr w:type="spellStart"/>
      <w:r w:rsidRPr="00994FF5">
        <w:rPr>
          <w:rFonts w:ascii="Arial" w:hAnsi="Arial" w:cs="Arial"/>
          <w:sz w:val="24"/>
          <w:szCs w:val="24"/>
        </w:rPr>
        <w:t>Presidente</w:t>
      </w:r>
      <w:proofErr w:type="spellEnd"/>
    </w:p>
    <w:p w:rsidR="003D4CED" w:rsidRDefault="003D4CED" w:rsidP="00D41830">
      <w:pPr>
        <w:pStyle w:val="Cabealho"/>
        <w:tabs>
          <w:tab w:val="left" w:pos="0"/>
        </w:tabs>
        <w:jc w:val="both"/>
        <w:rPr>
          <w:rFonts w:ascii="Arial" w:hAnsi="Arial" w:cs="Arial"/>
          <w:sz w:val="24"/>
          <w:szCs w:val="24"/>
          <w:lang w:val="pt-BR"/>
        </w:rPr>
      </w:pPr>
    </w:p>
    <w:p w:rsidR="00994FF5" w:rsidRDefault="00994FF5" w:rsidP="00994FF5">
      <w:pPr>
        <w:spacing w:line="360" w:lineRule="auto"/>
        <w:jc w:val="both"/>
        <w:rPr>
          <w:rFonts w:ascii="Arial" w:hAnsi="Arial" w:cs="Arial"/>
          <w:sz w:val="24"/>
          <w:szCs w:val="24"/>
        </w:rPr>
      </w:pPr>
    </w:p>
    <w:p w:rsidR="00994FF5" w:rsidRPr="00994FF5" w:rsidRDefault="00A15DBB" w:rsidP="00994FF5">
      <w:pPr>
        <w:spacing w:line="360" w:lineRule="auto"/>
        <w:jc w:val="both"/>
        <w:rPr>
          <w:rFonts w:ascii="Arial" w:hAnsi="Arial" w:cs="Arial"/>
          <w:sz w:val="24"/>
          <w:szCs w:val="24"/>
        </w:rPr>
      </w:pPr>
      <w:proofErr w:type="spellStart"/>
      <w:r w:rsidRPr="00994FF5">
        <w:rPr>
          <w:rFonts w:ascii="Arial" w:hAnsi="Arial" w:cs="Arial"/>
          <w:sz w:val="24"/>
          <w:szCs w:val="24"/>
        </w:rPr>
        <w:t>Leydiane</w:t>
      </w:r>
      <w:proofErr w:type="spellEnd"/>
      <w:r w:rsidRPr="00994FF5">
        <w:rPr>
          <w:rFonts w:ascii="Arial" w:hAnsi="Arial" w:cs="Arial"/>
          <w:sz w:val="24"/>
          <w:szCs w:val="24"/>
        </w:rPr>
        <w:t xml:space="preserve"> Ferreira dos Santos</w:t>
      </w:r>
      <w:r w:rsidR="00994FF5" w:rsidRPr="00994FF5">
        <w:rPr>
          <w:rFonts w:ascii="Arial" w:hAnsi="Arial" w:cs="Arial"/>
          <w:sz w:val="24"/>
          <w:szCs w:val="24"/>
        </w:rPr>
        <w:t xml:space="preserve">– Membro </w:t>
      </w:r>
    </w:p>
    <w:p w:rsidR="00A15DBB" w:rsidRPr="00E4145A" w:rsidRDefault="00A15DBB" w:rsidP="00A15DBB">
      <w:pPr>
        <w:pStyle w:val="Ttulo2"/>
        <w:numPr>
          <w:ilvl w:val="1"/>
          <w:numId w:val="9"/>
        </w:numPr>
        <w:suppressAutoHyphens/>
        <w:spacing w:line="360" w:lineRule="auto"/>
        <w:jc w:val="left"/>
        <w:rPr>
          <w:rFonts w:ascii="Arial" w:hAnsi="Arial" w:cs="Arial"/>
          <w:b w:val="0"/>
          <w:bCs w:val="0"/>
          <w:sz w:val="24"/>
          <w:szCs w:val="24"/>
        </w:rPr>
      </w:pPr>
      <w:r w:rsidRPr="00E4145A">
        <w:rPr>
          <w:rFonts w:ascii="Arial" w:hAnsi="Arial" w:cs="Arial"/>
          <w:b w:val="0"/>
          <w:sz w:val="24"/>
          <w:szCs w:val="24"/>
        </w:rPr>
        <w:t xml:space="preserve"> </w:t>
      </w:r>
    </w:p>
    <w:p w:rsidR="00994FF5" w:rsidRPr="00994FF5" w:rsidRDefault="00994FF5" w:rsidP="00994FF5">
      <w:pPr>
        <w:pStyle w:val="PargrafodaLista"/>
        <w:numPr>
          <w:ilvl w:val="0"/>
          <w:numId w:val="9"/>
        </w:numPr>
        <w:spacing w:line="360" w:lineRule="auto"/>
        <w:jc w:val="both"/>
        <w:rPr>
          <w:rFonts w:ascii="Arial" w:hAnsi="Arial" w:cs="Arial"/>
          <w:sz w:val="24"/>
          <w:szCs w:val="24"/>
        </w:rPr>
      </w:pPr>
      <w:r w:rsidRPr="00994FF5">
        <w:rPr>
          <w:rFonts w:ascii="Arial" w:hAnsi="Arial" w:cs="Arial"/>
          <w:sz w:val="24"/>
          <w:szCs w:val="24"/>
        </w:rPr>
        <w:t xml:space="preserve">Bruna Valença </w:t>
      </w:r>
      <w:proofErr w:type="spellStart"/>
      <w:r w:rsidRPr="00994FF5">
        <w:rPr>
          <w:rFonts w:ascii="Arial" w:hAnsi="Arial" w:cs="Arial"/>
          <w:sz w:val="24"/>
          <w:szCs w:val="24"/>
        </w:rPr>
        <w:t>Mallorga</w:t>
      </w:r>
      <w:proofErr w:type="spellEnd"/>
      <w:r w:rsidRPr="00994FF5">
        <w:rPr>
          <w:rFonts w:ascii="Arial" w:hAnsi="Arial" w:cs="Arial"/>
          <w:sz w:val="24"/>
          <w:szCs w:val="24"/>
        </w:rPr>
        <w:t xml:space="preserve">– Membro </w:t>
      </w:r>
    </w:p>
    <w:p w:rsidR="00994FF5" w:rsidRPr="00994FF5" w:rsidRDefault="00994FF5" w:rsidP="00994FF5">
      <w:pPr>
        <w:pStyle w:val="PargrafodaLista"/>
        <w:numPr>
          <w:ilvl w:val="0"/>
          <w:numId w:val="9"/>
        </w:numPr>
        <w:spacing w:line="360" w:lineRule="auto"/>
        <w:jc w:val="both"/>
        <w:rPr>
          <w:rFonts w:ascii="Arial" w:hAnsi="Arial" w:cs="Arial"/>
          <w:sz w:val="24"/>
          <w:szCs w:val="24"/>
        </w:rPr>
      </w:pPr>
    </w:p>
    <w:p w:rsidR="00994FF5" w:rsidRPr="00994FF5" w:rsidRDefault="00994FF5" w:rsidP="00994FF5">
      <w:pPr>
        <w:pStyle w:val="PargrafodaLista"/>
        <w:numPr>
          <w:ilvl w:val="0"/>
          <w:numId w:val="9"/>
        </w:numPr>
        <w:spacing w:line="360" w:lineRule="auto"/>
        <w:jc w:val="both"/>
        <w:rPr>
          <w:rFonts w:ascii="Arial" w:hAnsi="Arial" w:cs="Arial"/>
          <w:sz w:val="24"/>
          <w:szCs w:val="24"/>
        </w:rPr>
      </w:pPr>
    </w:p>
    <w:p w:rsidR="00994FF5" w:rsidRPr="00994FF5" w:rsidRDefault="00994FF5" w:rsidP="00994FF5">
      <w:pPr>
        <w:pStyle w:val="PargrafodaLista"/>
        <w:numPr>
          <w:ilvl w:val="0"/>
          <w:numId w:val="9"/>
        </w:numPr>
        <w:spacing w:line="360" w:lineRule="auto"/>
        <w:rPr>
          <w:rFonts w:ascii="Arial" w:hAnsi="Arial" w:cs="Arial"/>
          <w:sz w:val="24"/>
          <w:szCs w:val="24"/>
        </w:rPr>
      </w:pPr>
      <w:r w:rsidRPr="00994FF5">
        <w:rPr>
          <w:rFonts w:ascii="Arial" w:hAnsi="Arial" w:cs="Arial"/>
          <w:sz w:val="24"/>
          <w:szCs w:val="24"/>
        </w:rPr>
        <w:t xml:space="preserve">Fernando Pereira da Silva – Membro </w:t>
      </w:r>
    </w:p>
    <w:p w:rsidR="00994FF5" w:rsidRPr="00994FF5" w:rsidRDefault="00994FF5" w:rsidP="00994FF5">
      <w:pPr>
        <w:pStyle w:val="PargrafodaLista"/>
        <w:numPr>
          <w:ilvl w:val="0"/>
          <w:numId w:val="9"/>
        </w:numPr>
        <w:jc w:val="center"/>
        <w:rPr>
          <w:rFonts w:ascii="Arial" w:hAnsi="Arial" w:cs="Arial"/>
          <w:b/>
          <w:bCs/>
          <w:sz w:val="36"/>
          <w:szCs w:val="36"/>
        </w:rPr>
      </w:pPr>
    </w:p>
    <w:p w:rsidR="00994FF5" w:rsidRPr="00994FF5" w:rsidRDefault="00994FF5" w:rsidP="00994FF5">
      <w:pPr>
        <w:pStyle w:val="PargrafodaLista"/>
        <w:numPr>
          <w:ilvl w:val="0"/>
          <w:numId w:val="9"/>
        </w:numPr>
        <w:jc w:val="center"/>
        <w:rPr>
          <w:rFonts w:ascii="Arial" w:hAnsi="Arial" w:cs="Arial"/>
          <w:b/>
          <w:bCs/>
          <w:sz w:val="36"/>
          <w:szCs w:val="36"/>
        </w:rPr>
      </w:pPr>
    </w:p>
    <w:p w:rsidR="00994FF5" w:rsidRPr="00994FF5" w:rsidRDefault="00994FF5" w:rsidP="00994FF5">
      <w:pPr>
        <w:pStyle w:val="PargrafodaLista"/>
        <w:numPr>
          <w:ilvl w:val="0"/>
          <w:numId w:val="9"/>
        </w:numPr>
        <w:spacing w:line="360" w:lineRule="auto"/>
        <w:jc w:val="both"/>
        <w:rPr>
          <w:rFonts w:ascii="Arial" w:hAnsi="Arial" w:cs="Arial"/>
          <w:sz w:val="24"/>
          <w:szCs w:val="24"/>
        </w:rPr>
      </w:pPr>
      <w:r w:rsidRPr="00994FF5">
        <w:rPr>
          <w:rFonts w:ascii="Arial" w:hAnsi="Arial" w:cs="Arial"/>
          <w:sz w:val="24"/>
          <w:szCs w:val="24"/>
        </w:rPr>
        <w:t>Pietro Vincenzo - Secretário</w:t>
      </w:r>
    </w:p>
    <w:p w:rsidR="00187548" w:rsidRDefault="00187548" w:rsidP="00D41830">
      <w:pPr>
        <w:jc w:val="both"/>
        <w:rPr>
          <w:rFonts w:ascii="Arial" w:hAnsi="Arial" w:cs="Arial"/>
          <w:sz w:val="24"/>
          <w:szCs w:val="24"/>
        </w:rPr>
      </w:pPr>
    </w:p>
    <w:p w:rsidR="00952A87" w:rsidRDefault="00952A87" w:rsidP="00D41830">
      <w:pPr>
        <w:jc w:val="both"/>
        <w:rPr>
          <w:rFonts w:ascii="Arial" w:hAnsi="Arial" w:cs="Arial"/>
          <w:sz w:val="24"/>
          <w:szCs w:val="24"/>
        </w:rPr>
      </w:pPr>
    </w:p>
    <w:p w:rsidR="00952A87" w:rsidRDefault="00952A87" w:rsidP="00D41830">
      <w:pPr>
        <w:jc w:val="both"/>
        <w:rPr>
          <w:rFonts w:ascii="Arial" w:hAnsi="Arial" w:cs="Arial"/>
          <w:sz w:val="24"/>
          <w:szCs w:val="24"/>
        </w:rPr>
      </w:pPr>
    </w:p>
    <w:p w:rsidR="00952A87" w:rsidRDefault="00952A87" w:rsidP="00D41830">
      <w:pPr>
        <w:jc w:val="both"/>
        <w:rPr>
          <w:rFonts w:ascii="Arial" w:hAnsi="Arial" w:cs="Arial"/>
          <w:sz w:val="24"/>
          <w:szCs w:val="24"/>
        </w:rPr>
      </w:pPr>
    </w:p>
    <w:p w:rsidR="00952A87" w:rsidRDefault="00952A87" w:rsidP="00D41830">
      <w:pPr>
        <w:jc w:val="both"/>
        <w:rPr>
          <w:rFonts w:ascii="Arial" w:hAnsi="Arial" w:cs="Arial"/>
          <w:sz w:val="24"/>
          <w:szCs w:val="24"/>
        </w:rPr>
      </w:pPr>
    </w:p>
    <w:p w:rsidR="00952A87" w:rsidRDefault="00952A87" w:rsidP="00D41830">
      <w:pPr>
        <w:jc w:val="both"/>
        <w:rPr>
          <w:rFonts w:ascii="Arial" w:hAnsi="Arial" w:cs="Arial"/>
          <w:sz w:val="24"/>
          <w:szCs w:val="24"/>
        </w:rPr>
      </w:pPr>
    </w:p>
    <w:p w:rsidR="00952A87" w:rsidRDefault="00952A87" w:rsidP="00D41830">
      <w:pPr>
        <w:jc w:val="both"/>
        <w:rPr>
          <w:rFonts w:ascii="Arial" w:hAnsi="Arial" w:cs="Arial"/>
          <w:sz w:val="24"/>
          <w:szCs w:val="24"/>
        </w:rPr>
      </w:pPr>
    </w:p>
    <w:p w:rsidR="00952A87" w:rsidRDefault="00952A87" w:rsidP="00D41830">
      <w:pPr>
        <w:jc w:val="both"/>
        <w:rPr>
          <w:rFonts w:ascii="Arial" w:hAnsi="Arial" w:cs="Arial"/>
          <w:sz w:val="24"/>
          <w:szCs w:val="24"/>
        </w:rPr>
      </w:pPr>
    </w:p>
    <w:p w:rsidR="00952A87" w:rsidRDefault="00952A87" w:rsidP="00D41830">
      <w:pPr>
        <w:jc w:val="both"/>
        <w:rPr>
          <w:rFonts w:ascii="Arial" w:hAnsi="Arial" w:cs="Arial"/>
          <w:sz w:val="24"/>
          <w:szCs w:val="24"/>
        </w:rPr>
      </w:pPr>
    </w:p>
    <w:p w:rsidR="00952A87" w:rsidRDefault="00952A87" w:rsidP="00D41830">
      <w:pPr>
        <w:jc w:val="both"/>
        <w:rPr>
          <w:rFonts w:ascii="Arial" w:hAnsi="Arial" w:cs="Arial"/>
          <w:sz w:val="24"/>
          <w:szCs w:val="24"/>
        </w:rPr>
      </w:pPr>
    </w:p>
    <w:p w:rsidR="00952A87" w:rsidRDefault="00952A87" w:rsidP="00D41830">
      <w:pPr>
        <w:jc w:val="both"/>
        <w:rPr>
          <w:rFonts w:ascii="Arial" w:hAnsi="Arial" w:cs="Arial"/>
          <w:sz w:val="24"/>
          <w:szCs w:val="24"/>
        </w:rPr>
      </w:pPr>
    </w:p>
    <w:p w:rsidR="00517395" w:rsidRPr="00781B08" w:rsidRDefault="00781B08" w:rsidP="00D41830">
      <w:pPr>
        <w:jc w:val="both"/>
        <w:rPr>
          <w:rFonts w:ascii="Arial" w:hAnsi="Arial" w:cs="Arial"/>
          <w:sz w:val="24"/>
          <w:szCs w:val="24"/>
        </w:rPr>
      </w:pPr>
      <w:r w:rsidRPr="00781B08">
        <w:rPr>
          <w:rFonts w:ascii="Arial" w:hAnsi="Arial" w:cs="Arial"/>
          <w:sz w:val="24"/>
          <w:szCs w:val="24"/>
        </w:rPr>
        <w:t>E</w:t>
      </w: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187548" w:rsidRDefault="00187548" w:rsidP="00D41830">
      <w:pPr>
        <w:spacing w:after="120"/>
        <w:ind w:left="284" w:right="227"/>
        <w:jc w:val="center"/>
        <w:rPr>
          <w:rFonts w:ascii="Arial" w:hAnsi="Arial" w:cs="Arial"/>
          <w:b/>
          <w:sz w:val="36"/>
          <w:szCs w:val="36"/>
        </w:rPr>
      </w:pPr>
    </w:p>
    <w:p w:rsidR="00187548" w:rsidRDefault="00187548" w:rsidP="00D41830">
      <w:pPr>
        <w:spacing w:after="120"/>
        <w:ind w:left="284" w:right="227"/>
        <w:jc w:val="center"/>
        <w:rPr>
          <w:rFonts w:ascii="Arial" w:hAnsi="Arial" w:cs="Arial"/>
          <w:b/>
          <w:sz w:val="36"/>
          <w:szCs w:val="36"/>
        </w:rPr>
      </w:pPr>
    </w:p>
    <w:p w:rsidR="00187548" w:rsidRDefault="00187548" w:rsidP="00D41830">
      <w:pPr>
        <w:spacing w:after="120"/>
        <w:ind w:left="284" w:right="227"/>
        <w:jc w:val="center"/>
        <w:rPr>
          <w:rFonts w:ascii="Arial" w:hAnsi="Arial" w:cs="Arial"/>
          <w:b/>
          <w:sz w:val="36"/>
          <w:szCs w:val="36"/>
        </w:rPr>
      </w:pPr>
    </w:p>
    <w:p w:rsidR="00187548" w:rsidRDefault="00187548" w:rsidP="00D41830">
      <w:pPr>
        <w:spacing w:after="120"/>
        <w:ind w:left="284" w:right="227"/>
        <w:jc w:val="center"/>
        <w:rPr>
          <w:rFonts w:ascii="Arial" w:hAnsi="Arial" w:cs="Arial"/>
          <w:b/>
          <w:sz w:val="36"/>
          <w:szCs w:val="36"/>
        </w:rPr>
      </w:pPr>
    </w:p>
    <w:p w:rsidR="00187548" w:rsidRDefault="00187548" w:rsidP="00D41830">
      <w:pPr>
        <w:spacing w:after="120"/>
        <w:ind w:left="284" w:right="227"/>
        <w:jc w:val="center"/>
        <w:rPr>
          <w:rFonts w:ascii="Arial" w:hAnsi="Arial" w:cs="Arial"/>
          <w:b/>
          <w:sz w:val="36"/>
          <w:szCs w:val="36"/>
        </w:rPr>
      </w:pPr>
    </w:p>
    <w:p w:rsidR="00187548" w:rsidRDefault="00187548" w:rsidP="001D7636">
      <w:pPr>
        <w:spacing w:after="120"/>
        <w:ind w:right="227"/>
        <w:rPr>
          <w:rFonts w:ascii="Arial" w:hAnsi="Arial" w:cs="Arial"/>
          <w:b/>
          <w:sz w:val="36"/>
          <w:szCs w:val="36"/>
        </w:rPr>
      </w:pPr>
    </w:p>
    <w:p w:rsidR="00187548" w:rsidRDefault="00187548" w:rsidP="00D41830">
      <w:pPr>
        <w:spacing w:after="120"/>
        <w:ind w:left="284" w:right="227"/>
        <w:jc w:val="center"/>
        <w:rPr>
          <w:rFonts w:ascii="Arial" w:hAnsi="Arial" w:cs="Arial"/>
          <w:b/>
          <w:sz w:val="36"/>
          <w:szCs w:val="36"/>
        </w:rPr>
      </w:pPr>
    </w:p>
    <w:p w:rsidR="00D41830" w:rsidRDefault="00D41830" w:rsidP="001D7636">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3E5364">
        <w:rPr>
          <w:rFonts w:ascii="Arial" w:hAnsi="Arial" w:cs="Arial"/>
          <w:bCs/>
          <w:sz w:val="24"/>
          <w:szCs w:val="24"/>
        </w:rPr>
        <w:t>996</w:t>
      </w:r>
      <w:r w:rsidR="00530B75">
        <w:rPr>
          <w:rFonts w:ascii="Arial" w:hAnsi="Arial" w:cs="Arial"/>
          <w:b/>
          <w:bCs/>
          <w:sz w:val="24"/>
          <w:szCs w:val="24"/>
        </w:rPr>
        <w:t xml:space="preserve"> </w:t>
      </w:r>
      <w:r w:rsidR="003E5364">
        <w:rPr>
          <w:rFonts w:ascii="Arial" w:hAnsi="Arial" w:cs="Arial"/>
          <w:bCs/>
          <w:sz w:val="24"/>
          <w:szCs w:val="24"/>
        </w:rPr>
        <w:t>/ 2022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C13060">
        <w:rPr>
          <w:rFonts w:ascii="Arial" w:hAnsi="Arial"/>
          <w:sz w:val="24"/>
          <w:szCs w:val="24"/>
        </w:rPr>
        <w:t>07</w:t>
      </w:r>
      <w:r w:rsidR="00FE630D">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0D7E2B">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3D4CED">
        <w:rPr>
          <w:rFonts w:ascii="Arial" w:hAnsi="Arial" w:cs="Arial"/>
          <w:bCs/>
          <w:sz w:val="24"/>
          <w:szCs w:val="24"/>
        </w:rPr>
        <w:t>C</w:t>
      </w:r>
      <w:r w:rsidR="003D4CED" w:rsidRPr="00A2629E">
        <w:rPr>
          <w:rFonts w:ascii="Arial" w:hAnsi="Arial" w:cs="Arial"/>
          <w:bCs/>
          <w:sz w:val="24"/>
          <w:szCs w:val="24"/>
        </w:rPr>
        <w:t xml:space="preserve">ontratação de empresa para </w:t>
      </w:r>
      <w:r w:rsidR="00631403">
        <w:rPr>
          <w:rFonts w:ascii="Arial" w:hAnsi="Arial" w:cs="Arial"/>
          <w:bCs/>
          <w:sz w:val="24"/>
          <w:szCs w:val="24"/>
        </w:rPr>
        <w:t xml:space="preserve">ampliação do Ginásio Ayrton Senna e do CEAAC </w:t>
      </w:r>
      <w:r w:rsidR="005B4A8C">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nossa</w:t>
      </w:r>
      <w:proofErr w:type="gramEnd"/>
      <w:r w:rsidRPr="00AC1C15">
        <w:rPr>
          <w:rFonts w:ascii="Arial" w:hAnsi="Arial"/>
          <w:sz w:val="24"/>
          <w:szCs w:val="24"/>
        </w:rPr>
        <w:t xml:space="preserve">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F826C2">
        <w:rPr>
          <w:rFonts w:ascii="Arial" w:hAnsi="Arial" w:cs="Arial"/>
          <w:sz w:val="24"/>
          <w:szCs w:val="24"/>
        </w:rPr>
        <w:t>72</w:t>
      </w:r>
      <w:r w:rsidR="00394732">
        <w:rPr>
          <w:rFonts w:ascii="Arial" w:hAnsi="Arial" w:cs="Arial"/>
          <w:sz w:val="24"/>
          <w:szCs w:val="24"/>
        </w:rPr>
        <w:t>0 (</w:t>
      </w:r>
      <w:r w:rsidR="00F826C2">
        <w:rPr>
          <w:rFonts w:ascii="Arial" w:hAnsi="Arial" w:cs="Arial"/>
          <w:sz w:val="24"/>
          <w:szCs w:val="24"/>
        </w:rPr>
        <w:t>setecentos e vinte</w:t>
      </w:r>
      <w:r w:rsidR="00394732">
        <w:rPr>
          <w:rFonts w:ascii="Arial" w:hAnsi="Arial" w:cs="Arial"/>
          <w:sz w:val="24"/>
          <w:szCs w:val="24"/>
        </w:rPr>
        <w:t>) 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8B2F00" w:rsidRDefault="008B2F00" w:rsidP="008B2F00">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BE104D" w:rsidRDefault="00BE104D" w:rsidP="00D41830">
      <w:pPr>
        <w:spacing w:after="120"/>
        <w:ind w:left="284" w:right="227"/>
        <w:jc w:val="center"/>
        <w:rPr>
          <w:rFonts w:ascii="Arial" w:hAnsi="Arial" w:cs="Arial"/>
          <w:b/>
          <w:sz w:val="24"/>
          <w:szCs w:val="24"/>
        </w:rPr>
      </w:pPr>
    </w:p>
    <w:p w:rsidR="00BE104D" w:rsidRDefault="00BE104D"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0045D7">
        <w:rPr>
          <w:rFonts w:ascii="Arial" w:hAnsi="Arial" w:cs="Arial"/>
          <w:bCs/>
          <w:sz w:val="24"/>
          <w:szCs w:val="24"/>
        </w:rPr>
        <w:t>996 / 2022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EE1A89">
        <w:rPr>
          <w:rFonts w:ascii="Arial" w:hAnsi="Arial"/>
          <w:sz w:val="24"/>
          <w:szCs w:val="24"/>
        </w:rPr>
        <w:t xml:space="preserve">  </w:t>
      </w:r>
      <w:proofErr w:type="gramEnd"/>
      <w:r w:rsidR="00776E0E">
        <w:rPr>
          <w:rFonts w:ascii="Arial" w:hAnsi="Arial"/>
          <w:sz w:val="24"/>
          <w:szCs w:val="24"/>
        </w:rPr>
        <w:t>07</w:t>
      </w:r>
      <w:r w:rsidR="000F04AD">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34068">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0045D7" w:rsidRPr="00BF75A5" w:rsidRDefault="00D41830" w:rsidP="000045D7">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0045D7">
        <w:rPr>
          <w:rFonts w:ascii="Arial" w:hAnsi="Arial" w:cs="Arial"/>
          <w:bCs/>
          <w:sz w:val="24"/>
          <w:szCs w:val="24"/>
        </w:rPr>
        <w:t>C</w:t>
      </w:r>
      <w:r w:rsidR="000045D7" w:rsidRPr="00A2629E">
        <w:rPr>
          <w:rFonts w:ascii="Arial" w:hAnsi="Arial" w:cs="Arial"/>
          <w:bCs/>
          <w:sz w:val="24"/>
          <w:szCs w:val="24"/>
        </w:rPr>
        <w:t xml:space="preserve">ontratação de empresa para </w:t>
      </w:r>
      <w:r w:rsidR="000045D7">
        <w:rPr>
          <w:rFonts w:ascii="Arial" w:hAnsi="Arial" w:cs="Arial"/>
          <w:bCs/>
          <w:sz w:val="24"/>
          <w:szCs w:val="24"/>
        </w:rPr>
        <w:t>ampliação do Ginásio Ayrton Senna e do CEAAC no</w:t>
      </w:r>
      <w:r w:rsidR="000045D7" w:rsidRPr="000D0979">
        <w:rPr>
          <w:rFonts w:ascii="Arial" w:hAnsi="Arial" w:cs="Arial"/>
          <w:bCs/>
          <w:sz w:val="24"/>
          <w:szCs w:val="24"/>
        </w:rPr>
        <w:t xml:space="preserve"> município</w:t>
      </w:r>
      <w:r w:rsidR="000045D7">
        <w:rPr>
          <w:rFonts w:ascii="Arial" w:hAnsi="Arial" w:cs="Arial"/>
          <w:bCs/>
          <w:sz w:val="24"/>
          <w:szCs w:val="24"/>
        </w:rPr>
        <w:t xml:space="preserve"> de Carapicuíba.</w:t>
      </w: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Sr(a)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41830" w:rsidRDefault="00D41830" w:rsidP="00D41830">
      <w:pPr>
        <w:spacing w:after="120"/>
        <w:ind w:right="227"/>
        <w:jc w:val="center"/>
      </w:pPr>
    </w:p>
    <w:p w:rsidR="00841EAC" w:rsidRDefault="00841EAC"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737DA8">
        <w:rPr>
          <w:rFonts w:ascii="Arial" w:hAnsi="Arial" w:cs="Arial"/>
          <w:bCs/>
          <w:sz w:val="24"/>
          <w:szCs w:val="24"/>
        </w:rPr>
        <w:t>996 / 2022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763786">
        <w:rPr>
          <w:rFonts w:ascii="Arial" w:hAnsi="Arial"/>
          <w:sz w:val="24"/>
          <w:szCs w:val="24"/>
        </w:rPr>
        <w:t>07</w:t>
      </w:r>
      <w:r w:rsidR="00FB2DC9">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A3008C">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7C0AF9" w:rsidRPr="00BF75A5" w:rsidRDefault="00D41830" w:rsidP="007C0AF9">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7C0AF9">
        <w:rPr>
          <w:rFonts w:ascii="Arial" w:hAnsi="Arial" w:cs="Arial"/>
          <w:bCs/>
          <w:sz w:val="24"/>
          <w:szCs w:val="24"/>
        </w:rPr>
        <w:t>C</w:t>
      </w:r>
      <w:r w:rsidR="007C0AF9" w:rsidRPr="00A2629E">
        <w:rPr>
          <w:rFonts w:ascii="Arial" w:hAnsi="Arial" w:cs="Arial"/>
          <w:bCs/>
          <w:sz w:val="24"/>
          <w:szCs w:val="24"/>
        </w:rPr>
        <w:t xml:space="preserve">ontratação de empresa para </w:t>
      </w:r>
      <w:r w:rsidR="007C0AF9">
        <w:rPr>
          <w:rFonts w:ascii="Arial" w:hAnsi="Arial" w:cs="Arial"/>
          <w:bCs/>
          <w:sz w:val="24"/>
          <w:szCs w:val="24"/>
        </w:rPr>
        <w:t>ampliação do Ginásio Ayrton Senna e do CEAAC no</w:t>
      </w:r>
      <w:r w:rsidR="007C0AF9" w:rsidRPr="000D0979">
        <w:rPr>
          <w:rFonts w:ascii="Arial" w:hAnsi="Arial" w:cs="Arial"/>
          <w:bCs/>
          <w:sz w:val="24"/>
          <w:szCs w:val="24"/>
        </w:rPr>
        <w:t xml:space="preserve"> município</w:t>
      </w:r>
      <w:r w:rsidR="007C0AF9">
        <w:rPr>
          <w:rFonts w:ascii="Arial" w:hAnsi="Arial" w:cs="Arial"/>
          <w:bCs/>
          <w:sz w:val="24"/>
          <w:szCs w:val="24"/>
        </w:rPr>
        <w:t xml:space="preserve"> de Carapicuíba.</w:t>
      </w:r>
    </w:p>
    <w:p w:rsidR="007C0AF9" w:rsidRDefault="007C0AF9" w:rsidP="007C0AF9">
      <w:pPr>
        <w:pStyle w:val="Corpodetexto"/>
        <w:jc w:val="both"/>
        <w:rPr>
          <w:rFonts w:ascii="Arial" w:hAnsi="Arial"/>
          <w:sz w:val="24"/>
          <w:szCs w:val="24"/>
        </w:rPr>
      </w:pPr>
    </w:p>
    <w:p w:rsidR="007C0AF9" w:rsidRDefault="007C0AF9" w:rsidP="007C0AF9">
      <w:pPr>
        <w:pStyle w:val="Corpodetexto"/>
        <w:jc w:val="both"/>
        <w:rPr>
          <w:rFonts w:ascii="Arial" w:hAnsi="Arial"/>
          <w:sz w:val="24"/>
          <w:szCs w:val="24"/>
        </w:rPr>
      </w:pPr>
    </w:p>
    <w:p w:rsidR="00D41830" w:rsidRPr="00AC1C15" w:rsidRDefault="00D41830" w:rsidP="007C0AF9">
      <w:pPr>
        <w:pStyle w:val="Corpodetexto"/>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20</w:t>
      </w:r>
      <w:r w:rsidR="00047018">
        <w:rPr>
          <w:rFonts w:ascii="Arial" w:hAnsi="Arial"/>
          <w:sz w:val="24"/>
          <w:szCs w:val="24"/>
        </w:rPr>
        <w:t>2</w:t>
      </w:r>
      <w:r w:rsidR="00BF045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543B76">
        <w:rPr>
          <w:rFonts w:ascii="Arial" w:hAnsi="Arial" w:cs="Arial"/>
          <w:bCs/>
          <w:sz w:val="24"/>
          <w:szCs w:val="24"/>
        </w:rPr>
        <w:t>996 / 2022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351A27">
        <w:rPr>
          <w:rFonts w:ascii="Arial" w:hAnsi="Arial"/>
          <w:sz w:val="24"/>
          <w:szCs w:val="24"/>
        </w:rPr>
        <w:t xml:space="preserve"> 07</w:t>
      </w:r>
      <w:r w:rsidR="00936289">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864EE2">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586AB5" w:rsidRPr="00BF75A5" w:rsidRDefault="00D41830" w:rsidP="00586AB5">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586AB5">
        <w:rPr>
          <w:rFonts w:ascii="Arial" w:hAnsi="Arial" w:cs="Arial"/>
          <w:bCs/>
          <w:sz w:val="24"/>
          <w:szCs w:val="24"/>
        </w:rPr>
        <w:t>C</w:t>
      </w:r>
      <w:r w:rsidR="00586AB5" w:rsidRPr="00A2629E">
        <w:rPr>
          <w:rFonts w:ascii="Arial" w:hAnsi="Arial" w:cs="Arial"/>
          <w:bCs/>
          <w:sz w:val="24"/>
          <w:szCs w:val="24"/>
        </w:rPr>
        <w:t xml:space="preserve">ontratação de empresa para </w:t>
      </w:r>
      <w:r w:rsidR="00586AB5">
        <w:rPr>
          <w:rFonts w:ascii="Arial" w:hAnsi="Arial" w:cs="Arial"/>
          <w:bCs/>
          <w:sz w:val="24"/>
          <w:szCs w:val="24"/>
        </w:rPr>
        <w:t>ampliação do Ginásio Ayrton Senna e do CEAAC no</w:t>
      </w:r>
      <w:r w:rsidR="00586AB5" w:rsidRPr="000D0979">
        <w:rPr>
          <w:rFonts w:ascii="Arial" w:hAnsi="Arial" w:cs="Arial"/>
          <w:bCs/>
          <w:sz w:val="24"/>
          <w:szCs w:val="24"/>
        </w:rPr>
        <w:t xml:space="preserve"> município</w:t>
      </w:r>
      <w:r w:rsidR="00586AB5">
        <w:rPr>
          <w:rFonts w:ascii="Arial" w:hAnsi="Arial" w:cs="Arial"/>
          <w:bCs/>
          <w:sz w:val="24"/>
          <w:szCs w:val="24"/>
        </w:rPr>
        <w:t xml:space="preserve"> de Carapicuíba.</w:t>
      </w:r>
    </w:p>
    <w:p w:rsidR="00D23709" w:rsidRDefault="00D23709" w:rsidP="00D41830">
      <w:pPr>
        <w:pStyle w:val="Corpodetexto"/>
        <w:jc w:val="both"/>
      </w:pPr>
    </w:p>
    <w:p w:rsidR="00586AB5" w:rsidRDefault="00586AB5"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FB2680" w:rsidRDefault="00FB2680" w:rsidP="00D41830">
      <w:pPr>
        <w:spacing w:after="120"/>
        <w:ind w:right="227"/>
        <w:jc w:val="center"/>
        <w:rPr>
          <w:rFonts w:ascii="Arial" w:hAnsi="Arial"/>
          <w:b/>
          <w:sz w:val="24"/>
          <w:szCs w:val="24"/>
        </w:rPr>
      </w:pPr>
    </w:p>
    <w:p w:rsidR="00FB2680" w:rsidRDefault="00FB2680" w:rsidP="00D41830">
      <w:pPr>
        <w:spacing w:after="120"/>
        <w:ind w:right="227"/>
        <w:jc w:val="center"/>
        <w:rPr>
          <w:rFonts w:ascii="Arial" w:hAnsi="Arial"/>
          <w:b/>
          <w:sz w:val="24"/>
          <w:szCs w:val="24"/>
        </w:rPr>
      </w:pPr>
    </w:p>
    <w:p w:rsidR="00FB2680" w:rsidRDefault="00FB268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FB2680">
        <w:rPr>
          <w:rFonts w:ascii="Arial" w:hAnsi="Arial" w:cs="Arial"/>
          <w:bCs/>
          <w:sz w:val="24"/>
          <w:szCs w:val="24"/>
        </w:rPr>
        <w:t>996/ 2022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A72FD6">
        <w:rPr>
          <w:rFonts w:ascii="Arial" w:hAnsi="Arial"/>
          <w:sz w:val="24"/>
          <w:szCs w:val="24"/>
        </w:rPr>
        <w:t xml:space="preserve"> </w:t>
      </w:r>
      <w:r w:rsidR="00D24010">
        <w:rPr>
          <w:rFonts w:ascii="Arial" w:hAnsi="Arial"/>
          <w:sz w:val="24"/>
          <w:szCs w:val="24"/>
        </w:rPr>
        <w:t>07</w:t>
      </w:r>
      <w:r w:rsidR="00A5429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525D56">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FB2680" w:rsidRPr="00BF75A5" w:rsidRDefault="00D41830" w:rsidP="00FB2680">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FB2680">
        <w:rPr>
          <w:rFonts w:ascii="Arial" w:hAnsi="Arial" w:cs="Arial"/>
          <w:bCs/>
          <w:sz w:val="24"/>
          <w:szCs w:val="24"/>
        </w:rPr>
        <w:t>C</w:t>
      </w:r>
      <w:r w:rsidR="00FB2680" w:rsidRPr="00A2629E">
        <w:rPr>
          <w:rFonts w:ascii="Arial" w:hAnsi="Arial" w:cs="Arial"/>
          <w:bCs/>
          <w:sz w:val="24"/>
          <w:szCs w:val="24"/>
        </w:rPr>
        <w:t xml:space="preserve">ontratação de empresa para </w:t>
      </w:r>
      <w:r w:rsidR="00FB2680">
        <w:rPr>
          <w:rFonts w:ascii="Arial" w:hAnsi="Arial" w:cs="Arial"/>
          <w:bCs/>
          <w:sz w:val="24"/>
          <w:szCs w:val="24"/>
        </w:rPr>
        <w:t>ampliação do Ginásio Ayrton Senna e do CEAAC no</w:t>
      </w:r>
      <w:r w:rsidR="00FB2680" w:rsidRPr="000D0979">
        <w:rPr>
          <w:rFonts w:ascii="Arial" w:hAnsi="Arial" w:cs="Arial"/>
          <w:bCs/>
          <w:sz w:val="24"/>
          <w:szCs w:val="24"/>
        </w:rPr>
        <w:t xml:space="preserve"> município</w:t>
      </w:r>
      <w:r w:rsidR="00FB2680">
        <w:rPr>
          <w:rFonts w:ascii="Arial" w:hAnsi="Arial" w:cs="Arial"/>
          <w:bCs/>
          <w:sz w:val="24"/>
          <w:szCs w:val="24"/>
        </w:rPr>
        <w:t xml:space="preserve"> de Carapicuíba.</w:t>
      </w:r>
    </w:p>
    <w:p w:rsidR="00601D45" w:rsidRDefault="00601D45" w:rsidP="00D41830">
      <w:pPr>
        <w:pStyle w:val="Corpodetexto"/>
        <w:jc w:val="both"/>
        <w:rPr>
          <w:rFonts w:ascii="Arial" w:hAnsi="Arial"/>
          <w:sz w:val="24"/>
          <w:szCs w:val="24"/>
        </w:rPr>
      </w:pPr>
    </w:p>
    <w:p w:rsidR="00FB2680" w:rsidRDefault="00FB2680"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gramStart"/>
      <w:r>
        <w:rPr>
          <w:rFonts w:ascii="Arial" w:hAnsi="Arial"/>
          <w:sz w:val="24"/>
          <w:szCs w:val="24"/>
        </w:rPr>
        <w:t>de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ED4221">
        <w:rPr>
          <w:rFonts w:ascii="Arial" w:hAnsi="Arial" w:cs="Arial"/>
          <w:bCs/>
          <w:sz w:val="24"/>
          <w:szCs w:val="24"/>
        </w:rPr>
        <w:t>996 / 2022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r w:rsidR="00ED4221">
        <w:rPr>
          <w:rFonts w:ascii="Arial" w:hAnsi="Arial"/>
          <w:sz w:val="24"/>
          <w:szCs w:val="24"/>
        </w:rPr>
        <w:t xml:space="preserve"> </w:t>
      </w:r>
      <w:proofErr w:type="gramEnd"/>
      <w:r w:rsidR="007B3F5C">
        <w:rPr>
          <w:rFonts w:ascii="Arial" w:hAnsi="Arial"/>
          <w:sz w:val="24"/>
          <w:szCs w:val="24"/>
        </w:rPr>
        <w:t>07</w:t>
      </w:r>
      <w:r w:rsidR="00DB6F62">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94694">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ED4221" w:rsidRPr="00BF75A5" w:rsidRDefault="00D41830" w:rsidP="00ED4221">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ED4221">
        <w:rPr>
          <w:rFonts w:ascii="Arial" w:hAnsi="Arial" w:cs="Arial"/>
          <w:bCs/>
          <w:sz w:val="24"/>
          <w:szCs w:val="24"/>
        </w:rPr>
        <w:t>C</w:t>
      </w:r>
      <w:r w:rsidR="00ED4221" w:rsidRPr="00A2629E">
        <w:rPr>
          <w:rFonts w:ascii="Arial" w:hAnsi="Arial" w:cs="Arial"/>
          <w:bCs/>
          <w:sz w:val="24"/>
          <w:szCs w:val="24"/>
        </w:rPr>
        <w:t xml:space="preserve">ontratação de empresa para </w:t>
      </w:r>
      <w:r w:rsidR="00ED4221">
        <w:rPr>
          <w:rFonts w:ascii="Arial" w:hAnsi="Arial" w:cs="Arial"/>
          <w:bCs/>
          <w:sz w:val="24"/>
          <w:szCs w:val="24"/>
        </w:rPr>
        <w:t>ampliação do Ginásio Ayrton Senna e do CEAAC no</w:t>
      </w:r>
      <w:r w:rsidR="00ED4221" w:rsidRPr="000D0979">
        <w:rPr>
          <w:rFonts w:ascii="Arial" w:hAnsi="Arial" w:cs="Arial"/>
          <w:bCs/>
          <w:sz w:val="24"/>
          <w:szCs w:val="24"/>
        </w:rPr>
        <w:t xml:space="preserve"> município</w:t>
      </w:r>
      <w:r w:rsidR="00ED4221">
        <w:rPr>
          <w:rFonts w:ascii="Arial" w:hAnsi="Arial" w:cs="Arial"/>
          <w:bCs/>
          <w:sz w:val="24"/>
          <w:szCs w:val="24"/>
        </w:rPr>
        <w:t xml:space="preserve"> de Carapicuíba.</w:t>
      </w:r>
    </w:p>
    <w:p w:rsidR="003A4FFB" w:rsidRDefault="003A4FFB" w:rsidP="00D41830">
      <w:pPr>
        <w:pStyle w:val="Corpodetexto"/>
        <w:jc w:val="both"/>
        <w:rPr>
          <w:rFonts w:ascii="Arial" w:hAnsi="Arial" w:cs="Arial"/>
          <w:sz w:val="24"/>
          <w:szCs w:val="24"/>
        </w:rPr>
      </w:pPr>
    </w:p>
    <w:p w:rsidR="00ED4221" w:rsidRDefault="00ED4221"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414485" w:rsidRDefault="00414485"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457C45">
        <w:rPr>
          <w:rFonts w:ascii="Arial" w:hAnsi="Arial" w:cs="Arial"/>
          <w:bCs/>
          <w:sz w:val="24"/>
          <w:szCs w:val="24"/>
        </w:rPr>
        <w:t>996 / 2022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84B42">
        <w:rPr>
          <w:rFonts w:ascii="Arial" w:hAnsi="Arial"/>
          <w:sz w:val="24"/>
          <w:szCs w:val="24"/>
        </w:rPr>
        <w:t>07</w:t>
      </w:r>
      <w:r w:rsidR="00457C45">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7E3781">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457C45" w:rsidRPr="00BF75A5" w:rsidRDefault="00D41830" w:rsidP="00457C45">
      <w:pPr>
        <w:pStyle w:val="Corpodetexto"/>
        <w:jc w:val="both"/>
        <w:rPr>
          <w:rFonts w:ascii="Arial" w:hAnsi="Arial"/>
          <w:sz w:val="24"/>
          <w:szCs w:val="24"/>
        </w:rPr>
      </w:pPr>
      <w:r w:rsidRPr="00CD1417">
        <w:rPr>
          <w:rFonts w:ascii="Arial" w:hAnsi="Arial" w:cs="Arial"/>
          <w:sz w:val="24"/>
          <w:szCs w:val="24"/>
        </w:rPr>
        <w:t>Objeto:</w:t>
      </w:r>
      <w:r w:rsidR="00B13B87">
        <w:rPr>
          <w:rFonts w:ascii="Arial" w:hAnsi="Arial" w:cs="Arial"/>
          <w:sz w:val="24"/>
          <w:szCs w:val="24"/>
        </w:rPr>
        <w:t xml:space="preserve"> </w:t>
      </w:r>
      <w:r w:rsidR="00457C45">
        <w:rPr>
          <w:rFonts w:ascii="Arial" w:hAnsi="Arial" w:cs="Arial"/>
          <w:bCs/>
          <w:sz w:val="24"/>
          <w:szCs w:val="24"/>
        </w:rPr>
        <w:t>C</w:t>
      </w:r>
      <w:r w:rsidR="00457C45" w:rsidRPr="00A2629E">
        <w:rPr>
          <w:rFonts w:ascii="Arial" w:hAnsi="Arial" w:cs="Arial"/>
          <w:bCs/>
          <w:sz w:val="24"/>
          <w:szCs w:val="24"/>
        </w:rPr>
        <w:t xml:space="preserve">ontratação de empresa para </w:t>
      </w:r>
      <w:r w:rsidR="00457C45">
        <w:rPr>
          <w:rFonts w:ascii="Arial" w:hAnsi="Arial" w:cs="Arial"/>
          <w:bCs/>
          <w:sz w:val="24"/>
          <w:szCs w:val="24"/>
        </w:rPr>
        <w:t>ampliação do Ginásio Ayrton Senna e do CEAAC no</w:t>
      </w:r>
      <w:r w:rsidR="00457C45" w:rsidRPr="000D0979">
        <w:rPr>
          <w:rFonts w:ascii="Arial" w:hAnsi="Arial" w:cs="Arial"/>
          <w:bCs/>
          <w:sz w:val="24"/>
          <w:szCs w:val="24"/>
        </w:rPr>
        <w:t xml:space="preserve"> município</w:t>
      </w:r>
      <w:r w:rsidR="00457C45">
        <w:rPr>
          <w:rFonts w:ascii="Arial" w:hAnsi="Arial" w:cs="Arial"/>
          <w:bCs/>
          <w:sz w:val="24"/>
          <w:szCs w:val="24"/>
        </w:rPr>
        <w:t xml:space="preserve"> de Carapicuíba.</w:t>
      </w:r>
    </w:p>
    <w:p w:rsidR="007A493A" w:rsidRDefault="007A493A" w:rsidP="00D41830">
      <w:pPr>
        <w:pStyle w:val="Corpodetexto"/>
        <w:jc w:val="both"/>
        <w:rPr>
          <w:rFonts w:ascii="Arial" w:hAnsi="Arial"/>
          <w:sz w:val="24"/>
          <w:szCs w:val="24"/>
        </w:rPr>
      </w:pPr>
    </w:p>
    <w:p w:rsidR="00457C45" w:rsidRDefault="00457C45"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AC37C4">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3C51FD" w:rsidRDefault="003C51FD" w:rsidP="00D41830">
      <w:pPr>
        <w:spacing w:after="120"/>
        <w:ind w:left="284"/>
        <w:jc w:val="center"/>
        <w:rPr>
          <w:rFonts w:ascii="Arial" w:hAnsi="Arial"/>
          <w:sz w:val="24"/>
          <w:szCs w:val="24"/>
        </w:rPr>
      </w:pPr>
    </w:p>
    <w:p w:rsidR="001C1E78" w:rsidRDefault="001C1E78"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9B4144" w:rsidRDefault="009B4144" w:rsidP="00D41830">
      <w:pPr>
        <w:spacing w:after="120"/>
        <w:ind w:left="284" w:right="227"/>
        <w:jc w:val="center"/>
        <w:rPr>
          <w:rFonts w:ascii="Arial" w:hAnsi="Arial"/>
          <w:b/>
          <w:sz w:val="24"/>
          <w:szCs w:val="24"/>
        </w:rPr>
      </w:pPr>
    </w:p>
    <w:p w:rsidR="009B4144" w:rsidRDefault="009B4144"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817390">
        <w:rPr>
          <w:rFonts w:ascii="Arial" w:hAnsi="Arial" w:cs="Arial"/>
          <w:bCs/>
          <w:sz w:val="24"/>
          <w:szCs w:val="24"/>
        </w:rPr>
        <w:t>996 / 2022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95E85">
        <w:rPr>
          <w:rFonts w:ascii="Arial" w:hAnsi="Arial"/>
          <w:sz w:val="24"/>
          <w:szCs w:val="24"/>
        </w:rPr>
        <w:t>0</w:t>
      </w:r>
      <w:r w:rsidR="00342AC2">
        <w:rPr>
          <w:rFonts w:ascii="Arial" w:hAnsi="Arial"/>
          <w:sz w:val="24"/>
          <w:szCs w:val="24"/>
        </w:rPr>
        <w:t>7</w:t>
      </w:r>
      <w:r w:rsidR="00E95E85">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B451F">
        <w:rPr>
          <w:rFonts w:ascii="Arial" w:hAnsi="Arial"/>
          <w:sz w:val="24"/>
          <w:szCs w:val="24"/>
        </w:rPr>
        <w:t>2</w:t>
      </w:r>
    </w:p>
    <w:p w:rsidR="00D41830" w:rsidRDefault="00D41830" w:rsidP="00D41830">
      <w:pPr>
        <w:spacing w:after="120"/>
        <w:ind w:right="227"/>
        <w:jc w:val="both"/>
        <w:rPr>
          <w:rFonts w:ascii="Arial" w:hAnsi="Arial"/>
          <w:sz w:val="24"/>
          <w:szCs w:val="24"/>
        </w:rPr>
      </w:pPr>
    </w:p>
    <w:p w:rsidR="00817390" w:rsidRPr="00BF75A5" w:rsidRDefault="00D41830" w:rsidP="00817390">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817390">
        <w:rPr>
          <w:rFonts w:ascii="Arial" w:hAnsi="Arial" w:cs="Arial"/>
          <w:bCs/>
          <w:sz w:val="24"/>
          <w:szCs w:val="24"/>
        </w:rPr>
        <w:t>C</w:t>
      </w:r>
      <w:r w:rsidR="00817390" w:rsidRPr="00A2629E">
        <w:rPr>
          <w:rFonts w:ascii="Arial" w:hAnsi="Arial" w:cs="Arial"/>
          <w:bCs/>
          <w:sz w:val="24"/>
          <w:szCs w:val="24"/>
        </w:rPr>
        <w:t xml:space="preserve">ontratação de empresa para </w:t>
      </w:r>
      <w:r w:rsidR="00817390">
        <w:rPr>
          <w:rFonts w:ascii="Arial" w:hAnsi="Arial" w:cs="Arial"/>
          <w:bCs/>
          <w:sz w:val="24"/>
          <w:szCs w:val="24"/>
        </w:rPr>
        <w:t>ampliação do Ginásio Ayrton Senna e do CEAAC no</w:t>
      </w:r>
      <w:r w:rsidR="00817390" w:rsidRPr="000D0979">
        <w:rPr>
          <w:rFonts w:ascii="Arial" w:hAnsi="Arial" w:cs="Arial"/>
          <w:bCs/>
          <w:sz w:val="24"/>
          <w:szCs w:val="24"/>
        </w:rPr>
        <w:t xml:space="preserve"> município</w:t>
      </w:r>
      <w:r w:rsidR="00817390">
        <w:rPr>
          <w:rFonts w:ascii="Arial" w:hAnsi="Arial" w:cs="Arial"/>
          <w:bCs/>
          <w:sz w:val="24"/>
          <w:szCs w:val="24"/>
        </w:rPr>
        <w:t xml:space="preserve"> de Carapicuíba.</w:t>
      </w:r>
    </w:p>
    <w:p w:rsidR="00817390" w:rsidRDefault="00817390" w:rsidP="00817390">
      <w:pPr>
        <w:pStyle w:val="Corpodetexto"/>
        <w:jc w:val="both"/>
        <w:rPr>
          <w:rFonts w:ascii="Arial" w:hAnsi="Arial"/>
          <w:sz w:val="24"/>
          <w:szCs w:val="24"/>
        </w:rPr>
      </w:pPr>
    </w:p>
    <w:p w:rsidR="0059554D" w:rsidRPr="00474881" w:rsidRDefault="0059554D" w:rsidP="00817390">
      <w:pPr>
        <w:pStyle w:val="Corpodetexto"/>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670B8D" w:rsidRDefault="00670B8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962F75">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C402BD">
        <w:rPr>
          <w:rFonts w:ascii="Arial" w:hAnsi="Arial" w:cs="Arial"/>
          <w:b/>
          <w:sz w:val="24"/>
          <w:szCs w:val="24"/>
        </w:rPr>
        <w:t xml:space="preserve"> </w:t>
      </w:r>
      <w:r w:rsidR="0026224F">
        <w:rPr>
          <w:rFonts w:ascii="Arial" w:hAnsi="Arial" w:cs="Arial"/>
          <w:b/>
          <w:sz w:val="24"/>
          <w:szCs w:val="24"/>
        </w:rPr>
        <w:t>07</w:t>
      </w:r>
      <w:bookmarkStart w:id="0" w:name="_GoBack"/>
      <w:bookmarkEnd w:id="0"/>
      <w:r w:rsidR="00962F75">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48026D">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 de 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F652BE" w:rsidRDefault="00D41830" w:rsidP="00D41830">
      <w:pPr>
        <w:pStyle w:val="Corpodetexto"/>
        <w:jc w:val="both"/>
        <w:rPr>
          <w:rFonts w:ascii="Arial" w:hAnsi="Arial"/>
          <w:sz w:val="24"/>
          <w:szCs w:val="24"/>
        </w:rPr>
      </w:pPr>
      <w:r w:rsidRPr="008B570E">
        <w:rPr>
          <w:rFonts w:ascii="Arial" w:hAnsi="Arial" w:cs="Arial"/>
          <w:sz w:val="24"/>
          <w:szCs w:val="24"/>
        </w:rPr>
        <w:t xml:space="preserve">O objeto do presente contrato é </w:t>
      </w:r>
      <w:r w:rsidR="00F652BE">
        <w:rPr>
          <w:rFonts w:ascii="Arial" w:hAnsi="Arial" w:cs="Arial"/>
          <w:bCs/>
          <w:sz w:val="24"/>
          <w:szCs w:val="24"/>
        </w:rPr>
        <w:t>C</w:t>
      </w:r>
      <w:r w:rsidR="00F652BE" w:rsidRPr="00A2629E">
        <w:rPr>
          <w:rFonts w:ascii="Arial" w:hAnsi="Arial" w:cs="Arial"/>
          <w:bCs/>
          <w:sz w:val="24"/>
          <w:szCs w:val="24"/>
        </w:rPr>
        <w:t xml:space="preserve">ontratação de empresa para </w:t>
      </w:r>
      <w:r w:rsidR="00F652BE">
        <w:rPr>
          <w:rFonts w:ascii="Arial" w:hAnsi="Arial" w:cs="Arial"/>
          <w:bCs/>
          <w:sz w:val="24"/>
          <w:szCs w:val="24"/>
        </w:rPr>
        <w:t>ampliação do Gin</w:t>
      </w:r>
      <w:r w:rsidR="0084235B">
        <w:rPr>
          <w:rFonts w:ascii="Arial" w:hAnsi="Arial" w:cs="Arial"/>
          <w:bCs/>
          <w:sz w:val="24"/>
          <w:szCs w:val="24"/>
        </w:rPr>
        <w:t>ásio Ayrton Senna e do CEAAC neste</w:t>
      </w:r>
      <w:r w:rsidR="00F652BE" w:rsidRPr="000D0979">
        <w:rPr>
          <w:rFonts w:ascii="Arial" w:hAnsi="Arial" w:cs="Arial"/>
          <w:bCs/>
          <w:sz w:val="24"/>
          <w:szCs w:val="24"/>
        </w:rPr>
        <w:t xml:space="preserv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D5467B" w:rsidRPr="00D5467B">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F5180C">
        <w:rPr>
          <w:rFonts w:ascii="Arial" w:hAnsi="Arial" w:cs="Arial"/>
          <w:sz w:val="24"/>
          <w:szCs w:val="24"/>
        </w:rPr>
        <w:t>global</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gramStart"/>
      <w:r w:rsidRPr="00CA1381">
        <w:rPr>
          <w:rFonts w:ascii="Arial" w:hAnsi="Arial" w:cs="Arial"/>
          <w:sz w:val="24"/>
          <w:szCs w:val="24"/>
        </w:rPr>
        <w:t>CONTRATANTE,</w:t>
      </w:r>
      <w:proofErr w:type="gramEnd"/>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lastRenderedPageBreak/>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w:t>
      </w:r>
      <w:r w:rsidR="00CB5B9C">
        <w:rPr>
          <w:rFonts w:ascii="Arial" w:hAnsi="Arial" w:cs="Arial"/>
          <w:sz w:val="24"/>
          <w:szCs w:val="24"/>
        </w:rPr>
        <w:t>nos primeiros</w:t>
      </w:r>
      <w:r>
        <w:rPr>
          <w:rFonts w:ascii="Arial" w:hAnsi="Arial" w:cs="Arial"/>
          <w:sz w:val="24"/>
          <w:szCs w:val="24"/>
        </w:rPr>
        <w:t xml:space="preserv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2B86" w:rsidRPr="00CA1381" w:rsidRDefault="00D42B86"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3A1AAD" w:rsidRDefault="003A1AAD" w:rsidP="00D41830">
      <w:pPr>
        <w:tabs>
          <w:tab w:val="left" w:pos="0"/>
          <w:tab w:val="left" w:pos="180"/>
        </w:tabs>
        <w:spacing w:after="120"/>
        <w:jc w:val="center"/>
        <w:rPr>
          <w:rFonts w:ascii="Arial" w:hAnsi="Arial" w:cs="Arial"/>
          <w:b/>
          <w:sz w:val="24"/>
          <w:szCs w:val="24"/>
        </w:rPr>
      </w:pPr>
    </w:p>
    <w:p w:rsidR="002F3F29" w:rsidRDefault="002F3F29"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3A1AAD" w:rsidRDefault="003A1AAD" w:rsidP="00D41830">
      <w:pPr>
        <w:tabs>
          <w:tab w:val="left" w:pos="0"/>
          <w:tab w:val="left" w:pos="180"/>
          <w:tab w:val="left" w:pos="2160"/>
        </w:tabs>
        <w:spacing w:after="120"/>
        <w:jc w:val="center"/>
        <w:rPr>
          <w:rFonts w:ascii="Arial" w:hAnsi="Arial" w:cs="Arial"/>
          <w:b/>
          <w:sz w:val="24"/>
          <w:szCs w:val="24"/>
        </w:rPr>
      </w:pPr>
    </w:p>
    <w:p w:rsidR="002F3F29" w:rsidRDefault="002F3F29"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F3DE1">
        <w:rPr>
          <w:rFonts w:ascii="Arial" w:hAnsi="Arial" w:cs="Arial"/>
          <w:sz w:val="24"/>
          <w:szCs w:val="24"/>
        </w:rPr>
        <w:t>72</w:t>
      </w:r>
      <w:r w:rsidR="00075185">
        <w:rPr>
          <w:rFonts w:ascii="Arial" w:hAnsi="Arial" w:cs="Arial"/>
          <w:sz w:val="24"/>
          <w:szCs w:val="24"/>
        </w:rPr>
        <w:t>0 (</w:t>
      </w:r>
      <w:r w:rsidR="00BF3DE1">
        <w:rPr>
          <w:rFonts w:ascii="Arial" w:hAnsi="Arial" w:cs="Arial"/>
          <w:sz w:val="24"/>
          <w:szCs w:val="24"/>
        </w:rPr>
        <w:t>setecentos e vinte</w:t>
      </w:r>
      <w:r w:rsidR="00075185">
        <w:rPr>
          <w:rFonts w:ascii="Arial" w:hAnsi="Arial" w:cs="Arial"/>
          <w:sz w:val="24"/>
          <w:szCs w:val="24"/>
        </w:rPr>
        <w:t>) 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1056D1" w:rsidRDefault="001056D1"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FE0599" w:rsidRDefault="00FE0599" w:rsidP="00D41830">
      <w:pPr>
        <w:tabs>
          <w:tab w:val="left" w:pos="900"/>
          <w:tab w:val="left" w:pos="1260"/>
        </w:tabs>
        <w:spacing w:after="120"/>
        <w:ind w:firstLine="256"/>
        <w:jc w:val="both"/>
        <w:rPr>
          <w:rFonts w:ascii="Arial" w:hAnsi="Arial" w:cs="Arial"/>
          <w:sz w:val="24"/>
          <w:szCs w:val="24"/>
        </w:rPr>
      </w:pPr>
    </w:p>
    <w:p w:rsidR="00FE0599" w:rsidRDefault="00FE0599"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gramStart"/>
      <w:r w:rsidRPr="00CA1381">
        <w:rPr>
          <w:rFonts w:ascii="Arial" w:hAnsi="Arial" w:cs="Arial"/>
          <w:sz w:val="24"/>
          <w:szCs w:val="24"/>
        </w:rPr>
        <w:t>Contrato,</w:t>
      </w:r>
      <w:proofErr w:type="gramEnd"/>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EA007B" w:rsidRDefault="00EA007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000D06">
        <w:rPr>
          <w:rFonts w:ascii="Arial" w:hAnsi="Arial" w:cs="Arial"/>
          <w:sz w:val="24"/>
          <w:szCs w:val="24"/>
        </w:rPr>
        <w:t>82</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000D06">
        <w:rPr>
          <w:rFonts w:ascii="Arial" w:hAnsi="Arial" w:cs="Arial"/>
          <w:sz w:val="24"/>
          <w:szCs w:val="24"/>
        </w:rPr>
        <w:t>oitocentos e vinte</w:t>
      </w:r>
      <w:proofErr w:type="gramStart"/>
      <w:r w:rsidR="00000D06">
        <w:rPr>
          <w:rFonts w:ascii="Arial" w:hAnsi="Arial" w:cs="Arial"/>
          <w:sz w:val="24"/>
          <w:szCs w:val="24"/>
        </w:rPr>
        <w:t xml:space="preserve"> </w:t>
      </w:r>
      <w:r w:rsidR="00941A5A">
        <w:rPr>
          <w:rFonts w:ascii="Arial" w:hAnsi="Arial" w:cs="Arial"/>
          <w:sz w:val="24"/>
          <w:szCs w:val="24"/>
        </w:rPr>
        <w:t xml:space="preserve"> </w:t>
      </w:r>
      <w:proofErr w:type="gramEnd"/>
      <w:r w:rsidR="00941A5A">
        <w:rPr>
          <w:rFonts w:ascii="Arial" w:hAnsi="Arial" w:cs="Arial"/>
          <w:sz w:val="24"/>
          <w:szCs w:val="24"/>
        </w:rPr>
        <w:t xml:space="preserve">e </w:t>
      </w:r>
      <w:r w:rsidR="00575ADB">
        <w:rPr>
          <w:rFonts w:ascii="Arial" w:hAnsi="Arial" w:cs="Arial"/>
          <w:sz w:val="24"/>
          <w:szCs w:val="24"/>
        </w:rPr>
        <w:t>cinco</w:t>
      </w:r>
      <w:r w:rsidRPr="00141F89">
        <w:rPr>
          <w:rFonts w:ascii="Arial" w:hAnsi="Arial" w:cs="Arial"/>
          <w:sz w:val="24"/>
          <w:szCs w:val="24"/>
        </w:rPr>
        <w:t>) dias contados a partir 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r w:rsidR="00E62E00">
        <w:rPr>
          <w:rFonts w:ascii="Arial" w:hAnsi="Arial" w:cs="Arial"/>
          <w:sz w:val="24"/>
          <w:szCs w:val="24"/>
          <w:lang w:val="pt-BR"/>
        </w:rPr>
        <w:t>12.01.15.451.0006.2</w:t>
      </w:r>
      <w:r w:rsidR="00A03253">
        <w:rPr>
          <w:rFonts w:ascii="Arial" w:hAnsi="Arial" w:cs="Arial"/>
          <w:sz w:val="24"/>
          <w:szCs w:val="24"/>
          <w:lang w:val="pt-BR"/>
        </w:rPr>
        <w:t>.</w:t>
      </w:r>
      <w:r w:rsidR="00E62E00">
        <w:rPr>
          <w:rFonts w:ascii="Arial" w:hAnsi="Arial" w:cs="Arial"/>
          <w:sz w:val="24"/>
          <w:szCs w:val="24"/>
          <w:lang w:val="pt-BR"/>
        </w:rPr>
        <w:t>011-4.4.90.51-02 (transferências e convênios estaduais vinculados)</w:t>
      </w:r>
      <w:r w:rsidR="00E62E00" w:rsidRPr="000E1EAF">
        <w:rPr>
          <w:rFonts w:ascii="Arial" w:hAnsi="Arial" w:cs="Arial"/>
          <w:sz w:val="24"/>
          <w:szCs w:val="24"/>
          <w:lang w:val="pt-BR"/>
        </w:rPr>
        <w:t xml:space="preserve"> </w:t>
      </w:r>
      <w:r w:rsidR="00E62E00">
        <w:rPr>
          <w:rFonts w:ascii="Arial" w:hAnsi="Arial" w:cs="Arial"/>
          <w:sz w:val="24"/>
          <w:szCs w:val="24"/>
          <w:lang w:val="pt-BR"/>
        </w:rPr>
        <w:t>e 12.01.15.451.0006.2</w:t>
      </w:r>
      <w:r w:rsidR="00A03253">
        <w:rPr>
          <w:rFonts w:ascii="Arial" w:hAnsi="Arial" w:cs="Arial"/>
          <w:sz w:val="24"/>
          <w:szCs w:val="24"/>
          <w:lang w:val="pt-BR"/>
        </w:rPr>
        <w:t>.</w:t>
      </w:r>
      <w:r w:rsidR="00E62E00">
        <w:rPr>
          <w:rFonts w:ascii="Arial" w:hAnsi="Arial" w:cs="Arial"/>
          <w:sz w:val="24"/>
          <w:szCs w:val="24"/>
          <w:lang w:val="pt-BR"/>
        </w:rPr>
        <w:t>011-4.4.90.51-01 (tesouro)</w:t>
      </w:r>
      <w:r w:rsidR="009129D9">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3F7EA6" w:rsidRDefault="003F7EA6"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97E8F">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3F7EA6" w:rsidRDefault="003F7EA6"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Pr="00A0515C"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29781D" w:rsidRDefault="0029781D"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D97E8F" w:rsidRDefault="00D97E8F" w:rsidP="00D41830">
      <w:pPr>
        <w:jc w:val="center"/>
        <w:rPr>
          <w:rFonts w:ascii="Arial" w:hAnsi="Arial" w:cs="Arial"/>
          <w:b/>
          <w:sz w:val="24"/>
          <w:szCs w:val="24"/>
        </w:rPr>
      </w:pPr>
    </w:p>
    <w:p w:rsidR="00D97E8F" w:rsidRDefault="00D97E8F" w:rsidP="00D41830">
      <w:pPr>
        <w:jc w:val="center"/>
        <w:rPr>
          <w:rFonts w:ascii="Arial" w:hAnsi="Arial" w:cs="Arial"/>
          <w:b/>
          <w:sz w:val="24"/>
          <w:szCs w:val="24"/>
        </w:rPr>
      </w:pPr>
    </w:p>
    <w:p w:rsidR="00D97E8F" w:rsidRDefault="00D97E8F"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w:t>
      </w:r>
      <w:proofErr w:type="gramStart"/>
      <w:r w:rsidRPr="00870DBA">
        <w:rPr>
          <w:rFonts w:ascii="Arial" w:hAnsi="Arial" w:cs="Arial"/>
          <w:b/>
          <w:sz w:val="24"/>
          <w:szCs w:val="24"/>
        </w:rPr>
        <w:t>.:</w:t>
      </w:r>
      <w:proofErr w:type="gramEnd"/>
      <w:r w:rsidRPr="00870DBA">
        <w:rPr>
          <w:rFonts w:ascii="Arial" w:hAnsi="Arial" w:cs="Arial"/>
          <w:b/>
          <w:sz w:val="24"/>
          <w:szCs w:val="24"/>
        </w:rPr>
        <w:t xml:space="preserve"> _______</w:t>
      </w:r>
      <w:r>
        <w:rPr>
          <w:rFonts w:ascii="Arial" w:hAnsi="Arial" w:cs="Arial"/>
          <w:b/>
          <w:sz w:val="24"/>
          <w:szCs w:val="24"/>
        </w:rPr>
        <w:t>______________________________________________________</w:t>
      </w:r>
    </w:p>
    <w:p w:rsidR="00EA007B" w:rsidRPr="00EA007B" w:rsidRDefault="00CE33CB" w:rsidP="00EA007B">
      <w:pPr>
        <w:pStyle w:val="Corpodetexto"/>
        <w:jc w:val="both"/>
        <w:rPr>
          <w:rFonts w:ascii="Arial" w:hAnsi="Arial"/>
          <w:b/>
          <w:sz w:val="24"/>
          <w:szCs w:val="24"/>
        </w:rPr>
      </w:pPr>
      <w:r w:rsidRPr="004B06FA">
        <w:rPr>
          <w:rFonts w:ascii="Arial" w:hAnsi="Arial" w:cs="Arial"/>
          <w:b/>
          <w:sz w:val="24"/>
          <w:szCs w:val="24"/>
        </w:rPr>
        <w:t>OBJETO:</w:t>
      </w:r>
      <w:r w:rsidRPr="00870DBA">
        <w:rPr>
          <w:rFonts w:ascii="Arial" w:hAnsi="Arial" w:cs="Arial"/>
          <w:b/>
        </w:rPr>
        <w:t xml:space="preserve"> </w:t>
      </w:r>
      <w:r w:rsidR="00EA007B" w:rsidRPr="00EA007B">
        <w:rPr>
          <w:rFonts w:ascii="Arial" w:hAnsi="Arial" w:cs="Arial"/>
          <w:b/>
          <w:bCs/>
          <w:sz w:val="24"/>
          <w:szCs w:val="24"/>
        </w:rPr>
        <w:t>CONTRATAÇÃO DE EMPRESA PARA AMPLIAÇÃO DO GINÁSIO AYRTON SENNA E DO CEAAC NO MUNICÍPIO DE CARAPICUÍBA.</w:t>
      </w:r>
    </w:p>
    <w:p w:rsidR="00EA007B" w:rsidRDefault="00EA007B" w:rsidP="00EA007B">
      <w:pPr>
        <w:pStyle w:val="Corpodetexto"/>
        <w:jc w:val="both"/>
        <w:rPr>
          <w:rFonts w:ascii="Arial" w:hAnsi="Arial"/>
          <w:sz w:val="24"/>
          <w:szCs w:val="24"/>
        </w:rPr>
      </w:pPr>
    </w:p>
    <w:p w:rsidR="00CE33CB" w:rsidRDefault="00CE33CB" w:rsidP="00EA007B">
      <w:pPr>
        <w:pStyle w:val="Corpodetex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 xml:space="preserve">O ajuste acima referido estará sujeito </w:t>
      </w:r>
      <w:proofErr w:type="gramStart"/>
      <w:r>
        <w:rPr>
          <w:rFonts w:ascii="Arial" w:hAnsi="Arial" w:cs="Arial"/>
          <w:sz w:val="24"/>
          <w:szCs w:val="24"/>
        </w:rPr>
        <w:t>a</w:t>
      </w:r>
      <w:proofErr w:type="gramEnd"/>
      <w:r>
        <w:rPr>
          <w:rFonts w:ascii="Arial" w:hAnsi="Arial" w:cs="Arial"/>
          <w:sz w:val="24"/>
          <w:szCs w:val="24"/>
        </w:rPr>
        <w:t xml:space="preserve">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305941" w:rsidRDefault="00305941"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Cargo: Secretário de Desenvolvimento Urbano</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lastRenderedPageBreak/>
        <w:t xml:space="preserve">CPF: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t>Endereço residencial completo:</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t>E-mail institucional:</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t>E-mail pessoal:</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t>Telefone (s):</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w:t>
      </w:r>
      <w:proofErr w:type="gramStart"/>
      <w:r w:rsidRPr="00830F0B">
        <w:rPr>
          <w:rFonts w:ascii="Arial" w:hAnsi="Arial" w:cs="Arial"/>
          <w:sz w:val="24"/>
          <w:szCs w:val="24"/>
        </w:rPr>
        <w:t>Santos Neves</w:t>
      </w:r>
      <w:proofErr w:type="gramEnd"/>
      <w:r w:rsidRPr="00830F0B">
        <w:rPr>
          <w:rFonts w:ascii="Arial" w:hAnsi="Arial" w:cs="Arial"/>
          <w:sz w:val="24"/>
          <w:szCs w:val="24"/>
        </w:rPr>
        <w:t xml:space="preserve">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 xml:space="preserve">Nome: </w:t>
      </w:r>
    </w:p>
    <w:p w:rsidR="00F00D16" w:rsidRPr="00A0515C" w:rsidRDefault="00CE33CB" w:rsidP="00CE33CB">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sidR="00826B4D">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00A0515C" w:rsidRPr="00A0515C">
        <w:rPr>
          <w:rFonts w:ascii="Arial" w:hAnsi="Arial" w:cs="Arial"/>
          <w:sz w:val="24"/>
          <w:szCs w:val="24"/>
        </w:rPr>
        <w:t>Desenvolvimento Urbano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sz w:val="24"/>
          <w:szCs w:val="24"/>
        </w:rPr>
        <w:t>Assinatura:_____________________________________________________________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C9F" w:rsidRDefault="007E0C9F">
      <w:r>
        <w:separator/>
      </w:r>
    </w:p>
  </w:endnote>
  <w:endnote w:type="continuationSeparator" w:id="0">
    <w:p w:rsidR="007E0C9F" w:rsidRDefault="007E0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44" w:rsidRDefault="009B4144"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B4144" w:rsidRDefault="009B4144"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44" w:rsidRDefault="009B4144"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6224F">
      <w:rPr>
        <w:rStyle w:val="Nmerodepgina"/>
        <w:noProof/>
      </w:rPr>
      <w:t>28</w:t>
    </w:r>
    <w:r>
      <w:rPr>
        <w:rStyle w:val="Nmerodepgina"/>
      </w:rPr>
      <w:fldChar w:fldCharType="end"/>
    </w:r>
  </w:p>
  <w:p w:rsidR="009B4144" w:rsidRDefault="009B4144" w:rsidP="00E71DD4">
    <w:pPr>
      <w:pStyle w:val="Rodap"/>
      <w:jc w:val="center"/>
    </w:pPr>
    <w:r>
      <w:t>Processo Administrativo nº. 996 / 2022 – Tomada de Preços nº.</w:t>
    </w:r>
    <w:r w:rsidR="00F81A64">
      <w:t xml:space="preserve"> </w:t>
    </w:r>
    <w:r>
      <w:t xml:space="preserve"> </w:t>
    </w:r>
    <w:r w:rsidR="00F81A64">
      <w:t xml:space="preserve">07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C9F" w:rsidRDefault="007E0C9F">
      <w:r>
        <w:separator/>
      </w:r>
    </w:p>
  </w:footnote>
  <w:footnote w:type="continuationSeparator" w:id="0">
    <w:p w:rsidR="007E0C9F" w:rsidRDefault="007E0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44" w:rsidRPr="0083620B" w:rsidRDefault="009B4144"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9B4144" w:rsidRPr="0083620B" w:rsidRDefault="009B4144"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9B4144" w:rsidRPr="00D15B80" w:rsidRDefault="009B4144"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9B4144" w:rsidRPr="00D15B80" w:rsidRDefault="009B4144"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22EC"/>
    <w:rsid w:val="0000005A"/>
    <w:rsid w:val="00000558"/>
    <w:rsid w:val="00000676"/>
    <w:rsid w:val="00000977"/>
    <w:rsid w:val="00000D06"/>
    <w:rsid w:val="00000EDB"/>
    <w:rsid w:val="000017D8"/>
    <w:rsid w:val="00001912"/>
    <w:rsid w:val="00001C89"/>
    <w:rsid w:val="00002ACC"/>
    <w:rsid w:val="00002E10"/>
    <w:rsid w:val="00002F0A"/>
    <w:rsid w:val="00003308"/>
    <w:rsid w:val="000038C6"/>
    <w:rsid w:val="000039C3"/>
    <w:rsid w:val="00003A41"/>
    <w:rsid w:val="000045D7"/>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98A"/>
    <w:rsid w:val="00013AA0"/>
    <w:rsid w:val="00013C17"/>
    <w:rsid w:val="00013E06"/>
    <w:rsid w:val="00014754"/>
    <w:rsid w:val="000148C6"/>
    <w:rsid w:val="00014AAE"/>
    <w:rsid w:val="00015B2B"/>
    <w:rsid w:val="00016008"/>
    <w:rsid w:val="00016187"/>
    <w:rsid w:val="0001699E"/>
    <w:rsid w:val="00016A9B"/>
    <w:rsid w:val="0001708E"/>
    <w:rsid w:val="000171D7"/>
    <w:rsid w:val="000172C0"/>
    <w:rsid w:val="00017399"/>
    <w:rsid w:val="000175D2"/>
    <w:rsid w:val="00017762"/>
    <w:rsid w:val="0001793A"/>
    <w:rsid w:val="00017B60"/>
    <w:rsid w:val="0002038F"/>
    <w:rsid w:val="000216CD"/>
    <w:rsid w:val="00021819"/>
    <w:rsid w:val="00021A47"/>
    <w:rsid w:val="00021B19"/>
    <w:rsid w:val="0002203A"/>
    <w:rsid w:val="00022445"/>
    <w:rsid w:val="00022F09"/>
    <w:rsid w:val="00023251"/>
    <w:rsid w:val="00023553"/>
    <w:rsid w:val="000242F5"/>
    <w:rsid w:val="000259AD"/>
    <w:rsid w:val="00025E0E"/>
    <w:rsid w:val="000261FF"/>
    <w:rsid w:val="000265C1"/>
    <w:rsid w:val="000269FE"/>
    <w:rsid w:val="0002764A"/>
    <w:rsid w:val="00027704"/>
    <w:rsid w:val="00027806"/>
    <w:rsid w:val="00027F18"/>
    <w:rsid w:val="00030372"/>
    <w:rsid w:val="00031141"/>
    <w:rsid w:val="00031439"/>
    <w:rsid w:val="0003253D"/>
    <w:rsid w:val="000325E5"/>
    <w:rsid w:val="00033E8E"/>
    <w:rsid w:val="0003475D"/>
    <w:rsid w:val="0003519B"/>
    <w:rsid w:val="00035274"/>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64E"/>
    <w:rsid w:val="00044BC3"/>
    <w:rsid w:val="00044CD1"/>
    <w:rsid w:val="00045129"/>
    <w:rsid w:val="0004521F"/>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5BAC"/>
    <w:rsid w:val="00056316"/>
    <w:rsid w:val="00056AAB"/>
    <w:rsid w:val="00056DA0"/>
    <w:rsid w:val="00056E15"/>
    <w:rsid w:val="0006013A"/>
    <w:rsid w:val="0006024F"/>
    <w:rsid w:val="0006081B"/>
    <w:rsid w:val="00060FC9"/>
    <w:rsid w:val="00062068"/>
    <w:rsid w:val="000621C2"/>
    <w:rsid w:val="000622D8"/>
    <w:rsid w:val="000631C5"/>
    <w:rsid w:val="00063B83"/>
    <w:rsid w:val="00063D97"/>
    <w:rsid w:val="00063F63"/>
    <w:rsid w:val="000642E0"/>
    <w:rsid w:val="0006446F"/>
    <w:rsid w:val="000645A8"/>
    <w:rsid w:val="000647FD"/>
    <w:rsid w:val="00064A61"/>
    <w:rsid w:val="00065224"/>
    <w:rsid w:val="000654AB"/>
    <w:rsid w:val="000654D2"/>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4DDA"/>
    <w:rsid w:val="00074FEA"/>
    <w:rsid w:val="000750C4"/>
    <w:rsid w:val="00075185"/>
    <w:rsid w:val="000752B1"/>
    <w:rsid w:val="0007536C"/>
    <w:rsid w:val="00075706"/>
    <w:rsid w:val="000758B3"/>
    <w:rsid w:val="00075945"/>
    <w:rsid w:val="00075DCA"/>
    <w:rsid w:val="00076420"/>
    <w:rsid w:val="00076B48"/>
    <w:rsid w:val="00076BBF"/>
    <w:rsid w:val="00077FB6"/>
    <w:rsid w:val="0008088C"/>
    <w:rsid w:val="00080B0B"/>
    <w:rsid w:val="00081505"/>
    <w:rsid w:val="00081A5A"/>
    <w:rsid w:val="00081D8A"/>
    <w:rsid w:val="00081FDA"/>
    <w:rsid w:val="000827CC"/>
    <w:rsid w:val="00082BD8"/>
    <w:rsid w:val="00083178"/>
    <w:rsid w:val="0008348D"/>
    <w:rsid w:val="00084347"/>
    <w:rsid w:val="00084A2D"/>
    <w:rsid w:val="00085FA6"/>
    <w:rsid w:val="00086315"/>
    <w:rsid w:val="000866EE"/>
    <w:rsid w:val="00086D0A"/>
    <w:rsid w:val="00086D49"/>
    <w:rsid w:val="00086DA4"/>
    <w:rsid w:val="00087DB2"/>
    <w:rsid w:val="000909CD"/>
    <w:rsid w:val="00090EAE"/>
    <w:rsid w:val="00090FB8"/>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288"/>
    <w:rsid w:val="00095535"/>
    <w:rsid w:val="00095A55"/>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AA"/>
    <w:rsid w:val="000A46DA"/>
    <w:rsid w:val="000A58DA"/>
    <w:rsid w:val="000A5C6A"/>
    <w:rsid w:val="000A5F0B"/>
    <w:rsid w:val="000A6033"/>
    <w:rsid w:val="000A63C8"/>
    <w:rsid w:val="000A66C1"/>
    <w:rsid w:val="000A73B1"/>
    <w:rsid w:val="000A76CD"/>
    <w:rsid w:val="000A76D7"/>
    <w:rsid w:val="000A77E3"/>
    <w:rsid w:val="000A783C"/>
    <w:rsid w:val="000A78BF"/>
    <w:rsid w:val="000A7B65"/>
    <w:rsid w:val="000A7CA9"/>
    <w:rsid w:val="000B0ABC"/>
    <w:rsid w:val="000B0E32"/>
    <w:rsid w:val="000B0EF8"/>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61A7"/>
    <w:rsid w:val="000B6AF0"/>
    <w:rsid w:val="000B74F4"/>
    <w:rsid w:val="000B75B7"/>
    <w:rsid w:val="000B75C0"/>
    <w:rsid w:val="000B7AE6"/>
    <w:rsid w:val="000B7E96"/>
    <w:rsid w:val="000C0979"/>
    <w:rsid w:val="000C0B34"/>
    <w:rsid w:val="000C0DF5"/>
    <w:rsid w:val="000C10BB"/>
    <w:rsid w:val="000C152E"/>
    <w:rsid w:val="000C17CB"/>
    <w:rsid w:val="000C18EB"/>
    <w:rsid w:val="000C260D"/>
    <w:rsid w:val="000C2A89"/>
    <w:rsid w:val="000C38CA"/>
    <w:rsid w:val="000C3999"/>
    <w:rsid w:val="000C3A19"/>
    <w:rsid w:val="000C3A91"/>
    <w:rsid w:val="000C3E70"/>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2143"/>
    <w:rsid w:val="000D23F3"/>
    <w:rsid w:val="000D2AC4"/>
    <w:rsid w:val="000D2DB2"/>
    <w:rsid w:val="000D32A7"/>
    <w:rsid w:val="000D3F36"/>
    <w:rsid w:val="000D43E6"/>
    <w:rsid w:val="000D46B9"/>
    <w:rsid w:val="000D48A9"/>
    <w:rsid w:val="000D51D5"/>
    <w:rsid w:val="000D661F"/>
    <w:rsid w:val="000D69E0"/>
    <w:rsid w:val="000D6BC8"/>
    <w:rsid w:val="000D6E48"/>
    <w:rsid w:val="000D7D4F"/>
    <w:rsid w:val="000D7E2B"/>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F22"/>
    <w:rsid w:val="000E7E2D"/>
    <w:rsid w:val="000F0210"/>
    <w:rsid w:val="000F04AD"/>
    <w:rsid w:val="000F0843"/>
    <w:rsid w:val="000F0C7D"/>
    <w:rsid w:val="000F25CD"/>
    <w:rsid w:val="000F27AE"/>
    <w:rsid w:val="000F31ED"/>
    <w:rsid w:val="000F36EC"/>
    <w:rsid w:val="000F3C93"/>
    <w:rsid w:val="000F4228"/>
    <w:rsid w:val="000F4745"/>
    <w:rsid w:val="000F49E7"/>
    <w:rsid w:val="000F5AC2"/>
    <w:rsid w:val="000F5D77"/>
    <w:rsid w:val="000F6869"/>
    <w:rsid w:val="000F6E17"/>
    <w:rsid w:val="00100124"/>
    <w:rsid w:val="001001DD"/>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B8A"/>
    <w:rsid w:val="001131EF"/>
    <w:rsid w:val="00113C96"/>
    <w:rsid w:val="00113E20"/>
    <w:rsid w:val="001143EE"/>
    <w:rsid w:val="0011520D"/>
    <w:rsid w:val="00115233"/>
    <w:rsid w:val="00115579"/>
    <w:rsid w:val="0011646C"/>
    <w:rsid w:val="00116745"/>
    <w:rsid w:val="00116751"/>
    <w:rsid w:val="00116B66"/>
    <w:rsid w:val="00116C4E"/>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3118"/>
    <w:rsid w:val="00143407"/>
    <w:rsid w:val="001438CF"/>
    <w:rsid w:val="00143F33"/>
    <w:rsid w:val="001443AF"/>
    <w:rsid w:val="00145246"/>
    <w:rsid w:val="00145867"/>
    <w:rsid w:val="00145DC8"/>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12E2"/>
    <w:rsid w:val="00162BEE"/>
    <w:rsid w:val="001630B3"/>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77C"/>
    <w:rsid w:val="00174025"/>
    <w:rsid w:val="001743E1"/>
    <w:rsid w:val="001748EB"/>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FD4"/>
    <w:rsid w:val="0018344D"/>
    <w:rsid w:val="00183578"/>
    <w:rsid w:val="0018393C"/>
    <w:rsid w:val="00183B1F"/>
    <w:rsid w:val="00183B34"/>
    <w:rsid w:val="001840C6"/>
    <w:rsid w:val="00184125"/>
    <w:rsid w:val="00184E68"/>
    <w:rsid w:val="001851A5"/>
    <w:rsid w:val="00185B4D"/>
    <w:rsid w:val="00187548"/>
    <w:rsid w:val="00187F48"/>
    <w:rsid w:val="00187FF2"/>
    <w:rsid w:val="00190879"/>
    <w:rsid w:val="00190E74"/>
    <w:rsid w:val="00191830"/>
    <w:rsid w:val="00191C1A"/>
    <w:rsid w:val="00192191"/>
    <w:rsid w:val="00192914"/>
    <w:rsid w:val="001931C7"/>
    <w:rsid w:val="001933F5"/>
    <w:rsid w:val="00193942"/>
    <w:rsid w:val="001953A0"/>
    <w:rsid w:val="001954F4"/>
    <w:rsid w:val="00195572"/>
    <w:rsid w:val="0019583E"/>
    <w:rsid w:val="0019794A"/>
    <w:rsid w:val="001979AC"/>
    <w:rsid w:val="001A0286"/>
    <w:rsid w:val="001A1BCD"/>
    <w:rsid w:val="001A1E12"/>
    <w:rsid w:val="001A1EC0"/>
    <w:rsid w:val="001A2515"/>
    <w:rsid w:val="001A34D8"/>
    <w:rsid w:val="001A3FFA"/>
    <w:rsid w:val="001A4612"/>
    <w:rsid w:val="001A4B87"/>
    <w:rsid w:val="001A4E23"/>
    <w:rsid w:val="001A5111"/>
    <w:rsid w:val="001A5179"/>
    <w:rsid w:val="001A5243"/>
    <w:rsid w:val="001A526E"/>
    <w:rsid w:val="001A5458"/>
    <w:rsid w:val="001A5554"/>
    <w:rsid w:val="001A5FA8"/>
    <w:rsid w:val="001A635A"/>
    <w:rsid w:val="001A6B84"/>
    <w:rsid w:val="001A6F57"/>
    <w:rsid w:val="001A7316"/>
    <w:rsid w:val="001A762C"/>
    <w:rsid w:val="001B076D"/>
    <w:rsid w:val="001B08D6"/>
    <w:rsid w:val="001B10BB"/>
    <w:rsid w:val="001B1AD2"/>
    <w:rsid w:val="001B1C67"/>
    <w:rsid w:val="001B1C83"/>
    <w:rsid w:val="001B1F98"/>
    <w:rsid w:val="001B48AD"/>
    <w:rsid w:val="001B4E3C"/>
    <w:rsid w:val="001B5397"/>
    <w:rsid w:val="001B54EC"/>
    <w:rsid w:val="001B5E13"/>
    <w:rsid w:val="001B64F8"/>
    <w:rsid w:val="001B6BC5"/>
    <w:rsid w:val="001B6F94"/>
    <w:rsid w:val="001B7F93"/>
    <w:rsid w:val="001C143D"/>
    <w:rsid w:val="001C174E"/>
    <w:rsid w:val="001C1B9A"/>
    <w:rsid w:val="001C1E78"/>
    <w:rsid w:val="001C25BD"/>
    <w:rsid w:val="001C3742"/>
    <w:rsid w:val="001C39FD"/>
    <w:rsid w:val="001C459D"/>
    <w:rsid w:val="001C483A"/>
    <w:rsid w:val="001C518D"/>
    <w:rsid w:val="001C5271"/>
    <w:rsid w:val="001C60EB"/>
    <w:rsid w:val="001C62A1"/>
    <w:rsid w:val="001C63AB"/>
    <w:rsid w:val="001C7BAE"/>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712"/>
    <w:rsid w:val="001D6C20"/>
    <w:rsid w:val="001D7636"/>
    <w:rsid w:val="001D76AC"/>
    <w:rsid w:val="001D780A"/>
    <w:rsid w:val="001D78DC"/>
    <w:rsid w:val="001D7DE3"/>
    <w:rsid w:val="001E06DF"/>
    <w:rsid w:val="001E0CCF"/>
    <w:rsid w:val="001E1031"/>
    <w:rsid w:val="001E128F"/>
    <w:rsid w:val="001E1355"/>
    <w:rsid w:val="001E193D"/>
    <w:rsid w:val="001E1BF4"/>
    <w:rsid w:val="001E2BAB"/>
    <w:rsid w:val="001E31A8"/>
    <w:rsid w:val="001E3211"/>
    <w:rsid w:val="001E32A4"/>
    <w:rsid w:val="001E32FC"/>
    <w:rsid w:val="001E3871"/>
    <w:rsid w:val="001E3DDA"/>
    <w:rsid w:val="001E41AD"/>
    <w:rsid w:val="001E4316"/>
    <w:rsid w:val="001E4A89"/>
    <w:rsid w:val="001E4C9A"/>
    <w:rsid w:val="001E579C"/>
    <w:rsid w:val="001E634A"/>
    <w:rsid w:val="001E642F"/>
    <w:rsid w:val="001E6847"/>
    <w:rsid w:val="001E6C2B"/>
    <w:rsid w:val="001E7015"/>
    <w:rsid w:val="001E71A0"/>
    <w:rsid w:val="001E787A"/>
    <w:rsid w:val="001E7E1A"/>
    <w:rsid w:val="001F0DB9"/>
    <w:rsid w:val="001F0E49"/>
    <w:rsid w:val="001F0F3E"/>
    <w:rsid w:val="001F1BC6"/>
    <w:rsid w:val="001F1D94"/>
    <w:rsid w:val="001F1EF6"/>
    <w:rsid w:val="001F2983"/>
    <w:rsid w:val="001F2C29"/>
    <w:rsid w:val="001F2E99"/>
    <w:rsid w:val="001F2F26"/>
    <w:rsid w:val="001F3547"/>
    <w:rsid w:val="001F37A9"/>
    <w:rsid w:val="001F3840"/>
    <w:rsid w:val="001F43C5"/>
    <w:rsid w:val="001F4442"/>
    <w:rsid w:val="001F47B5"/>
    <w:rsid w:val="001F5633"/>
    <w:rsid w:val="001F5704"/>
    <w:rsid w:val="001F6429"/>
    <w:rsid w:val="001F652D"/>
    <w:rsid w:val="001F6540"/>
    <w:rsid w:val="001F6AF3"/>
    <w:rsid w:val="001F7BC0"/>
    <w:rsid w:val="001F7F58"/>
    <w:rsid w:val="00200040"/>
    <w:rsid w:val="002014E5"/>
    <w:rsid w:val="00201A43"/>
    <w:rsid w:val="00201DC7"/>
    <w:rsid w:val="00201F13"/>
    <w:rsid w:val="0020248F"/>
    <w:rsid w:val="00202511"/>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6C1"/>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D3"/>
    <w:rsid w:val="00225768"/>
    <w:rsid w:val="00225794"/>
    <w:rsid w:val="00225EB8"/>
    <w:rsid w:val="00227682"/>
    <w:rsid w:val="002304A1"/>
    <w:rsid w:val="0023052B"/>
    <w:rsid w:val="00230A0F"/>
    <w:rsid w:val="00230B44"/>
    <w:rsid w:val="0023213C"/>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F65"/>
    <w:rsid w:val="00251162"/>
    <w:rsid w:val="002511D1"/>
    <w:rsid w:val="00253D7B"/>
    <w:rsid w:val="002541B2"/>
    <w:rsid w:val="002541DE"/>
    <w:rsid w:val="00254469"/>
    <w:rsid w:val="00254632"/>
    <w:rsid w:val="002548FC"/>
    <w:rsid w:val="0025574B"/>
    <w:rsid w:val="00255F73"/>
    <w:rsid w:val="002561AA"/>
    <w:rsid w:val="002567ED"/>
    <w:rsid w:val="00256958"/>
    <w:rsid w:val="0025727D"/>
    <w:rsid w:val="002576B9"/>
    <w:rsid w:val="00257FA8"/>
    <w:rsid w:val="00260582"/>
    <w:rsid w:val="00260B1F"/>
    <w:rsid w:val="00261580"/>
    <w:rsid w:val="002619FB"/>
    <w:rsid w:val="0026224F"/>
    <w:rsid w:val="0026297E"/>
    <w:rsid w:val="00263310"/>
    <w:rsid w:val="002635A7"/>
    <w:rsid w:val="0026400A"/>
    <w:rsid w:val="00266179"/>
    <w:rsid w:val="00266208"/>
    <w:rsid w:val="002673A3"/>
    <w:rsid w:val="002673F7"/>
    <w:rsid w:val="00267D30"/>
    <w:rsid w:val="0027015F"/>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3B"/>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183"/>
    <w:rsid w:val="002964FF"/>
    <w:rsid w:val="00296507"/>
    <w:rsid w:val="0029781D"/>
    <w:rsid w:val="0029793D"/>
    <w:rsid w:val="002A0885"/>
    <w:rsid w:val="002A0899"/>
    <w:rsid w:val="002A11F0"/>
    <w:rsid w:val="002A1308"/>
    <w:rsid w:val="002A2454"/>
    <w:rsid w:val="002A262F"/>
    <w:rsid w:val="002A28A3"/>
    <w:rsid w:val="002A2DD3"/>
    <w:rsid w:val="002A341C"/>
    <w:rsid w:val="002A3B2B"/>
    <w:rsid w:val="002A419A"/>
    <w:rsid w:val="002A435A"/>
    <w:rsid w:val="002A464E"/>
    <w:rsid w:val="002A4883"/>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CB5"/>
    <w:rsid w:val="002B3E85"/>
    <w:rsid w:val="002B4008"/>
    <w:rsid w:val="002B556E"/>
    <w:rsid w:val="002B58F8"/>
    <w:rsid w:val="002B7179"/>
    <w:rsid w:val="002B7FD9"/>
    <w:rsid w:val="002C0702"/>
    <w:rsid w:val="002C0865"/>
    <w:rsid w:val="002C168E"/>
    <w:rsid w:val="002C260C"/>
    <w:rsid w:val="002C3D68"/>
    <w:rsid w:val="002C48FD"/>
    <w:rsid w:val="002C4E00"/>
    <w:rsid w:val="002C51AF"/>
    <w:rsid w:val="002C55E8"/>
    <w:rsid w:val="002C67DD"/>
    <w:rsid w:val="002C7A8C"/>
    <w:rsid w:val="002C7C18"/>
    <w:rsid w:val="002D0276"/>
    <w:rsid w:val="002D065D"/>
    <w:rsid w:val="002D0995"/>
    <w:rsid w:val="002D16EE"/>
    <w:rsid w:val="002D1C1E"/>
    <w:rsid w:val="002D229D"/>
    <w:rsid w:val="002D25B1"/>
    <w:rsid w:val="002D2A38"/>
    <w:rsid w:val="002D2C09"/>
    <w:rsid w:val="002D2CFC"/>
    <w:rsid w:val="002D38D7"/>
    <w:rsid w:val="002D3BDB"/>
    <w:rsid w:val="002D4348"/>
    <w:rsid w:val="002D4E3F"/>
    <w:rsid w:val="002D5272"/>
    <w:rsid w:val="002D5821"/>
    <w:rsid w:val="002D5B13"/>
    <w:rsid w:val="002D5E03"/>
    <w:rsid w:val="002E0292"/>
    <w:rsid w:val="002E1618"/>
    <w:rsid w:val="002E17A4"/>
    <w:rsid w:val="002E1AA3"/>
    <w:rsid w:val="002E2000"/>
    <w:rsid w:val="002E23D9"/>
    <w:rsid w:val="002E3A16"/>
    <w:rsid w:val="002E3E9A"/>
    <w:rsid w:val="002E3FEB"/>
    <w:rsid w:val="002E50B5"/>
    <w:rsid w:val="002E51ED"/>
    <w:rsid w:val="002E5AAD"/>
    <w:rsid w:val="002E6C43"/>
    <w:rsid w:val="002E6FFF"/>
    <w:rsid w:val="002F089C"/>
    <w:rsid w:val="002F1639"/>
    <w:rsid w:val="002F1916"/>
    <w:rsid w:val="002F19D6"/>
    <w:rsid w:val="002F1B3C"/>
    <w:rsid w:val="002F1E3E"/>
    <w:rsid w:val="002F2636"/>
    <w:rsid w:val="002F28A1"/>
    <w:rsid w:val="002F3F29"/>
    <w:rsid w:val="002F4700"/>
    <w:rsid w:val="002F478F"/>
    <w:rsid w:val="002F4B07"/>
    <w:rsid w:val="002F530D"/>
    <w:rsid w:val="002F5642"/>
    <w:rsid w:val="002F5953"/>
    <w:rsid w:val="002F64E1"/>
    <w:rsid w:val="002F67F8"/>
    <w:rsid w:val="002F6C34"/>
    <w:rsid w:val="002F6DB7"/>
    <w:rsid w:val="002F72A9"/>
    <w:rsid w:val="003000DF"/>
    <w:rsid w:val="003004D3"/>
    <w:rsid w:val="00300A4F"/>
    <w:rsid w:val="00300EF6"/>
    <w:rsid w:val="00300F52"/>
    <w:rsid w:val="00301618"/>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5941"/>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70C2"/>
    <w:rsid w:val="003178B5"/>
    <w:rsid w:val="0032044D"/>
    <w:rsid w:val="00320AE6"/>
    <w:rsid w:val="00320D0E"/>
    <w:rsid w:val="003210A5"/>
    <w:rsid w:val="00322829"/>
    <w:rsid w:val="00322F4C"/>
    <w:rsid w:val="0032318B"/>
    <w:rsid w:val="003245B3"/>
    <w:rsid w:val="003256C9"/>
    <w:rsid w:val="00325B8C"/>
    <w:rsid w:val="003260D8"/>
    <w:rsid w:val="0032685A"/>
    <w:rsid w:val="00326A76"/>
    <w:rsid w:val="00327253"/>
    <w:rsid w:val="00327428"/>
    <w:rsid w:val="003274E3"/>
    <w:rsid w:val="00327E63"/>
    <w:rsid w:val="003303B3"/>
    <w:rsid w:val="00330AF1"/>
    <w:rsid w:val="00331543"/>
    <w:rsid w:val="00331871"/>
    <w:rsid w:val="00332C08"/>
    <w:rsid w:val="0033309B"/>
    <w:rsid w:val="0033319C"/>
    <w:rsid w:val="00333310"/>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48C"/>
    <w:rsid w:val="00341861"/>
    <w:rsid w:val="00341A78"/>
    <w:rsid w:val="00341B03"/>
    <w:rsid w:val="00341ED0"/>
    <w:rsid w:val="0034216B"/>
    <w:rsid w:val="00342362"/>
    <w:rsid w:val="00342731"/>
    <w:rsid w:val="003429A4"/>
    <w:rsid w:val="00342AC2"/>
    <w:rsid w:val="00342D20"/>
    <w:rsid w:val="00342FBB"/>
    <w:rsid w:val="00343690"/>
    <w:rsid w:val="003437EF"/>
    <w:rsid w:val="00343821"/>
    <w:rsid w:val="0034389F"/>
    <w:rsid w:val="0034428A"/>
    <w:rsid w:val="0034478A"/>
    <w:rsid w:val="00344BC5"/>
    <w:rsid w:val="00344D96"/>
    <w:rsid w:val="00345C1A"/>
    <w:rsid w:val="00346006"/>
    <w:rsid w:val="00346442"/>
    <w:rsid w:val="003465DF"/>
    <w:rsid w:val="0034679A"/>
    <w:rsid w:val="00347248"/>
    <w:rsid w:val="0034738D"/>
    <w:rsid w:val="0034748D"/>
    <w:rsid w:val="003477FA"/>
    <w:rsid w:val="003478E5"/>
    <w:rsid w:val="00347B38"/>
    <w:rsid w:val="00347D03"/>
    <w:rsid w:val="00347E26"/>
    <w:rsid w:val="00347EEF"/>
    <w:rsid w:val="00347F96"/>
    <w:rsid w:val="00350172"/>
    <w:rsid w:val="00350C5A"/>
    <w:rsid w:val="0035123B"/>
    <w:rsid w:val="00351A27"/>
    <w:rsid w:val="00351D79"/>
    <w:rsid w:val="00352007"/>
    <w:rsid w:val="00352A04"/>
    <w:rsid w:val="00353856"/>
    <w:rsid w:val="00353A2A"/>
    <w:rsid w:val="00354342"/>
    <w:rsid w:val="00354F7A"/>
    <w:rsid w:val="00354FB9"/>
    <w:rsid w:val="0035581F"/>
    <w:rsid w:val="00356A06"/>
    <w:rsid w:val="00356E6C"/>
    <w:rsid w:val="003571E8"/>
    <w:rsid w:val="003571FF"/>
    <w:rsid w:val="00357612"/>
    <w:rsid w:val="00357693"/>
    <w:rsid w:val="00357A6E"/>
    <w:rsid w:val="00357E04"/>
    <w:rsid w:val="00360587"/>
    <w:rsid w:val="00361212"/>
    <w:rsid w:val="00361E72"/>
    <w:rsid w:val="00362322"/>
    <w:rsid w:val="00362AC4"/>
    <w:rsid w:val="00362F77"/>
    <w:rsid w:val="00363707"/>
    <w:rsid w:val="00363A65"/>
    <w:rsid w:val="00363EA9"/>
    <w:rsid w:val="0036488F"/>
    <w:rsid w:val="0036592C"/>
    <w:rsid w:val="00366309"/>
    <w:rsid w:val="003665AB"/>
    <w:rsid w:val="00366EBB"/>
    <w:rsid w:val="003672BE"/>
    <w:rsid w:val="00367424"/>
    <w:rsid w:val="003674BB"/>
    <w:rsid w:val="00367D13"/>
    <w:rsid w:val="00370012"/>
    <w:rsid w:val="00370EA8"/>
    <w:rsid w:val="00370FE1"/>
    <w:rsid w:val="003724EA"/>
    <w:rsid w:val="00372746"/>
    <w:rsid w:val="00372BE5"/>
    <w:rsid w:val="00372D2A"/>
    <w:rsid w:val="003738BA"/>
    <w:rsid w:val="00373FF8"/>
    <w:rsid w:val="003744EA"/>
    <w:rsid w:val="00375491"/>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69D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732"/>
    <w:rsid w:val="00395328"/>
    <w:rsid w:val="00396348"/>
    <w:rsid w:val="0039639A"/>
    <w:rsid w:val="00396B81"/>
    <w:rsid w:val="00396C82"/>
    <w:rsid w:val="00396C87"/>
    <w:rsid w:val="0039754A"/>
    <w:rsid w:val="00397874"/>
    <w:rsid w:val="003A0E56"/>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AA7"/>
    <w:rsid w:val="003A4FFB"/>
    <w:rsid w:val="003A5410"/>
    <w:rsid w:val="003A571E"/>
    <w:rsid w:val="003A69C1"/>
    <w:rsid w:val="003A7DFE"/>
    <w:rsid w:val="003B0634"/>
    <w:rsid w:val="003B07A3"/>
    <w:rsid w:val="003B0B8D"/>
    <w:rsid w:val="003B0F2E"/>
    <w:rsid w:val="003B16F7"/>
    <w:rsid w:val="003B2450"/>
    <w:rsid w:val="003B2604"/>
    <w:rsid w:val="003B29A9"/>
    <w:rsid w:val="003B2C6C"/>
    <w:rsid w:val="003B2F48"/>
    <w:rsid w:val="003B445B"/>
    <w:rsid w:val="003B47E8"/>
    <w:rsid w:val="003B4D65"/>
    <w:rsid w:val="003B4E32"/>
    <w:rsid w:val="003B4E6C"/>
    <w:rsid w:val="003B4F7D"/>
    <w:rsid w:val="003B57BB"/>
    <w:rsid w:val="003B675D"/>
    <w:rsid w:val="003B6976"/>
    <w:rsid w:val="003B6E6E"/>
    <w:rsid w:val="003B7248"/>
    <w:rsid w:val="003C087E"/>
    <w:rsid w:val="003C0988"/>
    <w:rsid w:val="003C0D9E"/>
    <w:rsid w:val="003C105C"/>
    <w:rsid w:val="003C12A3"/>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1FF"/>
    <w:rsid w:val="003C4AB8"/>
    <w:rsid w:val="003C4FE1"/>
    <w:rsid w:val="003C5011"/>
    <w:rsid w:val="003C51AF"/>
    <w:rsid w:val="003C51FD"/>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CED"/>
    <w:rsid w:val="003D4D9E"/>
    <w:rsid w:val="003D5622"/>
    <w:rsid w:val="003D56CB"/>
    <w:rsid w:val="003D6056"/>
    <w:rsid w:val="003D76E5"/>
    <w:rsid w:val="003D773A"/>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0E"/>
    <w:rsid w:val="003E50D9"/>
    <w:rsid w:val="003E5364"/>
    <w:rsid w:val="003E626D"/>
    <w:rsid w:val="003E6302"/>
    <w:rsid w:val="003E7651"/>
    <w:rsid w:val="003E7900"/>
    <w:rsid w:val="003E7DD4"/>
    <w:rsid w:val="003F00B8"/>
    <w:rsid w:val="003F0717"/>
    <w:rsid w:val="003F0939"/>
    <w:rsid w:val="003F0F2B"/>
    <w:rsid w:val="003F14D0"/>
    <w:rsid w:val="003F2909"/>
    <w:rsid w:val="003F3448"/>
    <w:rsid w:val="003F4854"/>
    <w:rsid w:val="003F4B70"/>
    <w:rsid w:val="003F4EE7"/>
    <w:rsid w:val="003F50F8"/>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51EE"/>
    <w:rsid w:val="004053B4"/>
    <w:rsid w:val="004057FB"/>
    <w:rsid w:val="00405E10"/>
    <w:rsid w:val="004062F9"/>
    <w:rsid w:val="00410298"/>
    <w:rsid w:val="00410592"/>
    <w:rsid w:val="00410600"/>
    <w:rsid w:val="00410627"/>
    <w:rsid w:val="004107C3"/>
    <w:rsid w:val="0041168E"/>
    <w:rsid w:val="00411718"/>
    <w:rsid w:val="00411B8D"/>
    <w:rsid w:val="00411F0A"/>
    <w:rsid w:val="00412081"/>
    <w:rsid w:val="00412211"/>
    <w:rsid w:val="004126D9"/>
    <w:rsid w:val="00412E98"/>
    <w:rsid w:val="00413B60"/>
    <w:rsid w:val="00413D8F"/>
    <w:rsid w:val="00413F67"/>
    <w:rsid w:val="00413F9D"/>
    <w:rsid w:val="00414484"/>
    <w:rsid w:val="00414485"/>
    <w:rsid w:val="004144AB"/>
    <w:rsid w:val="0041480F"/>
    <w:rsid w:val="004148E6"/>
    <w:rsid w:val="00414C6B"/>
    <w:rsid w:val="00414E83"/>
    <w:rsid w:val="004151B1"/>
    <w:rsid w:val="00415770"/>
    <w:rsid w:val="00415E28"/>
    <w:rsid w:val="00415F6D"/>
    <w:rsid w:val="0041618E"/>
    <w:rsid w:val="004165FA"/>
    <w:rsid w:val="00416D56"/>
    <w:rsid w:val="00416D99"/>
    <w:rsid w:val="0042045F"/>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F6"/>
    <w:rsid w:val="00430DD3"/>
    <w:rsid w:val="0043169D"/>
    <w:rsid w:val="004317BE"/>
    <w:rsid w:val="00431C70"/>
    <w:rsid w:val="00432022"/>
    <w:rsid w:val="004322CD"/>
    <w:rsid w:val="00432818"/>
    <w:rsid w:val="004337F2"/>
    <w:rsid w:val="00433963"/>
    <w:rsid w:val="00433976"/>
    <w:rsid w:val="00433D3C"/>
    <w:rsid w:val="004343F7"/>
    <w:rsid w:val="00434AC2"/>
    <w:rsid w:val="00434E8D"/>
    <w:rsid w:val="00435472"/>
    <w:rsid w:val="00435B7D"/>
    <w:rsid w:val="00436473"/>
    <w:rsid w:val="004364EB"/>
    <w:rsid w:val="004365E9"/>
    <w:rsid w:val="00437398"/>
    <w:rsid w:val="00437925"/>
    <w:rsid w:val="00437EB7"/>
    <w:rsid w:val="0044032A"/>
    <w:rsid w:val="0044037D"/>
    <w:rsid w:val="004403CF"/>
    <w:rsid w:val="004404DB"/>
    <w:rsid w:val="0044055F"/>
    <w:rsid w:val="0044095A"/>
    <w:rsid w:val="00440A2F"/>
    <w:rsid w:val="00440B04"/>
    <w:rsid w:val="00440EBD"/>
    <w:rsid w:val="00440F20"/>
    <w:rsid w:val="00441571"/>
    <w:rsid w:val="0044196A"/>
    <w:rsid w:val="0044209F"/>
    <w:rsid w:val="004429E9"/>
    <w:rsid w:val="00442A5F"/>
    <w:rsid w:val="00442B82"/>
    <w:rsid w:val="00442FAB"/>
    <w:rsid w:val="004439B2"/>
    <w:rsid w:val="00443B54"/>
    <w:rsid w:val="00444080"/>
    <w:rsid w:val="004445D4"/>
    <w:rsid w:val="004449C7"/>
    <w:rsid w:val="00444CC1"/>
    <w:rsid w:val="00444DBE"/>
    <w:rsid w:val="0044534D"/>
    <w:rsid w:val="004454B2"/>
    <w:rsid w:val="004456F6"/>
    <w:rsid w:val="00446267"/>
    <w:rsid w:val="00446524"/>
    <w:rsid w:val="00446645"/>
    <w:rsid w:val="0045039C"/>
    <w:rsid w:val="00450698"/>
    <w:rsid w:val="0045154B"/>
    <w:rsid w:val="004516A1"/>
    <w:rsid w:val="00451C91"/>
    <w:rsid w:val="00451E8D"/>
    <w:rsid w:val="004520D2"/>
    <w:rsid w:val="00452CAE"/>
    <w:rsid w:val="00453687"/>
    <w:rsid w:val="004538AE"/>
    <w:rsid w:val="00454AC6"/>
    <w:rsid w:val="004555EB"/>
    <w:rsid w:val="00455C28"/>
    <w:rsid w:val="00456279"/>
    <w:rsid w:val="00456D32"/>
    <w:rsid w:val="004571C7"/>
    <w:rsid w:val="00457BD0"/>
    <w:rsid w:val="00457C22"/>
    <w:rsid w:val="00457C45"/>
    <w:rsid w:val="00460274"/>
    <w:rsid w:val="004602D7"/>
    <w:rsid w:val="00460BFF"/>
    <w:rsid w:val="00460DA8"/>
    <w:rsid w:val="00462014"/>
    <w:rsid w:val="004628F3"/>
    <w:rsid w:val="0046297D"/>
    <w:rsid w:val="00462991"/>
    <w:rsid w:val="00462C5A"/>
    <w:rsid w:val="00462CCE"/>
    <w:rsid w:val="004631C9"/>
    <w:rsid w:val="0046342C"/>
    <w:rsid w:val="00463F63"/>
    <w:rsid w:val="00464087"/>
    <w:rsid w:val="00464613"/>
    <w:rsid w:val="004651BD"/>
    <w:rsid w:val="00465348"/>
    <w:rsid w:val="004653EE"/>
    <w:rsid w:val="004659DB"/>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49BA"/>
    <w:rsid w:val="00474CD1"/>
    <w:rsid w:val="004752EE"/>
    <w:rsid w:val="00476355"/>
    <w:rsid w:val="00476891"/>
    <w:rsid w:val="00477ECB"/>
    <w:rsid w:val="0048026D"/>
    <w:rsid w:val="0048136F"/>
    <w:rsid w:val="00481679"/>
    <w:rsid w:val="0048173B"/>
    <w:rsid w:val="00481893"/>
    <w:rsid w:val="00482291"/>
    <w:rsid w:val="00482AAC"/>
    <w:rsid w:val="004830DA"/>
    <w:rsid w:val="00483D2E"/>
    <w:rsid w:val="00484D0E"/>
    <w:rsid w:val="0048563D"/>
    <w:rsid w:val="0048566B"/>
    <w:rsid w:val="0048581B"/>
    <w:rsid w:val="0048678B"/>
    <w:rsid w:val="00486879"/>
    <w:rsid w:val="0048711C"/>
    <w:rsid w:val="004909E1"/>
    <w:rsid w:val="00490DD8"/>
    <w:rsid w:val="004910F0"/>
    <w:rsid w:val="0049110E"/>
    <w:rsid w:val="00491517"/>
    <w:rsid w:val="0049160D"/>
    <w:rsid w:val="00491C17"/>
    <w:rsid w:val="004920ED"/>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79B"/>
    <w:rsid w:val="004977E3"/>
    <w:rsid w:val="00497F68"/>
    <w:rsid w:val="004A085F"/>
    <w:rsid w:val="004A0EAB"/>
    <w:rsid w:val="004A121D"/>
    <w:rsid w:val="004A1345"/>
    <w:rsid w:val="004A15B2"/>
    <w:rsid w:val="004A1D58"/>
    <w:rsid w:val="004A22B5"/>
    <w:rsid w:val="004A2779"/>
    <w:rsid w:val="004A2888"/>
    <w:rsid w:val="004A3595"/>
    <w:rsid w:val="004A3A57"/>
    <w:rsid w:val="004A3AB3"/>
    <w:rsid w:val="004A3E40"/>
    <w:rsid w:val="004A40D8"/>
    <w:rsid w:val="004A410A"/>
    <w:rsid w:val="004A434E"/>
    <w:rsid w:val="004A4676"/>
    <w:rsid w:val="004A493E"/>
    <w:rsid w:val="004A594E"/>
    <w:rsid w:val="004A5D88"/>
    <w:rsid w:val="004A64E1"/>
    <w:rsid w:val="004A7667"/>
    <w:rsid w:val="004A7A9C"/>
    <w:rsid w:val="004B0436"/>
    <w:rsid w:val="004B06FA"/>
    <w:rsid w:val="004B0BC0"/>
    <w:rsid w:val="004B1011"/>
    <w:rsid w:val="004B123A"/>
    <w:rsid w:val="004B13ED"/>
    <w:rsid w:val="004B1557"/>
    <w:rsid w:val="004B1C61"/>
    <w:rsid w:val="004B284C"/>
    <w:rsid w:val="004B355B"/>
    <w:rsid w:val="004B3973"/>
    <w:rsid w:val="004B3B5E"/>
    <w:rsid w:val="004B47B1"/>
    <w:rsid w:val="004B4EF0"/>
    <w:rsid w:val="004B5119"/>
    <w:rsid w:val="004B54BD"/>
    <w:rsid w:val="004B5683"/>
    <w:rsid w:val="004B59E1"/>
    <w:rsid w:val="004B5C9D"/>
    <w:rsid w:val="004B610A"/>
    <w:rsid w:val="004B6767"/>
    <w:rsid w:val="004B7393"/>
    <w:rsid w:val="004C06A4"/>
    <w:rsid w:val="004C0E17"/>
    <w:rsid w:val="004C10E3"/>
    <w:rsid w:val="004C17CE"/>
    <w:rsid w:val="004C1D03"/>
    <w:rsid w:val="004C2239"/>
    <w:rsid w:val="004C2337"/>
    <w:rsid w:val="004C2352"/>
    <w:rsid w:val="004C26B3"/>
    <w:rsid w:val="004C2B6A"/>
    <w:rsid w:val="004C2E87"/>
    <w:rsid w:val="004C2F9F"/>
    <w:rsid w:val="004C30EA"/>
    <w:rsid w:val="004C3A55"/>
    <w:rsid w:val="004C4743"/>
    <w:rsid w:val="004C479C"/>
    <w:rsid w:val="004C4945"/>
    <w:rsid w:val="004C4B52"/>
    <w:rsid w:val="004C4BBE"/>
    <w:rsid w:val="004C56AB"/>
    <w:rsid w:val="004C56E2"/>
    <w:rsid w:val="004C5C1E"/>
    <w:rsid w:val="004C6013"/>
    <w:rsid w:val="004C6189"/>
    <w:rsid w:val="004C6C99"/>
    <w:rsid w:val="004C6DC0"/>
    <w:rsid w:val="004C720E"/>
    <w:rsid w:val="004C76B4"/>
    <w:rsid w:val="004C7DB5"/>
    <w:rsid w:val="004D02E5"/>
    <w:rsid w:val="004D0BE5"/>
    <w:rsid w:val="004D0DB4"/>
    <w:rsid w:val="004D132C"/>
    <w:rsid w:val="004D13E7"/>
    <w:rsid w:val="004D2A67"/>
    <w:rsid w:val="004D330B"/>
    <w:rsid w:val="004D3E6A"/>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6A93"/>
    <w:rsid w:val="004E75D1"/>
    <w:rsid w:val="004E78DA"/>
    <w:rsid w:val="004E7D33"/>
    <w:rsid w:val="004E7D38"/>
    <w:rsid w:val="004E7E7D"/>
    <w:rsid w:val="004F033B"/>
    <w:rsid w:val="004F05B9"/>
    <w:rsid w:val="004F0674"/>
    <w:rsid w:val="004F0ADE"/>
    <w:rsid w:val="004F0B47"/>
    <w:rsid w:val="004F0FEA"/>
    <w:rsid w:val="004F11D1"/>
    <w:rsid w:val="004F1668"/>
    <w:rsid w:val="004F1729"/>
    <w:rsid w:val="004F1EA4"/>
    <w:rsid w:val="004F2544"/>
    <w:rsid w:val="004F2B45"/>
    <w:rsid w:val="004F2E23"/>
    <w:rsid w:val="004F326D"/>
    <w:rsid w:val="004F3F47"/>
    <w:rsid w:val="004F4ACD"/>
    <w:rsid w:val="004F4C0C"/>
    <w:rsid w:val="004F4E1E"/>
    <w:rsid w:val="004F4EE3"/>
    <w:rsid w:val="004F507E"/>
    <w:rsid w:val="004F57A1"/>
    <w:rsid w:val="004F5F3D"/>
    <w:rsid w:val="004F6DB1"/>
    <w:rsid w:val="004F6E6E"/>
    <w:rsid w:val="004F7146"/>
    <w:rsid w:val="00500495"/>
    <w:rsid w:val="005008B5"/>
    <w:rsid w:val="00500D3E"/>
    <w:rsid w:val="00500FD4"/>
    <w:rsid w:val="0050169E"/>
    <w:rsid w:val="00502256"/>
    <w:rsid w:val="00502274"/>
    <w:rsid w:val="00502297"/>
    <w:rsid w:val="0050299C"/>
    <w:rsid w:val="00502F0C"/>
    <w:rsid w:val="005043D7"/>
    <w:rsid w:val="005045C0"/>
    <w:rsid w:val="00504E72"/>
    <w:rsid w:val="005052DF"/>
    <w:rsid w:val="005057D5"/>
    <w:rsid w:val="00506078"/>
    <w:rsid w:val="005064B7"/>
    <w:rsid w:val="005066EA"/>
    <w:rsid w:val="00507C70"/>
    <w:rsid w:val="00507D0D"/>
    <w:rsid w:val="00510813"/>
    <w:rsid w:val="00510987"/>
    <w:rsid w:val="00510D0D"/>
    <w:rsid w:val="00511795"/>
    <w:rsid w:val="00512011"/>
    <w:rsid w:val="00512715"/>
    <w:rsid w:val="005129C8"/>
    <w:rsid w:val="00512A06"/>
    <w:rsid w:val="00512AC2"/>
    <w:rsid w:val="00513193"/>
    <w:rsid w:val="00513196"/>
    <w:rsid w:val="005136DF"/>
    <w:rsid w:val="005137D6"/>
    <w:rsid w:val="00513882"/>
    <w:rsid w:val="00513E3C"/>
    <w:rsid w:val="0051439F"/>
    <w:rsid w:val="00515AA0"/>
    <w:rsid w:val="00515BDC"/>
    <w:rsid w:val="00515EF8"/>
    <w:rsid w:val="00515F2B"/>
    <w:rsid w:val="005166F1"/>
    <w:rsid w:val="00517395"/>
    <w:rsid w:val="00517396"/>
    <w:rsid w:val="00517561"/>
    <w:rsid w:val="005176B7"/>
    <w:rsid w:val="005176FD"/>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5D56"/>
    <w:rsid w:val="0052712D"/>
    <w:rsid w:val="0052777C"/>
    <w:rsid w:val="00527AE2"/>
    <w:rsid w:val="00530B75"/>
    <w:rsid w:val="00530EB3"/>
    <w:rsid w:val="005313A7"/>
    <w:rsid w:val="00531FF3"/>
    <w:rsid w:val="00532032"/>
    <w:rsid w:val="00532358"/>
    <w:rsid w:val="0053276A"/>
    <w:rsid w:val="00532851"/>
    <w:rsid w:val="00532A16"/>
    <w:rsid w:val="00534DC3"/>
    <w:rsid w:val="00534DEF"/>
    <w:rsid w:val="00535981"/>
    <w:rsid w:val="00535B39"/>
    <w:rsid w:val="00536255"/>
    <w:rsid w:val="00536440"/>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501"/>
    <w:rsid w:val="005439AB"/>
    <w:rsid w:val="005439E7"/>
    <w:rsid w:val="00543B76"/>
    <w:rsid w:val="00544202"/>
    <w:rsid w:val="005446D1"/>
    <w:rsid w:val="00544BFD"/>
    <w:rsid w:val="00544EC9"/>
    <w:rsid w:val="0054537E"/>
    <w:rsid w:val="0054585C"/>
    <w:rsid w:val="005459A2"/>
    <w:rsid w:val="00545A1C"/>
    <w:rsid w:val="00545A64"/>
    <w:rsid w:val="00545C41"/>
    <w:rsid w:val="00545FD3"/>
    <w:rsid w:val="0054612A"/>
    <w:rsid w:val="00546478"/>
    <w:rsid w:val="00547783"/>
    <w:rsid w:val="005501FC"/>
    <w:rsid w:val="005503E5"/>
    <w:rsid w:val="0055064A"/>
    <w:rsid w:val="0055093E"/>
    <w:rsid w:val="00550A73"/>
    <w:rsid w:val="0055215C"/>
    <w:rsid w:val="0055216C"/>
    <w:rsid w:val="005521D2"/>
    <w:rsid w:val="0055264D"/>
    <w:rsid w:val="00552ED7"/>
    <w:rsid w:val="00553ACA"/>
    <w:rsid w:val="00553BA4"/>
    <w:rsid w:val="00553E2B"/>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91C"/>
    <w:rsid w:val="00566E1C"/>
    <w:rsid w:val="0056708B"/>
    <w:rsid w:val="00567814"/>
    <w:rsid w:val="00567A80"/>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E99"/>
    <w:rsid w:val="00574746"/>
    <w:rsid w:val="00574F95"/>
    <w:rsid w:val="00575206"/>
    <w:rsid w:val="005756CC"/>
    <w:rsid w:val="00575ADB"/>
    <w:rsid w:val="00576702"/>
    <w:rsid w:val="00576879"/>
    <w:rsid w:val="00576920"/>
    <w:rsid w:val="0057762C"/>
    <w:rsid w:val="00577A29"/>
    <w:rsid w:val="00577FEB"/>
    <w:rsid w:val="00580008"/>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26D"/>
    <w:rsid w:val="00586AB5"/>
    <w:rsid w:val="00586C60"/>
    <w:rsid w:val="0058727C"/>
    <w:rsid w:val="0058775C"/>
    <w:rsid w:val="00587910"/>
    <w:rsid w:val="0059031E"/>
    <w:rsid w:val="00590635"/>
    <w:rsid w:val="0059094A"/>
    <w:rsid w:val="00590B5C"/>
    <w:rsid w:val="00590BB7"/>
    <w:rsid w:val="00590C24"/>
    <w:rsid w:val="00590E81"/>
    <w:rsid w:val="0059131B"/>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4400"/>
    <w:rsid w:val="005A50AF"/>
    <w:rsid w:val="005A56A6"/>
    <w:rsid w:val="005A58CD"/>
    <w:rsid w:val="005A5EAE"/>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6AC"/>
    <w:rsid w:val="005B1D57"/>
    <w:rsid w:val="005B2683"/>
    <w:rsid w:val="005B2FB3"/>
    <w:rsid w:val="005B2FCD"/>
    <w:rsid w:val="005B3C40"/>
    <w:rsid w:val="005B4078"/>
    <w:rsid w:val="005B4504"/>
    <w:rsid w:val="005B48BA"/>
    <w:rsid w:val="005B4A8C"/>
    <w:rsid w:val="005B4ACC"/>
    <w:rsid w:val="005B4D42"/>
    <w:rsid w:val="005B5DFD"/>
    <w:rsid w:val="005B60FC"/>
    <w:rsid w:val="005B6B08"/>
    <w:rsid w:val="005B6D7F"/>
    <w:rsid w:val="005B7484"/>
    <w:rsid w:val="005B7CC0"/>
    <w:rsid w:val="005B7E74"/>
    <w:rsid w:val="005C0CFB"/>
    <w:rsid w:val="005C141A"/>
    <w:rsid w:val="005C1E76"/>
    <w:rsid w:val="005C25A5"/>
    <w:rsid w:val="005C2FE2"/>
    <w:rsid w:val="005C3581"/>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421"/>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249"/>
    <w:rsid w:val="005D633D"/>
    <w:rsid w:val="005D68B8"/>
    <w:rsid w:val="005D6AEA"/>
    <w:rsid w:val="005D6C52"/>
    <w:rsid w:val="005D6DA2"/>
    <w:rsid w:val="005D6F92"/>
    <w:rsid w:val="005D77B7"/>
    <w:rsid w:val="005D78CC"/>
    <w:rsid w:val="005D7BAF"/>
    <w:rsid w:val="005E13B5"/>
    <w:rsid w:val="005E14BB"/>
    <w:rsid w:val="005E258C"/>
    <w:rsid w:val="005E2692"/>
    <w:rsid w:val="005E2CFA"/>
    <w:rsid w:val="005E3464"/>
    <w:rsid w:val="005E34CE"/>
    <w:rsid w:val="005E3716"/>
    <w:rsid w:val="005E3790"/>
    <w:rsid w:val="005E383F"/>
    <w:rsid w:val="005E3AAB"/>
    <w:rsid w:val="005E3C7F"/>
    <w:rsid w:val="005E426C"/>
    <w:rsid w:val="005E485D"/>
    <w:rsid w:val="005E542A"/>
    <w:rsid w:val="005E5B3C"/>
    <w:rsid w:val="005E64B5"/>
    <w:rsid w:val="005E6844"/>
    <w:rsid w:val="005E691F"/>
    <w:rsid w:val="005E71F3"/>
    <w:rsid w:val="005E7419"/>
    <w:rsid w:val="005E767C"/>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CBB"/>
    <w:rsid w:val="00604E9D"/>
    <w:rsid w:val="00604F19"/>
    <w:rsid w:val="0060537B"/>
    <w:rsid w:val="006064B8"/>
    <w:rsid w:val="00606A84"/>
    <w:rsid w:val="0060795B"/>
    <w:rsid w:val="00610203"/>
    <w:rsid w:val="006109A3"/>
    <w:rsid w:val="00610E12"/>
    <w:rsid w:val="0061104F"/>
    <w:rsid w:val="00611079"/>
    <w:rsid w:val="006112B7"/>
    <w:rsid w:val="00611768"/>
    <w:rsid w:val="00611B43"/>
    <w:rsid w:val="006122B6"/>
    <w:rsid w:val="006129C9"/>
    <w:rsid w:val="00612F11"/>
    <w:rsid w:val="006130ED"/>
    <w:rsid w:val="0061324C"/>
    <w:rsid w:val="00613357"/>
    <w:rsid w:val="00613611"/>
    <w:rsid w:val="00613706"/>
    <w:rsid w:val="00613B2D"/>
    <w:rsid w:val="00614B9C"/>
    <w:rsid w:val="00614EE8"/>
    <w:rsid w:val="0061508F"/>
    <w:rsid w:val="0061527C"/>
    <w:rsid w:val="006158E1"/>
    <w:rsid w:val="0061602F"/>
    <w:rsid w:val="0061653D"/>
    <w:rsid w:val="0061703A"/>
    <w:rsid w:val="00617924"/>
    <w:rsid w:val="00620032"/>
    <w:rsid w:val="0062026B"/>
    <w:rsid w:val="00620272"/>
    <w:rsid w:val="00620277"/>
    <w:rsid w:val="00620B51"/>
    <w:rsid w:val="006215E1"/>
    <w:rsid w:val="0062188C"/>
    <w:rsid w:val="00621AC3"/>
    <w:rsid w:val="00621EFD"/>
    <w:rsid w:val="00623231"/>
    <w:rsid w:val="00623B99"/>
    <w:rsid w:val="00623F34"/>
    <w:rsid w:val="00623F98"/>
    <w:rsid w:val="00624030"/>
    <w:rsid w:val="0062413A"/>
    <w:rsid w:val="006251A6"/>
    <w:rsid w:val="00626532"/>
    <w:rsid w:val="00626E1D"/>
    <w:rsid w:val="00626E63"/>
    <w:rsid w:val="006272A8"/>
    <w:rsid w:val="00627C87"/>
    <w:rsid w:val="0063011B"/>
    <w:rsid w:val="006305DC"/>
    <w:rsid w:val="0063074D"/>
    <w:rsid w:val="00630CC4"/>
    <w:rsid w:val="00631403"/>
    <w:rsid w:val="0063142D"/>
    <w:rsid w:val="00631748"/>
    <w:rsid w:val="00631ADE"/>
    <w:rsid w:val="00631D37"/>
    <w:rsid w:val="006322C3"/>
    <w:rsid w:val="00632EE8"/>
    <w:rsid w:val="0063385D"/>
    <w:rsid w:val="00633DFB"/>
    <w:rsid w:val="00634897"/>
    <w:rsid w:val="00634DD8"/>
    <w:rsid w:val="006352CF"/>
    <w:rsid w:val="006356EE"/>
    <w:rsid w:val="00635BA4"/>
    <w:rsid w:val="00635CE8"/>
    <w:rsid w:val="00635E05"/>
    <w:rsid w:val="00636B99"/>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127"/>
    <w:rsid w:val="00646ABD"/>
    <w:rsid w:val="006471EA"/>
    <w:rsid w:val="0064771A"/>
    <w:rsid w:val="00650E6D"/>
    <w:rsid w:val="0065182B"/>
    <w:rsid w:val="00651FF9"/>
    <w:rsid w:val="00652509"/>
    <w:rsid w:val="00652534"/>
    <w:rsid w:val="00652BF9"/>
    <w:rsid w:val="00652FEE"/>
    <w:rsid w:val="00653452"/>
    <w:rsid w:val="00653CE4"/>
    <w:rsid w:val="00653D09"/>
    <w:rsid w:val="00653D4F"/>
    <w:rsid w:val="006545BC"/>
    <w:rsid w:val="006546AD"/>
    <w:rsid w:val="00654F94"/>
    <w:rsid w:val="0065633C"/>
    <w:rsid w:val="00656352"/>
    <w:rsid w:val="006576DF"/>
    <w:rsid w:val="006578CF"/>
    <w:rsid w:val="00657B45"/>
    <w:rsid w:val="00657E66"/>
    <w:rsid w:val="00660359"/>
    <w:rsid w:val="0066060B"/>
    <w:rsid w:val="006607E8"/>
    <w:rsid w:val="00660A08"/>
    <w:rsid w:val="00660E22"/>
    <w:rsid w:val="00660E8D"/>
    <w:rsid w:val="00661BB2"/>
    <w:rsid w:val="00662CDE"/>
    <w:rsid w:val="00662E69"/>
    <w:rsid w:val="00663540"/>
    <w:rsid w:val="00664ABD"/>
    <w:rsid w:val="00664B9D"/>
    <w:rsid w:val="00665157"/>
    <w:rsid w:val="0066535B"/>
    <w:rsid w:val="00665E14"/>
    <w:rsid w:val="00665E4C"/>
    <w:rsid w:val="0066645B"/>
    <w:rsid w:val="00667A91"/>
    <w:rsid w:val="00667DFC"/>
    <w:rsid w:val="00667F9D"/>
    <w:rsid w:val="00670101"/>
    <w:rsid w:val="00670B8D"/>
    <w:rsid w:val="00670E04"/>
    <w:rsid w:val="00671723"/>
    <w:rsid w:val="006718B8"/>
    <w:rsid w:val="00671FD9"/>
    <w:rsid w:val="006738D6"/>
    <w:rsid w:val="0067391E"/>
    <w:rsid w:val="00674BD2"/>
    <w:rsid w:val="00674CC0"/>
    <w:rsid w:val="00675ACC"/>
    <w:rsid w:val="00676485"/>
    <w:rsid w:val="0067766D"/>
    <w:rsid w:val="00677C60"/>
    <w:rsid w:val="00680656"/>
    <w:rsid w:val="00680AAA"/>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4DC"/>
    <w:rsid w:val="006872F2"/>
    <w:rsid w:val="006875E1"/>
    <w:rsid w:val="00687620"/>
    <w:rsid w:val="00687AFE"/>
    <w:rsid w:val="00687CD9"/>
    <w:rsid w:val="00687E61"/>
    <w:rsid w:val="006900D1"/>
    <w:rsid w:val="00690986"/>
    <w:rsid w:val="00690A98"/>
    <w:rsid w:val="00690EF9"/>
    <w:rsid w:val="00691069"/>
    <w:rsid w:val="006919AF"/>
    <w:rsid w:val="00691FCE"/>
    <w:rsid w:val="00692978"/>
    <w:rsid w:val="00693063"/>
    <w:rsid w:val="00693357"/>
    <w:rsid w:val="00693383"/>
    <w:rsid w:val="006936DD"/>
    <w:rsid w:val="00694A4F"/>
    <w:rsid w:val="00694EF1"/>
    <w:rsid w:val="0069516A"/>
    <w:rsid w:val="006952C1"/>
    <w:rsid w:val="006953D8"/>
    <w:rsid w:val="006958BC"/>
    <w:rsid w:val="006961A8"/>
    <w:rsid w:val="0069630D"/>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519E"/>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D27"/>
    <w:rsid w:val="006C2D62"/>
    <w:rsid w:val="006C31F6"/>
    <w:rsid w:val="006C33A2"/>
    <w:rsid w:val="006C36CA"/>
    <w:rsid w:val="006C3F52"/>
    <w:rsid w:val="006C41B1"/>
    <w:rsid w:val="006C41DD"/>
    <w:rsid w:val="006C5431"/>
    <w:rsid w:val="006C5A25"/>
    <w:rsid w:val="006C6CA0"/>
    <w:rsid w:val="006C6D0A"/>
    <w:rsid w:val="006C6FBB"/>
    <w:rsid w:val="006C780B"/>
    <w:rsid w:val="006C7F63"/>
    <w:rsid w:val="006C7F91"/>
    <w:rsid w:val="006D0A94"/>
    <w:rsid w:val="006D0D89"/>
    <w:rsid w:val="006D11B7"/>
    <w:rsid w:val="006D17AD"/>
    <w:rsid w:val="006D18A7"/>
    <w:rsid w:val="006D18DC"/>
    <w:rsid w:val="006D199D"/>
    <w:rsid w:val="006D1C0D"/>
    <w:rsid w:val="006D1F35"/>
    <w:rsid w:val="006D25C0"/>
    <w:rsid w:val="006D2A88"/>
    <w:rsid w:val="006D2BAA"/>
    <w:rsid w:val="006D2E3E"/>
    <w:rsid w:val="006D316F"/>
    <w:rsid w:val="006D3308"/>
    <w:rsid w:val="006D412A"/>
    <w:rsid w:val="006D412F"/>
    <w:rsid w:val="006D47D9"/>
    <w:rsid w:val="006D4849"/>
    <w:rsid w:val="006D4A9B"/>
    <w:rsid w:val="006D4C2C"/>
    <w:rsid w:val="006D66A5"/>
    <w:rsid w:val="006D6D9C"/>
    <w:rsid w:val="006D7FE4"/>
    <w:rsid w:val="006E019F"/>
    <w:rsid w:val="006E01CD"/>
    <w:rsid w:val="006E0ADC"/>
    <w:rsid w:val="006E0C23"/>
    <w:rsid w:val="006E0F84"/>
    <w:rsid w:val="006E1B51"/>
    <w:rsid w:val="006E1DF0"/>
    <w:rsid w:val="006E2A0D"/>
    <w:rsid w:val="006E2D21"/>
    <w:rsid w:val="006E2F9B"/>
    <w:rsid w:val="006E31F2"/>
    <w:rsid w:val="006E36D1"/>
    <w:rsid w:val="006E3937"/>
    <w:rsid w:val="006E3E34"/>
    <w:rsid w:val="006E4994"/>
    <w:rsid w:val="006E4F6C"/>
    <w:rsid w:val="006E4FD8"/>
    <w:rsid w:val="006E5B37"/>
    <w:rsid w:val="006E66A5"/>
    <w:rsid w:val="006E7100"/>
    <w:rsid w:val="006E7181"/>
    <w:rsid w:val="006E740B"/>
    <w:rsid w:val="006E7682"/>
    <w:rsid w:val="006E7DE0"/>
    <w:rsid w:val="006F08ED"/>
    <w:rsid w:val="006F1568"/>
    <w:rsid w:val="006F16B4"/>
    <w:rsid w:val="006F1A09"/>
    <w:rsid w:val="006F1C1A"/>
    <w:rsid w:val="006F2422"/>
    <w:rsid w:val="006F2775"/>
    <w:rsid w:val="006F2BB5"/>
    <w:rsid w:val="006F354F"/>
    <w:rsid w:val="006F3A22"/>
    <w:rsid w:val="006F3E31"/>
    <w:rsid w:val="006F421F"/>
    <w:rsid w:val="006F468F"/>
    <w:rsid w:val="006F474A"/>
    <w:rsid w:val="006F5193"/>
    <w:rsid w:val="006F5B5D"/>
    <w:rsid w:val="006F5C82"/>
    <w:rsid w:val="006F5CFB"/>
    <w:rsid w:val="006F6232"/>
    <w:rsid w:val="006F64C2"/>
    <w:rsid w:val="006F65F2"/>
    <w:rsid w:val="006F68BA"/>
    <w:rsid w:val="006F69FE"/>
    <w:rsid w:val="006F6DFB"/>
    <w:rsid w:val="006F6EF4"/>
    <w:rsid w:val="006F7249"/>
    <w:rsid w:val="006F76D9"/>
    <w:rsid w:val="006F7E66"/>
    <w:rsid w:val="006F7FCF"/>
    <w:rsid w:val="00700B01"/>
    <w:rsid w:val="00701562"/>
    <w:rsid w:val="00701A12"/>
    <w:rsid w:val="007027FB"/>
    <w:rsid w:val="00702846"/>
    <w:rsid w:val="00702985"/>
    <w:rsid w:val="00702B2E"/>
    <w:rsid w:val="00703054"/>
    <w:rsid w:val="007032E1"/>
    <w:rsid w:val="00703A17"/>
    <w:rsid w:val="00703B3F"/>
    <w:rsid w:val="00704979"/>
    <w:rsid w:val="00705CD3"/>
    <w:rsid w:val="00705FCC"/>
    <w:rsid w:val="00706241"/>
    <w:rsid w:val="00706B98"/>
    <w:rsid w:val="00706F40"/>
    <w:rsid w:val="00707319"/>
    <w:rsid w:val="00707328"/>
    <w:rsid w:val="007074DE"/>
    <w:rsid w:val="00707B55"/>
    <w:rsid w:val="007100F3"/>
    <w:rsid w:val="007109C1"/>
    <w:rsid w:val="007111CD"/>
    <w:rsid w:val="007114FD"/>
    <w:rsid w:val="00711631"/>
    <w:rsid w:val="007117A5"/>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41CD"/>
    <w:rsid w:val="00714A27"/>
    <w:rsid w:val="007153F0"/>
    <w:rsid w:val="007156D9"/>
    <w:rsid w:val="00715B6D"/>
    <w:rsid w:val="00716C19"/>
    <w:rsid w:val="00716CF3"/>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986"/>
    <w:rsid w:val="00731CE8"/>
    <w:rsid w:val="00731E6E"/>
    <w:rsid w:val="00732686"/>
    <w:rsid w:val="00733184"/>
    <w:rsid w:val="007337D4"/>
    <w:rsid w:val="00734068"/>
    <w:rsid w:val="00734DEB"/>
    <w:rsid w:val="007354E0"/>
    <w:rsid w:val="00735A1C"/>
    <w:rsid w:val="00736164"/>
    <w:rsid w:val="007362C9"/>
    <w:rsid w:val="007364E4"/>
    <w:rsid w:val="007364FD"/>
    <w:rsid w:val="0073665B"/>
    <w:rsid w:val="00736B91"/>
    <w:rsid w:val="00736D53"/>
    <w:rsid w:val="0073712F"/>
    <w:rsid w:val="007373A3"/>
    <w:rsid w:val="00737A98"/>
    <w:rsid w:val="00737DA8"/>
    <w:rsid w:val="007408FC"/>
    <w:rsid w:val="00740936"/>
    <w:rsid w:val="00742EC7"/>
    <w:rsid w:val="007430E4"/>
    <w:rsid w:val="007434C2"/>
    <w:rsid w:val="007434F3"/>
    <w:rsid w:val="0074498A"/>
    <w:rsid w:val="00744E35"/>
    <w:rsid w:val="0074569F"/>
    <w:rsid w:val="0074588F"/>
    <w:rsid w:val="00745A45"/>
    <w:rsid w:val="007467A0"/>
    <w:rsid w:val="00746D73"/>
    <w:rsid w:val="00747FDF"/>
    <w:rsid w:val="00750528"/>
    <w:rsid w:val="007505FB"/>
    <w:rsid w:val="007508BE"/>
    <w:rsid w:val="00750E17"/>
    <w:rsid w:val="00751998"/>
    <w:rsid w:val="0075247C"/>
    <w:rsid w:val="007524F2"/>
    <w:rsid w:val="00753521"/>
    <w:rsid w:val="00753FD8"/>
    <w:rsid w:val="0075492A"/>
    <w:rsid w:val="00754935"/>
    <w:rsid w:val="0075506A"/>
    <w:rsid w:val="00755153"/>
    <w:rsid w:val="007554AE"/>
    <w:rsid w:val="007556D4"/>
    <w:rsid w:val="007558FF"/>
    <w:rsid w:val="00756150"/>
    <w:rsid w:val="00756C19"/>
    <w:rsid w:val="007571BE"/>
    <w:rsid w:val="00757D67"/>
    <w:rsid w:val="00760197"/>
    <w:rsid w:val="0076056C"/>
    <w:rsid w:val="007626BF"/>
    <w:rsid w:val="00762CBA"/>
    <w:rsid w:val="007634B2"/>
    <w:rsid w:val="00763786"/>
    <w:rsid w:val="00763985"/>
    <w:rsid w:val="007644F8"/>
    <w:rsid w:val="00764C67"/>
    <w:rsid w:val="00765A32"/>
    <w:rsid w:val="00765EDF"/>
    <w:rsid w:val="00765F62"/>
    <w:rsid w:val="00766386"/>
    <w:rsid w:val="007669AF"/>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6E0E"/>
    <w:rsid w:val="0077768D"/>
    <w:rsid w:val="00777827"/>
    <w:rsid w:val="00777E37"/>
    <w:rsid w:val="00777FF8"/>
    <w:rsid w:val="007807F7"/>
    <w:rsid w:val="00780988"/>
    <w:rsid w:val="007814EA"/>
    <w:rsid w:val="00781859"/>
    <w:rsid w:val="00781A8B"/>
    <w:rsid w:val="00781B08"/>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7CB"/>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B000A"/>
    <w:rsid w:val="007B0EC6"/>
    <w:rsid w:val="007B0F23"/>
    <w:rsid w:val="007B2159"/>
    <w:rsid w:val="007B2C22"/>
    <w:rsid w:val="007B3F5C"/>
    <w:rsid w:val="007B47F9"/>
    <w:rsid w:val="007B49EA"/>
    <w:rsid w:val="007B4DDC"/>
    <w:rsid w:val="007B54EB"/>
    <w:rsid w:val="007B57F0"/>
    <w:rsid w:val="007B5DDD"/>
    <w:rsid w:val="007B60F0"/>
    <w:rsid w:val="007B6400"/>
    <w:rsid w:val="007B68EB"/>
    <w:rsid w:val="007B6918"/>
    <w:rsid w:val="007B6AA5"/>
    <w:rsid w:val="007B6AB8"/>
    <w:rsid w:val="007B6CEB"/>
    <w:rsid w:val="007B6D79"/>
    <w:rsid w:val="007B7FFA"/>
    <w:rsid w:val="007C009F"/>
    <w:rsid w:val="007C051E"/>
    <w:rsid w:val="007C0AF9"/>
    <w:rsid w:val="007C0BB7"/>
    <w:rsid w:val="007C0BE9"/>
    <w:rsid w:val="007C119F"/>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1032"/>
    <w:rsid w:val="007D118D"/>
    <w:rsid w:val="007D1298"/>
    <w:rsid w:val="007D1472"/>
    <w:rsid w:val="007D1A97"/>
    <w:rsid w:val="007D1B4B"/>
    <w:rsid w:val="007D1F81"/>
    <w:rsid w:val="007D203B"/>
    <w:rsid w:val="007D2D84"/>
    <w:rsid w:val="007D2EE1"/>
    <w:rsid w:val="007D30AE"/>
    <w:rsid w:val="007D3199"/>
    <w:rsid w:val="007D336B"/>
    <w:rsid w:val="007D3542"/>
    <w:rsid w:val="007D3755"/>
    <w:rsid w:val="007D4535"/>
    <w:rsid w:val="007D4765"/>
    <w:rsid w:val="007D4ACC"/>
    <w:rsid w:val="007D4DD1"/>
    <w:rsid w:val="007D4E18"/>
    <w:rsid w:val="007D5057"/>
    <w:rsid w:val="007D54DC"/>
    <w:rsid w:val="007D61D5"/>
    <w:rsid w:val="007D6667"/>
    <w:rsid w:val="007D7614"/>
    <w:rsid w:val="007E0C9F"/>
    <w:rsid w:val="007E0EFD"/>
    <w:rsid w:val="007E1B5B"/>
    <w:rsid w:val="007E2ACC"/>
    <w:rsid w:val="007E3781"/>
    <w:rsid w:val="007E3B8E"/>
    <w:rsid w:val="007E3BD6"/>
    <w:rsid w:val="007E4297"/>
    <w:rsid w:val="007E58E7"/>
    <w:rsid w:val="007E5A66"/>
    <w:rsid w:val="007E5C6D"/>
    <w:rsid w:val="007E60B2"/>
    <w:rsid w:val="007E60B8"/>
    <w:rsid w:val="007E64FD"/>
    <w:rsid w:val="007E7922"/>
    <w:rsid w:val="007E7C2B"/>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A69"/>
    <w:rsid w:val="00801C69"/>
    <w:rsid w:val="00802639"/>
    <w:rsid w:val="00803ACB"/>
    <w:rsid w:val="0080401F"/>
    <w:rsid w:val="008045F1"/>
    <w:rsid w:val="008047C3"/>
    <w:rsid w:val="00805348"/>
    <w:rsid w:val="00805B72"/>
    <w:rsid w:val="00805CE6"/>
    <w:rsid w:val="00806035"/>
    <w:rsid w:val="008069DE"/>
    <w:rsid w:val="008076E5"/>
    <w:rsid w:val="00807952"/>
    <w:rsid w:val="008079EC"/>
    <w:rsid w:val="008101B4"/>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390"/>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3E"/>
    <w:rsid w:val="008357B7"/>
    <w:rsid w:val="008360F8"/>
    <w:rsid w:val="008361F5"/>
    <w:rsid w:val="0083620B"/>
    <w:rsid w:val="00837B97"/>
    <w:rsid w:val="00837C8C"/>
    <w:rsid w:val="008402CD"/>
    <w:rsid w:val="00840D35"/>
    <w:rsid w:val="008414CD"/>
    <w:rsid w:val="00841B18"/>
    <w:rsid w:val="00841D08"/>
    <w:rsid w:val="00841EAC"/>
    <w:rsid w:val="00842062"/>
    <w:rsid w:val="0084235B"/>
    <w:rsid w:val="00842F62"/>
    <w:rsid w:val="00843F03"/>
    <w:rsid w:val="00844013"/>
    <w:rsid w:val="00844017"/>
    <w:rsid w:val="008440BA"/>
    <w:rsid w:val="00844B44"/>
    <w:rsid w:val="00844B92"/>
    <w:rsid w:val="00844EA6"/>
    <w:rsid w:val="00844EB8"/>
    <w:rsid w:val="00845020"/>
    <w:rsid w:val="008452F4"/>
    <w:rsid w:val="00845B1C"/>
    <w:rsid w:val="00845FF1"/>
    <w:rsid w:val="00846411"/>
    <w:rsid w:val="008469C4"/>
    <w:rsid w:val="00847291"/>
    <w:rsid w:val="008478F8"/>
    <w:rsid w:val="00850467"/>
    <w:rsid w:val="008515D3"/>
    <w:rsid w:val="00851FBA"/>
    <w:rsid w:val="0085210E"/>
    <w:rsid w:val="00852354"/>
    <w:rsid w:val="008529DF"/>
    <w:rsid w:val="00852A72"/>
    <w:rsid w:val="00852D06"/>
    <w:rsid w:val="00852D58"/>
    <w:rsid w:val="008538AF"/>
    <w:rsid w:val="00853A2F"/>
    <w:rsid w:val="00853B5A"/>
    <w:rsid w:val="0085404A"/>
    <w:rsid w:val="00855597"/>
    <w:rsid w:val="008561B1"/>
    <w:rsid w:val="008564DC"/>
    <w:rsid w:val="008573B7"/>
    <w:rsid w:val="00857640"/>
    <w:rsid w:val="008576BF"/>
    <w:rsid w:val="00857BBD"/>
    <w:rsid w:val="00860D55"/>
    <w:rsid w:val="00860D64"/>
    <w:rsid w:val="00861E5C"/>
    <w:rsid w:val="00861F0D"/>
    <w:rsid w:val="00862210"/>
    <w:rsid w:val="00864EE2"/>
    <w:rsid w:val="00865E93"/>
    <w:rsid w:val="00866146"/>
    <w:rsid w:val="008669FD"/>
    <w:rsid w:val="00866AE0"/>
    <w:rsid w:val="00867996"/>
    <w:rsid w:val="0087025E"/>
    <w:rsid w:val="00870350"/>
    <w:rsid w:val="00870799"/>
    <w:rsid w:val="00870DBA"/>
    <w:rsid w:val="00870F9C"/>
    <w:rsid w:val="00871AB5"/>
    <w:rsid w:val="008723C8"/>
    <w:rsid w:val="0087292E"/>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1B69"/>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2FFF"/>
    <w:rsid w:val="008933D4"/>
    <w:rsid w:val="008934D6"/>
    <w:rsid w:val="008939D2"/>
    <w:rsid w:val="00894711"/>
    <w:rsid w:val="00894D94"/>
    <w:rsid w:val="00894E6B"/>
    <w:rsid w:val="008960D5"/>
    <w:rsid w:val="00897546"/>
    <w:rsid w:val="008A1389"/>
    <w:rsid w:val="008A23A6"/>
    <w:rsid w:val="008A2553"/>
    <w:rsid w:val="008A2802"/>
    <w:rsid w:val="008A2A48"/>
    <w:rsid w:val="008A3645"/>
    <w:rsid w:val="008A378C"/>
    <w:rsid w:val="008A3C7D"/>
    <w:rsid w:val="008A3EEE"/>
    <w:rsid w:val="008A3FB8"/>
    <w:rsid w:val="008A3FEE"/>
    <w:rsid w:val="008A4653"/>
    <w:rsid w:val="008A47B8"/>
    <w:rsid w:val="008A4B8B"/>
    <w:rsid w:val="008A4FA2"/>
    <w:rsid w:val="008A4FF6"/>
    <w:rsid w:val="008A52AC"/>
    <w:rsid w:val="008A58FB"/>
    <w:rsid w:val="008A5C56"/>
    <w:rsid w:val="008A5CDC"/>
    <w:rsid w:val="008A5E45"/>
    <w:rsid w:val="008A623F"/>
    <w:rsid w:val="008A64F9"/>
    <w:rsid w:val="008A66F1"/>
    <w:rsid w:val="008A691B"/>
    <w:rsid w:val="008A6AEF"/>
    <w:rsid w:val="008A7342"/>
    <w:rsid w:val="008A7A82"/>
    <w:rsid w:val="008A7D5F"/>
    <w:rsid w:val="008B02A1"/>
    <w:rsid w:val="008B0518"/>
    <w:rsid w:val="008B157A"/>
    <w:rsid w:val="008B15B3"/>
    <w:rsid w:val="008B1709"/>
    <w:rsid w:val="008B1D5C"/>
    <w:rsid w:val="008B1F59"/>
    <w:rsid w:val="008B2F00"/>
    <w:rsid w:val="008B2F42"/>
    <w:rsid w:val="008B4795"/>
    <w:rsid w:val="008B4B01"/>
    <w:rsid w:val="008B4DCD"/>
    <w:rsid w:val="008B50A2"/>
    <w:rsid w:val="008B55AD"/>
    <w:rsid w:val="008B58DC"/>
    <w:rsid w:val="008B5DF2"/>
    <w:rsid w:val="008B6194"/>
    <w:rsid w:val="008B6D7F"/>
    <w:rsid w:val="008B7044"/>
    <w:rsid w:val="008B71DB"/>
    <w:rsid w:val="008B7795"/>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38A"/>
    <w:rsid w:val="008C69B4"/>
    <w:rsid w:val="008C6C74"/>
    <w:rsid w:val="008C6D1C"/>
    <w:rsid w:val="008C6F29"/>
    <w:rsid w:val="008C724B"/>
    <w:rsid w:val="008C7805"/>
    <w:rsid w:val="008D15F2"/>
    <w:rsid w:val="008D2047"/>
    <w:rsid w:val="008D2418"/>
    <w:rsid w:val="008D2557"/>
    <w:rsid w:val="008D27C8"/>
    <w:rsid w:val="008D2B8E"/>
    <w:rsid w:val="008D36C7"/>
    <w:rsid w:val="008D377E"/>
    <w:rsid w:val="008D395A"/>
    <w:rsid w:val="008D3E48"/>
    <w:rsid w:val="008D40AD"/>
    <w:rsid w:val="008D4149"/>
    <w:rsid w:val="008D432A"/>
    <w:rsid w:val="008D4F48"/>
    <w:rsid w:val="008D5C3C"/>
    <w:rsid w:val="008D655F"/>
    <w:rsid w:val="008D6FBF"/>
    <w:rsid w:val="008D747D"/>
    <w:rsid w:val="008D78AA"/>
    <w:rsid w:val="008D7B58"/>
    <w:rsid w:val="008D7FAA"/>
    <w:rsid w:val="008E0D0A"/>
    <w:rsid w:val="008E1910"/>
    <w:rsid w:val="008E254C"/>
    <w:rsid w:val="008E2CE7"/>
    <w:rsid w:val="008E3204"/>
    <w:rsid w:val="008E3D38"/>
    <w:rsid w:val="008E46C5"/>
    <w:rsid w:val="008E483E"/>
    <w:rsid w:val="008E4C17"/>
    <w:rsid w:val="008E4FCE"/>
    <w:rsid w:val="008E56F0"/>
    <w:rsid w:val="008E590C"/>
    <w:rsid w:val="008E5C13"/>
    <w:rsid w:val="008E5E47"/>
    <w:rsid w:val="008E6328"/>
    <w:rsid w:val="008E6598"/>
    <w:rsid w:val="008E67B0"/>
    <w:rsid w:val="008E686C"/>
    <w:rsid w:val="008E7A1E"/>
    <w:rsid w:val="008E7FF6"/>
    <w:rsid w:val="008F02F0"/>
    <w:rsid w:val="008F0344"/>
    <w:rsid w:val="008F053B"/>
    <w:rsid w:val="008F0541"/>
    <w:rsid w:val="008F0885"/>
    <w:rsid w:val="008F09D4"/>
    <w:rsid w:val="008F0DEE"/>
    <w:rsid w:val="008F1212"/>
    <w:rsid w:val="008F13FD"/>
    <w:rsid w:val="008F199E"/>
    <w:rsid w:val="008F1D0F"/>
    <w:rsid w:val="008F2245"/>
    <w:rsid w:val="008F2607"/>
    <w:rsid w:val="008F2975"/>
    <w:rsid w:val="008F299D"/>
    <w:rsid w:val="008F3249"/>
    <w:rsid w:val="008F42E2"/>
    <w:rsid w:val="008F441F"/>
    <w:rsid w:val="008F4D2B"/>
    <w:rsid w:val="008F4ECE"/>
    <w:rsid w:val="008F521A"/>
    <w:rsid w:val="008F571E"/>
    <w:rsid w:val="008F5EE6"/>
    <w:rsid w:val="008F5F0E"/>
    <w:rsid w:val="008F646E"/>
    <w:rsid w:val="008F6B99"/>
    <w:rsid w:val="008F6F7C"/>
    <w:rsid w:val="008F702D"/>
    <w:rsid w:val="008F78A8"/>
    <w:rsid w:val="00900004"/>
    <w:rsid w:val="00900137"/>
    <w:rsid w:val="00900805"/>
    <w:rsid w:val="00900982"/>
    <w:rsid w:val="00901117"/>
    <w:rsid w:val="009019C4"/>
    <w:rsid w:val="00901A3B"/>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1BA"/>
    <w:rsid w:val="009103F3"/>
    <w:rsid w:val="00910416"/>
    <w:rsid w:val="0091050B"/>
    <w:rsid w:val="00910D49"/>
    <w:rsid w:val="00910D87"/>
    <w:rsid w:val="00910FE0"/>
    <w:rsid w:val="00911493"/>
    <w:rsid w:val="009116D9"/>
    <w:rsid w:val="00911794"/>
    <w:rsid w:val="009120BE"/>
    <w:rsid w:val="009121A5"/>
    <w:rsid w:val="0091286B"/>
    <w:rsid w:val="00912897"/>
    <w:rsid w:val="009129D9"/>
    <w:rsid w:val="00912FB9"/>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A4D"/>
    <w:rsid w:val="00920B36"/>
    <w:rsid w:val="00921828"/>
    <w:rsid w:val="00921A3A"/>
    <w:rsid w:val="0092241D"/>
    <w:rsid w:val="00922582"/>
    <w:rsid w:val="009227D3"/>
    <w:rsid w:val="00922B74"/>
    <w:rsid w:val="009231A6"/>
    <w:rsid w:val="009231BE"/>
    <w:rsid w:val="009234E0"/>
    <w:rsid w:val="00923A40"/>
    <w:rsid w:val="00923E32"/>
    <w:rsid w:val="00924D23"/>
    <w:rsid w:val="00924EFA"/>
    <w:rsid w:val="00924F9F"/>
    <w:rsid w:val="00925FDC"/>
    <w:rsid w:val="009261A4"/>
    <w:rsid w:val="009262BC"/>
    <w:rsid w:val="00926777"/>
    <w:rsid w:val="009269A3"/>
    <w:rsid w:val="00927F7B"/>
    <w:rsid w:val="009304C6"/>
    <w:rsid w:val="009308A9"/>
    <w:rsid w:val="009308AF"/>
    <w:rsid w:val="00930C3B"/>
    <w:rsid w:val="00931178"/>
    <w:rsid w:val="00931196"/>
    <w:rsid w:val="009311F6"/>
    <w:rsid w:val="00931CA2"/>
    <w:rsid w:val="00931F4C"/>
    <w:rsid w:val="009326A5"/>
    <w:rsid w:val="00932804"/>
    <w:rsid w:val="00932AB5"/>
    <w:rsid w:val="00932F2C"/>
    <w:rsid w:val="009331DD"/>
    <w:rsid w:val="009333F4"/>
    <w:rsid w:val="009339B1"/>
    <w:rsid w:val="00933C6A"/>
    <w:rsid w:val="00933D6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DA1"/>
    <w:rsid w:val="0094428A"/>
    <w:rsid w:val="00944AFF"/>
    <w:rsid w:val="00945883"/>
    <w:rsid w:val="00945A5A"/>
    <w:rsid w:val="009464DC"/>
    <w:rsid w:val="0094676C"/>
    <w:rsid w:val="009467B7"/>
    <w:rsid w:val="009468BD"/>
    <w:rsid w:val="009471CE"/>
    <w:rsid w:val="00947929"/>
    <w:rsid w:val="00947970"/>
    <w:rsid w:val="00947C17"/>
    <w:rsid w:val="009511B8"/>
    <w:rsid w:val="0095165A"/>
    <w:rsid w:val="0095197A"/>
    <w:rsid w:val="00951E52"/>
    <w:rsid w:val="00952960"/>
    <w:rsid w:val="00952A87"/>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A70"/>
    <w:rsid w:val="00961B40"/>
    <w:rsid w:val="00961BE8"/>
    <w:rsid w:val="009622C3"/>
    <w:rsid w:val="0096298C"/>
    <w:rsid w:val="0096298D"/>
    <w:rsid w:val="00962A42"/>
    <w:rsid w:val="00962F75"/>
    <w:rsid w:val="009632FE"/>
    <w:rsid w:val="0096346B"/>
    <w:rsid w:val="0096411B"/>
    <w:rsid w:val="00965176"/>
    <w:rsid w:val="00965310"/>
    <w:rsid w:val="009666F3"/>
    <w:rsid w:val="009670DA"/>
    <w:rsid w:val="00967B7D"/>
    <w:rsid w:val="00970DF5"/>
    <w:rsid w:val="00972CAE"/>
    <w:rsid w:val="009733C6"/>
    <w:rsid w:val="00973554"/>
    <w:rsid w:val="009736CB"/>
    <w:rsid w:val="009739EC"/>
    <w:rsid w:val="00974778"/>
    <w:rsid w:val="009750B4"/>
    <w:rsid w:val="009757C7"/>
    <w:rsid w:val="00975871"/>
    <w:rsid w:val="009761F9"/>
    <w:rsid w:val="00976A30"/>
    <w:rsid w:val="00977231"/>
    <w:rsid w:val="00980989"/>
    <w:rsid w:val="00980B53"/>
    <w:rsid w:val="009812A7"/>
    <w:rsid w:val="00981C68"/>
    <w:rsid w:val="00981CD7"/>
    <w:rsid w:val="00981D63"/>
    <w:rsid w:val="0098248E"/>
    <w:rsid w:val="00982D6A"/>
    <w:rsid w:val="00982DBE"/>
    <w:rsid w:val="00983646"/>
    <w:rsid w:val="00983921"/>
    <w:rsid w:val="00983C05"/>
    <w:rsid w:val="00984048"/>
    <w:rsid w:val="00984597"/>
    <w:rsid w:val="00984A54"/>
    <w:rsid w:val="00984FAC"/>
    <w:rsid w:val="0098552D"/>
    <w:rsid w:val="00985A14"/>
    <w:rsid w:val="0098618C"/>
    <w:rsid w:val="00986515"/>
    <w:rsid w:val="00986DA8"/>
    <w:rsid w:val="00987690"/>
    <w:rsid w:val="009876D6"/>
    <w:rsid w:val="00987AF8"/>
    <w:rsid w:val="00987C86"/>
    <w:rsid w:val="00990209"/>
    <w:rsid w:val="009902C4"/>
    <w:rsid w:val="00990459"/>
    <w:rsid w:val="00990D84"/>
    <w:rsid w:val="00990E7C"/>
    <w:rsid w:val="00991518"/>
    <w:rsid w:val="00993C13"/>
    <w:rsid w:val="00994467"/>
    <w:rsid w:val="009944BC"/>
    <w:rsid w:val="00994FF5"/>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0E5"/>
    <w:rsid w:val="009A1382"/>
    <w:rsid w:val="009A1384"/>
    <w:rsid w:val="009A15F4"/>
    <w:rsid w:val="009A17DC"/>
    <w:rsid w:val="009A1AD3"/>
    <w:rsid w:val="009A1EA4"/>
    <w:rsid w:val="009A26B9"/>
    <w:rsid w:val="009A2EB8"/>
    <w:rsid w:val="009A2F82"/>
    <w:rsid w:val="009A3664"/>
    <w:rsid w:val="009A3A18"/>
    <w:rsid w:val="009A3D03"/>
    <w:rsid w:val="009A3D0D"/>
    <w:rsid w:val="009A4A0E"/>
    <w:rsid w:val="009A4F2C"/>
    <w:rsid w:val="009A58D7"/>
    <w:rsid w:val="009A6197"/>
    <w:rsid w:val="009A629F"/>
    <w:rsid w:val="009A7F1A"/>
    <w:rsid w:val="009A7F7C"/>
    <w:rsid w:val="009B04F0"/>
    <w:rsid w:val="009B0BC9"/>
    <w:rsid w:val="009B0F15"/>
    <w:rsid w:val="009B137F"/>
    <w:rsid w:val="009B1705"/>
    <w:rsid w:val="009B1BE2"/>
    <w:rsid w:val="009B1D9E"/>
    <w:rsid w:val="009B1EF2"/>
    <w:rsid w:val="009B1F2A"/>
    <w:rsid w:val="009B20C5"/>
    <w:rsid w:val="009B2616"/>
    <w:rsid w:val="009B291A"/>
    <w:rsid w:val="009B2C2E"/>
    <w:rsid w:val="009B326C"/>
    <w:rsid w:val="009B3936"/>
    <w:rsid w:val="009B4144"/>
    <w:rsid w:val="009B4814"/>
    <w:rsid w:val="009B530C"/>
    <w:rsid w:val="009B55A3"/>
    <w:rsid w:val="009B5F62"/>
    <w:rsid w:val="009B624E"/>
    <w:rsid w:val="009B62C7"/>
    <w:rsid w:val="009B65D6"/>
    <w:rsid w:val="009B678E"/>
    <w:rsid w:val="009B6B62"/>
    <w:rsid w:val="009B6E8C"/>
    <w:rsid w:val="009B6EEA"/>
    <w:rsid w:val="009B7458"/>
    <w:rsid w:val="009B7562"/>
    <w:rsid w:val="009B7A7E"/>
    <w:rsid w:val="009C0CE7"/>
    <w:rsid w:val="009C0D15"/>
    <w:rsid w:val="009C0EB9"/>
    <w:rsid w:val="009C0F23"/>
    <w:rsid w:val="009C12C6"/>
    <w:rsid w:val="009C163C"/>
    <w:rsid w:val="009C16EF"/>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D0398"/>
    <w:rsid w:val="009D0A3A"/>
    <w:rsid w:val="009D10B6"/>
    <w:rsid w:val="009D1372"/>
    <w:rsid w:val="009D1B20"/>
    <w:rsid w:val="009D1D06"/>
    <w:rsid w:val="009D2145"/>
    <w:rsid w:val="009D2638"/>
    <w:rsid w:val="009D2B2E"/>
    <w:rsid w:val="009D3273"/>
    <w:rsid w:val="009D34E1"/>
    <w:rsid w:val="009D35FD"/>
    <w:rsid w:val="009D4AC5"/>
    <w:rsid w:val="009D4F6E"/>
    <w:rsid w:val="009D5856"/>
    <w:rsid w:val="009D6C81"/>
    <w:rsid w:val="009D6DC0"/>
    <w:rsid w:val="009D7B81"/>
    <w:rsid w:val="009D7B9D"/>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579"/>
    <w:rsid w:val="009E4CF8"/>
    <w:rsid w:val="009E59D8"/>
    <w:rsid w:val="009E5A03"/>
    <w:rsid w:val="009E5B50"/>
    <w:rsid w:val="009E5EF0"/>
    <w:rsid w:val="009E61F8"/>
    <w:rsid w:val="009E689C"/>
    <w:rsid w:val="009E76D8"/>
    <w:rsid w:val="009E7D4E"/>
    <w:rsid w:val="009F0239"/>
    <w:rsid w:val="009F0CEB"/>
    <w:rsid w:val="009F117B"/>
    <w:rsid w:val="009F1A1B"/>
    <w:rsid w:val="009F2445"/>
    <w:rsid w:val="009F25F1"/>
    <w:rsid w:val="009F2BC9"/>
    <w:rsid w:val="009F3368"/>
    <w:rsid w:val="009F33E7"/>
    <w:rsid w:val="009F3743"/>
    <w:rsid w:val="009F3936"/>
    <w:rsid w:val="009F3C6F"/>
    <w:rsid w:val="009F4225"/>
    <w:rsid w:val="009F45B8"/>
    <w:rsid w:val="009F47B1"/>
    <w:rsid w:val="009F4899"/>
    <w:rsid w:val="009F489F"/>
    <w:rsid w:val="009F53A5"/>
    <w:rsid w:val="009F559C"/>
    <w:rsid w:val="009F5E90"/>
    <w:rsid w:val="009F60A2"/>
    <w:rsid w:val="009F619C"/>
    <w:rsid w:val="009F6471"/>
    <w:rsid w:val="009F7684"/>
    <w:rsid w:val="009F77BE"/>
    <w:rsid w:val="009F7B01"/>
    <w:rsid w:val="00A00092"/>
    <w:rsid w:val="00A0015F"/>
    <w:rsid w:val="00A005A8"/>
    <w:rsid w:val="00A00E64"/>
    <w:rsid w:val="00A01445"/>
    <w:rsid w:val="00A01CCD"/>
    <w:rsid w:val="00A020D4"/>
    <w:rsid w:val="00A03253"/>
    <w:rsid w:val="00A03ADA"/>
    <w:rsid w:val="00A03BDF"/>
    <w:rsid w:val="00A03D49"/>
    <w:rsid w:val="00A03F97"/>
    <w:rsid w:val="00A04160"/>
    <w:rsid w:val="00A046DB"/>
    <w:rsid w:val="00A04A1A"/>
    <w:rsid w:val="00A04DA2"/>
    <w:rsid w:val="00A04E1B"/>
    <w:rsid w:val="00A0515C"/>
    <w:rsid w:val="00A05810"/>
    <w:rsid w:val="00A0599F"/>
    <w:rsid w:val="00A05C3A"/>
    <w:rsid w:val="00A05E3C"/>
    <w:rsid w:val="00A064B0"/>
    <w:rsid w:val="00A06913"/>
    <w:rsid w:val="00A06E33"/>
    <w:rsid w:val="00A072FB"/>
    <w:rsid w:val="00A0769A"/>
    <w:rsid w:val="00A07D15"/>
    <w:rsid w:val="00A07D49"/>
    <w:rsid w:val="00A10073"/>
    <w:rsid w:val="00A10A75"/>
    <w:rsid w:val="00A10D6E"/>
    <w:rsid w:val="00A10FFC"/>
    <w:rsid w:val="00A1103B"/>
    <w:rsid w:val="00A12B1A"/>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4B9"/>
    <w:rsid w:val="00A235E6"/>
    <w:rsid w:val="00A23CBA"/>
    <w:rsid w:val="00A23D50"/>
    <w:rsid w:val="00A23F54"/>
    <w:rsid w:val="00A23F9F"/>
    <w:rsid w:val="00A245C0"/>
    <w:rsid w:val="00A250B0"/>
    <w:rsid w:val="00A256C8"/>
    <w:rsid w:val="00A25D16"/>
    <w:rsid w:val="00A25E8E"/>
    <w:rsid w:val="00A260FC"/>
    <w:rsid w:val="00A26173"/>
    <w:rsid w:val="00A2629E"/>
    <w:rsid w:val="00A2648D"/>
    <w:rsid w:val="00A26556"/>
    <w:rsid w:val="00A26577"/>
    <w:rsid w:val="00A266A8"/>
    <w:rsid w:val="00A26B90"/>
    <w:rsid w:val="00A271CB"/>
    <w:rsid w:val="00A27648"/>
    <w:rsid w:val="00A27D9F"/>
    <w:rsid w:val="00A3008C"/>
    <w:rsid w:val="00A30632"/>
    <w:rsid w:val="00A30E2A"/>
    <w:rsid w:val="00A316E8"/>
    <w:rsid w:val="00A32325"/>
    <w:rsid w:val="00A32590"/>
    <w:rsid w:val="00A32853"/>
    <w:rsid w:val="00A32EEE"/>
    <w:rsid w:val="00A33405"/>
    <w:rsid w:val="00A3349A"/>
    <w:rsid w:val="00A33AE1"/>
    <w:rsid w:val="00A33B91"/>
    <w:rsid w:val="00A340E6"/>
    <w:rsid w:val="00A351F6"/>
    <w:rsid w:val="00A352C9"/>
    <w:rsid w:val="00A3557E"/>
    <w:rsid w:val="00A35E82"/>
    <w:rsid w:val="00A3620F"/>
    <w:rsid w:val="00A362B9"/>
    <w:rsid w:val="00A366BE"/>
    <w:rsid w:val="00A372AA"/>
    <w:rsid w:val="00A37A01"/>
    <w:rsid w:val="00A401A4"/>
    <w:rsid w:val="00A407FB"/>
    <w:rsid w:val="00A40813"/>
    <w:rsid w:val="00A41135"/>
    <w:rsid w:val="00A412E3"/>
    <w:rsid w:val="00A41522"/>
    <w:rsid w:val="00A41A5E"/>
    <w:rsid w:val="00A41A8A"/>
    <w:rsid w:val="00A41BB6"/>
    <w:rsid w:val="00A41E47"/>
    <w:rsid w:val="00A42A0C"/>
    <w:rsid w:val="00A43504"/>
    <w:rsid w:val="00A437E3"/>
    <w:rsid w:val="00A439FC"/>
    <w:rsid w:val="00A43DCB"/>
    <w:rsid w:val="00A44141"/>
    <w:rsid w:val="00A4481F"/>
    <w:rsid w:val="00A4483E"/>
    <w:rsid w:val="00A4493F"/>
    <w:rsid w:val="00A460B2"/>
    <w:rsid w:val="00A46AF5"/>
    <w:rsid w:val="00A46F04"/>
    <w:rsid w:val="00A4786A"/>
    <w:rsid w:val="00A47A7F"/>
    <w:rsid w:val="00A47A81"/>
    <w:rsid w:val="00A47BA1"/>
    <w:rsid w:val="00A47FE3"/>
    <w:rsid w:val="00A50046"/>
    <w:rsid w:val="00A5020B"/>
    <w:rsid w:val="00A50B0A"/>
    <w:rsid w:val="00A50B1C"/>
    <w:rsid w:val="00A50B33"/>
    <w:rsid w:val="00A50D4A"/>
    <w:rsid w:val="00A53AB6"/>
    <w:rsid w:val="00A54296"/>
    <w:rsid w:val="00A54318"/>
    <w:rsid w:val="00A55032"/>
    <w:rsid w:val="00A55107"/>
    <w:rsid w:val="00A553B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4E7"/>
    <w:rsid w:val="00A715B5"/>
    <w:rsid w:val="00A71908"/>
    <w:rsid w:val="00A71A3F"/>
    <w:rsid w:val="00A71D29"/>
    <w:rsid w:val="00A7233B"/>
    <w:rsid w:val="00A7234C"/>
    <w:rsid w:val="00A7256D"/>
    <w:rsid w:val="00A72DA6"/>
    <w:rsid w:val="00A72FD6"/>
    <w:rsid w:val="00A73E45"/>
    <w:rsid w:val="00A73FB6"/>
    <w:rsid w:val="00A745E4"/>
    <w:rsid w:val="00A74649"/>
    <w:rsid w:val="00A76E4D"/>
    <w:rsid w:val="00A7715B"/>
    <w:rsid w:val="00A8094B"/>
    <w:rsid w:val="00A80DF3"/>
    <w:rsid w:val="00A8127D"/>
    <w:rsid w:val="00A817CC"/>
    <w:rsid w:val="00A818DB"/>
    <w:rsid w:val="00A81AA3"/>
    <w:rsid w:val="00A82985"/>
    <w:rsid w:val="00A83F7E"/>
    <w:rsid w:val="00A84061"/>
    <w:rsid w:val="00A85BBF"/>
    <w:rsid w:val="00A85BC3"/>
    <w:rsid w:val="00A85E5B"/>
    <w:rsid w:val="00A860DF"/>
    <w:rsid w:val="00A86F72"/>
    <w:rsid w:val="00A87888"/>
    <w:rsid w:val="00A87A1A"/>
    <w:rsid w:val="00A90913"/>
    <w:rsid w:val="00A91743"/>
    <w:rsid w:val="00A91AAE"/>
    <w:rsid w:val="00A920D6"/>
    <w:rsid w:val="00A92702"/>
    <w:rsid w:val="00A92725"/>
    <w:rsid w:val="00A9378B"/>
    <w:rsid w:val="00A93F8A"/>
    <w:rsid w:val="00A94021"/>
    <w:rsid w:val="00A941ED"/>
    <w:rsid w:val="00A94A6D"/>
    <w:rsid w:val="00A94AC5"/>
    <w:rsid w:val="00A94B8C"/>
    <w:rsid w:val="00A952E5"/>
    <w:rsid w:val="00A95835"/>
    <w:rsid w:val="00A95899"/>
    <w:rsid w:val="00A95B55"/>
    <w:rsid w:val="00A95E09"/>
    <w:rsid w:val="00A9619E"/>
    <w:rsid w:val="00A9681C"/>
    <w:rsid w:val="00A96DA8"/>
    <w:rsid w:val="00A97319"/>
    <w:rsid w:val="00A97402"/>
    <w:rsid w:val="00A97B70"/>
    <w:rsid w:val="00AA0084"/>
    <w:rsid w:val="00AA14C9"/>
    <w:rsid w:val="00AA19BD"/>
    <w:rsid w:val="00AA1ABE"/>
    <w:rsid w:val="00AA1C0F"/>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451F"/>
    <w:rsid w:val="00AB5188"/>
    <w:rsid w:val="00AB5553"/>
    <w:rsid w:val="00AB5935"/>
    <w:rsid w:val="00AB753E"/>
    <w:rsid w:val="00AB7E23"/>
    <w:rsid w:val="00AB7F16"/>
    <w:rsid w:val="00AC05A1"/>
    <w:rsid w:val="00AC0BB0"/>
    <w:rsid w:val="00AC1259"/>
    <w:rsid w:val="00AC24F4"/>
    <w:rsid w:val="00AC37C4"/>
    <w:rsid w:val="00AC3A6E"/>
    <w:rsid w:val="00AC3F14"/>
    <w:rsid w:val="00AC47F4"/>
    <w:rsid w:val="00AC4862"/>
    <w:rsid w:val="00AC52D3"/>
    <w:rsid w:val="00AC5B31"/>
    <w:rsid w:val="00AC6760"/>
    <w:rsid w:val="00AC7A82"/>
    <w:rsid w:val="00AC7BA1"/>
    <w:rsid w:val="00AC7BCB"/>
    <w:rsid w:val="00AC7C21"/>
    <w:rsid w:val="00AC7ED5"/>
    <w:rsid w:val="00AD0094"/>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ABA"/>
    <w:rsid w:val="00AD54EE"/>
    <w:rsid w:val="00AD576B"/>
    <w:rsid w:val="00AD6017"/>
    <w:rsid w:val="00AD63A0"/>
    <w:rsid w:val="00AD6773"/>
    <w:rsid w:val="00AD6C82"/>
    <w:rsid w:val="00AE0446"/>
    <w:rsid w:val="00AE056B"/>
    <w:rsid w:val="00AE0AEE"/>
    <w:rsid w:val="00AE0E40"/>
    <w:rsid w:val="00AE1573"/>
    <w:rsid w:val="00AE1BFE"/>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70F7"/>
    <w:rsid w:val="00AF7110"/>
    <w:rsid w:val="00AF76F4"/>
    <w:rsid w:val="00AF7DDA"/>
    <w:rsid w:val="00AF7F9A"/>
    <w:rsid w:val="00B004F8"/>
    <w:rsid w:val="00B00B22"/>
    <w:rsid w:val="00B01370"/>
    <w:rsid w:val="00B0178E"/>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87"/>
    <w:rsid w:val="00B13BD7"/>
    <w:rsid w:val="00B13D25"/>
    <w:rsid w:val="00B13DFF"/>
    <w:rsid w:val="00B13FD1"/>
    <w:rsid w:val="00B13FD8"/>
    <w:rsid w:val="00B147A4"/>
    <w:rsid w:val="00B14C0A"/>
    <w:rsid w:val="00B14DB0"/>
    <w:rsid w:val="00B15266"/>
    <w:rsid w:val="00B15EEA"/>
    <w:rsid w:val="00B16F0E"/>
    <w:rsid w:val="00B17466"/>
    <w:rsid w:val="00B175E6"/>
    <w:rsid w:val="00B17816"/>
    <w:rsid w:val="00B17ABF"/>
    <w:rsid w:val="00B208A4"/>
    <w:rsid w:val="00B212BE"/>
    <w:rsid w:val="00B21408"/>
    <w:rsid w:val="00B21435"/>
    <w:rsid w:val="00B21F4F"/>
    <w:rsid w:val="00B224AD"/>
    <w:rsid w:val="00B231D4"/>
    <w:rsid w:val="00B232DB"/>
    <w:rsid w:val="00B2398D"/>
    <w:rsid w:val="00B23D25"/>
    <w:rsid w:val="00B23E33"/>
    <w:rsid w:val="00B24EA6"/>
    <w:rsid w:val="00B2570B"/>
    <w:rsid w:val="00B25905"/>
    <w:rsid w:val="00B25CCF"/>
    <w:rsid w:val="00B2722F"/>
    <w:rsid w:val="00B279F4"/>
    <w:rsid w:val="00B27A99"/>
    <w:rsid w:val="00B301F9"/>
    <w:rsid w:val="00B30459"/>
    <w:rsid w:val="00B31369"/>
    <w:rsid w:val="00B31391"/>
    <w:rsid w:val="00B318DF"/>
    <w:rsid w:val="00B31BF4"/>
    <w:rsid w:val="00B323AF"/>
    <w:rsid w:val="00B32642"/>
    <w:rsid w:val="00B33949"/>
    <w:rsid w:val="00B34415"/>
    <w:rsid w:val="00B348DD"/>
    <w:rsid w:val="00B34C0C"/>
    <w:rsid w:val="00B35479"/>
    <w:rsid w:val="00B35CA3"/>
    <w:rsid w:val="00B3699E"/>
    <w:rsid w:val="00B36DCF"/>
    <w:rsid w:val="00B36F7C"/>
    <w:rsid w:val="00B37106"/>
    <w:rsid w:val="00B3743B"/>
    <w:rsid w:val="00B37D52"/>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35B"/>
    <w:rsid w:val="00B5544C"/>
    <w:rsid w:val="00B559AE"/>
    <w:rsid w:val="00B566D3"/>
    <w:rsid w:val="00B568BC"/>
    <w:rsid w:val="00B578EB"/>
    <w:rsid w:val="00B6041E"/>
    <w:rsid w:val="00B60F7A"/>
    <w:rsid w:val="00B613DE"/>
    <w:rsid w:val="00B61C3C"/>
    <w:rsid w:val="00B62078"/>
    <w:rsid w:val="00B62940"/>
    <w:rsid w:val="00B63C05"/>
    <w:rsid w:val="00B63C44"/>
    <w:rsid w:val="00B6434C"/>
    <w:rsid w:val="00B649AE"/>
    <w:rsid w:val="00B65460"/>
    <w:rsid w:val="00B65979"/>
    <w:rsid w:val="00B65D16"/>
    <w:rsid w:val="00B66059"/>
    <w:rsid w:val="00B666DC"/>
    <w:rsid w:val="00B668DD"/>
    <w:rsid w:val="00B66EAC"/>
    <w:rsid w:val="00B67A6E"/>
    <w:rsid w:val="00B67C13"/>
    <w:rsid w:val="00B7069C"/>
    <w:rsid w:val="00B70B64"/>
    <w:rsid w:val="00B70BF4"/>
    <w:rsid w:val="00B70F1B"/>
    <w:rsid w:val="00B71109"/>
    <w:rsid w:val="00B7123D"/>
    <w:rsid w:val="00B71779"/>
    <w:rsid w:val="00B717E3"/>
    <w:rsid w:val="00B71870"/>
    <w:rsid w:val="00B71D5A"/>
    <w:rsid w:val="00B71D69"/>
    <w:rsid w:val="00B72E8F"/>
    <w:rsid w:val="00B731CB"/>
    <w:rsid w:val="00B736B3"/>
    <w:rsid w:val="00B73853"/>
    <w:rsid w:val="00B73CD0"/>
    <w:rsid w:val="00B743F3"/>
    <w:rsid w:val="00B74442"/>
    <w:rsid w:val="00B745E2"/>
    <w:rsid w:val="00B74B9B"/>
    <w:rsid w:val="00B75105"/>
    <w:rsid w:val="00B75B74"/>
    <w:rsid w:val="00B75B76"/>
    <w:rsid w:val="00B75ECD"/>
    <w:rsid w:val="00B762A7"/>
    <w:rsid w:val="00B762F2"/>
    <w:rsid w:val="00B76755"/>
    <w:rsid w:val="00B76AB4"/>
    <w:rsid w:val="00B76D5F"/>
    <w:rsid w:val="00B77592"/>
    <w:rsid w:val="00B77712"/>
    <w:rsid w:val="00B77B14"/>
    <w:rsid w:val="00B802EE"/>
    <w:rsid w:val="00B8071C"/>
    <w:rsid w:val="00B8072A"/>
    <w:rsid w:val="00B80E1C"/>
    <w:rsid w:val="00B81227"/>
    <w:rsid w:val="00B81405"/>
    <w:rsid w:val="00B81421"/>
    <w:rsid w:val="00B81C82"/>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A8B"/>
    <w:rsid w:val="00B86F63"/>
    <w:rsid w:val="00B872F4"/>
    <w:rsid w:val="00B87BBC"/>
    <w:rsid w:val="00B901C7"/>
    <w:rsid w:val="00B904F5"/>
    <w:rsid w:val="00B90840"/>
    <w:rsid w:val="00B9098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F80"/>
    <w:rsid w:val="00BA2FE6"/>
    <w:rsid w:val="00BA3424"/>
    <w:rsid w:val="00BA3481"/>
    <w:rsid w:val="00BA39A3"/>
    <w:rsid w:val="00BA39CD"/>
    <w:rsid w:val="00BA480B"/>
    <w:rsid w:val="00BA481D"/>
    <w:rsid w:val="00BA4AAB"/>
    <w:rsid w:val="00BA58DD"/>
    <w:rsid w:val="00BA599F"/>
    <w:rsid w:val="00BA5D74"/>
    <w:rsid w:val="00BA6923"/>
    <w:rsid w:val="00BA6BB7"/>
    <w:rsid w:val="00BA70CE"/>
    <w:rsid w:val="00BA738D"/>
    <w:rsid w:val="00BA777E"/>
    <w:rsid w:val="00BA7AF0"/>
    <w:rsid w:val="00BB0537"/>
    <w:rsid w:val="00BB0897"/>
    <w:rsid w:val="00BB0C02"/>
    <w:rsid w:val="00BB1415"/>
    <w:rsid w:val="00BB1A5D"/>
    <w:rsid w:val="00BB1E75"/>
    <w:rsid w:val="00BB22E7"/>
    <w:rsid w:val="00BB34A3"/>
    <w:rsid w:val="00BB34D9"/>
    <w:rsid w:val="00BB3D4F"/>
    <w:rsid w:val="00BB3F3D"/>
    <w:rsid w:val="00BB45EA"/>
    <w:rsid w:val="00BB476F"/>
    <w:rsid w:val="00BB4B5A"/>
    <w:rsid w:val="00BB5571"/>
    <w:rsid w:val="00BB59FB"/>
    <w:rsid w:val="00BB69D8"/>
    <w:rsid w:val="00BB6C44"/>
    <w:rsid w:val="00BB6C71"/>
    <w:rsid w:val="00BB6D75"/>
    <w:rsid w:val="00BB76CD"/>
    <w:rsid w:val="00BB79F6"/>
    <w:rsid w:val="00BC005F"/>
    <w:rsid w:val="00BC0205"/>
    <w:rsid w:val="00BC107D"/>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335"/>
    <w:rsid w:val="00BD092F"/>
    <w:rsid w:val="00BD0A72"/>
    <w:rsid w:val="00BD0F37"/>
    <w:rsid w:val="00BD0FC1"/>
    <w:rsid w:val="00BD16DB"/>
    <w:rsid w:val="00BD1B8F"/>
    <w:rsid w:val="00BD1C2D"/>
    <w:rsid w:val="00BD216F"/>
    <w:rsid w:val="00BD23AF"/>
    <w:rsid w:val="00BD279C"/>
    <w:rsid w:val="00BD3831"/>
    <w:rsid w:val="00BD4312"/>
    <w:rsid w:val="00BD4441"/>
    <w:rsid w:val="00BD4BEE"/>
    <w:rsid w:val="00BD5136"/>
    <w:rsid w:val="00BD5820"/>
    <w:rsid w:val="00BD5C59"/>
    <w:rsid w:val="00BD621F"/>
    <w:rsid w:val="00BD6291"/>
    <w:rsid w:val="00BD6675"/>
    <w:rsid w:val="00BD68A4"/>
    <w:rsid w:val="00BD6FA3"/>
    <w:rsid w:val="00BD785C"/>
    <w:rsid w:val="00BD7BCD"/>
    <w:rsid w:val="00BD7C29"/>
    <w:rsid w:val="00BD7F19"/>
    <w:rsid w:val="00BE07DF"/>
    <w:rsid w:val="00BE08FB"/>
    <w:rsid w:val="00BE09BE"/>
    <w:rsid w:val="00BE09E6"/>
    <w:rsid w:val="00BE0D62"/>
    <w:rsid w:val="00BE104D"/>
    <w:rsid w:val="00BE142E"/>
    <w:rsid w:val="00BE1A3F"/>
    <w:rsid w:val="00BE2015"/>
    <w:rsid w:val="00BE2524"/>
    <w:rsid w:val="00BE2CC5"/>
    <w:rsid w:val="00BE309B"/>
    <w:rsid w:val="00BE3721"/>
    <w:rsid w:val="00BE3C37"/>
    <w:rsid w:val="00BE3D82"/>
    <w:rsid w:val="00BE3FD6"/>
    <w:rsid w:val="00BE43C4"/>
    <w:rsid w:val="00BE468C"/>
    <w:rsid w:val="00BE47EA"/>
    <w:rsid w:val="00BE4A2E"/>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0453"/>
    <w:rsid w:val="00BF183F"/>
    <w:rsid w:val="00BF205B"/>
    <w:rsid w:val="00BF21F4"/>
    <w:rsid w:val="00BF252B"/>
    <w:rsid w:val="00BF2BA3"/>
    <w:rsid w:val="00BF2DDA"/>
    <w:rsid w:val="00BF2F34"/>
    <w:rsid w:val="00BF315F"/>
    <w:rsid w:val="00BF330F"/>
    <w:rsid w:val="00BF38EB"/>
    <w:rsid w:val="00BF3C9B"/>
    <w:rsid w:val="00BF3DE1"/>
    <w:rsid w:val="00BF4593"/>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948"/>
    <w:rsid w:val="00C05B54"/>
    <w:rsid w:val="00C06F3F"/>
    <w:rsid w:val="00C07440"/>
    <w:rsid w:val="00C10251"/>
    <w:rsid w:val="00C10A98"/>
    <w:rsid w:val="00C10D80"/>
    <w:rsid w:val="00C1104C"/>
    <w:rsid w:val="00C1154D"/>
    <w:rsid w:val="00C11EC7"/>
    <w:rsid w:val="00C12D95"/>
    <w:rsid w:val="00C12DB4"/>
    <w:rsid w:val="00C12F6C"/>
    <w:rsid w:val="00C13016"/>
    <w:rsid w:val="00C13060"/>
    <w:rsid w:val="00C13183"/>
    <w:rsid w:val="00C1355B"/>
    <w:rsid w:val="00C13ED9"/>
    <w:rsid w:val="00C13EF9"/>
    <w:rsid w:val="00C141EC"/>
    <w:rsid w:val="00C141ED"/>
    <w:rsid w:val="00C151EF"/>
    <w:rsid w:val="00C15597"/>
    <w:rsid w:val="00C15A60"/>
    <w:rsid w:val="00C15BB9"/>
    <w:rsid w:val="00C15C51"/>
    <w:rsid w:val="00C15D26"/>
    <w:rsid w:val="00C16B99"/>
    <w:rsid w:val="00C17091"/>
    <w:rsid w:val="00C173E5"/>
    <w:rsid w:val="00C17579"/>
    <w:rsid w:val="00C20473"/>
    <w:rsid w:val="00C20661"/>
    <w:rsid w:val="00C207CA"/>
    <w:rsid w:val="00C20A28"/>
    <w:rsid w:val="00C20C3B"/>
    <w:rsid w:val="00C20F8D"/>
    <w:rsid w:val="00C22214"/>
    <w:rsid w:val="00C22457"/>
    <w:rsid w:val="00C228FC"/>
    <w:rsid w:val="00C2295C"/>
    <w:rsid w:val="00C238F2"/>
    <w:rsid w:val="00C23B60"/>
    <w:rsid w:val="00C24426"/>
    <w:rsid w:val="00C24808"/>
    <w:rsid w:val="00C248C3"/>
    <w:rsid w:val="00C254AF"/>
    <w:rsid w:val="00C25630"/>
    <w:rsid w:val="00C260CF"/>
    <w:rsid w:val="00C260F9"/>
    <w:rsid w:val="00C262C8"/>
    <w:rsid w:val="00C266C8"/>
    <w:rsid w:val="00C267EA"/>
    <w:rsid w:val="00C2697D"/>
    <w:rsid w:val="00C26F78"/>
    <w:rsid w:val="00C27101"/>
    <w:rsid w:val="00C273AF"/>
    <w:rsid w:val="00C27532"/>
    <w:rsid w:val="00C27907"/>
    <w:rsid w:val="00C27FE4"/>
    <w:rsid w:val="00C306B3"/>
    <w:rsid w:val="00C312B9"/>
    <w:rsid w:val="00C32546"/>
    <w:rsid w:val="00C32DA6"/>
    <w:rsid w:val="00C32E25"/>
    <w:rsid w:val="00C336DC"/>
    <w:rsid w:val="00C3370F"/>
    <w:rsid w:val="00C33B40"/>
    <w:rsid w:val="00C344C7"/>
    <w:rsid w:val="00C34745"/>
    <w:rsid w:val="00C3490E"/>
    <w:rsid w:val="00C34BE6"/>
    <w:rsid w:val="00C34EC5"/>
    <w:rsid w:val="00C34FAD"/>
    <w:rsid w:val="00C356F3"/>
    <w:rsid w:val="00C35EF9"/>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B04"/>
    <w:rsid w:val="00C43D9B"/>
    <w:rsid w:val="00C44016"/>
    <w:rsid w:val="00C4425C"/>
    <w:rsid w:val="00C442A2"/>
    <w:rsid w:val="00C44364"/>
    <w:rsid w:val="00C446A2"/>
    <w:rsid w:val="00C4470E"/>
    <w:rsid w:val="00C44DF2"/>
    <w:rsid w:val="00C44ED1"/>
    <w:rsid w:val="00C45D82"/>
    <w:rsid w:val="00C45D8C"/>
    <w:rsid w:val="00C4608B"/>
    <w:rsid w:val="00C468E8"/>
    <w:rsid w:val="00C477E9"/>
    <w:rsid w:val="00C478FC"/>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17A"/>
    <w:rsid w:val="00C61234"/>
    <w:rsid w:val="00C619EF"/>
    <w:rsid w:val="00C6214B"/>
    <w:rsid w:val="00C6295D"/>
    <w:rsid w:val="00C6310C"/>
    <w:rsid w:val="00C632DA"/>
    <w:rsid w:val="00C63ACC"/>
    <w:rsid w:val="00C63DAC"/>
    <w:rsid w:val="00C63F79"/>
    <w:rsid w:val="00C6460D"/>
    <w:rsid w:val="00C65065"/>
    <w:rsid w:val="00C6582D"/>
    <w:rsid w:val="00C66D32"/>
    <w:rsid w:val="00C673AC"/>
    <w:rsid w:val="00C674C6"/>
    <w:rsid w:val="00C67CEE"/>
    <w:rsid w:val="00C701B9"/>
    <w:rsid w:val="00C71213"/>
    <w:rsid w:val="00C7130D"/>
    <w:rsid w:val="00C71A62"/>
    <w:rsid w:val="00C71FDA"/>
    <w:rsid w:val="00C728F3"/>
    <w:rsid w:val="00C72A2E"/>
    <w:rsid w:val="00C736A8"/>
    <w:rsid w:val="00C74165"/>
    <w:rsid w:val="00C74306"/>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597E"/>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51D8"/>
    <w:rsid w:val="00C9593E"/>
    <w:rsid w:val="00C9634B"/>
    <w:rsid w:val="00C966C3"/>
    <w:rsid w:val="00C9698F"/>
    <w:rsid w:val="00C96A8B"/>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181A"/>
    <w:rsid w:val="00CB1E53"/>
    <w:rsid w:val="00CB1E5F"/>
    <w:rsid w:val="00CB1EA0"/>
    <w:rsid w:val="00CB252C"/>
    <w:rsid w:val="00CB3A37"/>
    <w:rsid w:val="00CB3B2A"/>
    <w:rsid w:val="00CB43BA"/>
    <w:rsid w:val="00CB4A3F"/>
    <w:rsid w:val="00CB5737"/>
    <w:rsid w:val="00CB5879"/>
    <w:rsid w:val="00CB5B9C"/>
    <w:rsid w:val="00CB6216"/>
    <w:rsid w:val="00CB6320"/>
    <w:rsid w:val="00CB6921"/>
    <w:rsid w:val="00CB6A9E"/>
    <w:rsid w:val="00CB6D06"/>
    <w:rsid w:val="00CB6E90"/>
    <w:rsid w:val="00CB705A"/>
    <w:rsid w:val="00CB72D3"/>
    <w:rsid w:val="00CB75F3"/>
    <w:rsid w:val="00CC0360"/>
    <w:rsid w:val="00CC0A75"/>
    <w:rsid w:val="00CC0F79"/>
    <w:rsid w:val="00CC1CCA"/>
    <w:rsid w:val="00CC1D5A"/>
    <w:rsid w:val="00CC2544"/>
    <w:rsid w:val="00CC2E4A"/>
    <w:rsid w:val="00CC3586"/>
    <w:rsid w:val="00CC3B56"/>
    <w:rsid w:val="00CC3FC1"/>
    <w:rsid w:val="00CC4072"/>
    <w:rsid w:val="00CC45D9"/>
    <w:rsid w:val="00CC4666"/>
    <w:rsid w:val="00CC514B"/>
    <w:rsid w:val="00CC567B"/>
    <w:rsid w:val="00CC56B8"/>
    <w:rsid w:val="00CC5C67"/>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3EC"/>
    <w:rsid w:val="00CD5FF7"/>
    <w:rsid w:val="00CD6D3A"/>
    <w:rsid w:val="00CD6D5A"/>
    <w:rsid w:val="00CD7056"/>
    <w:rsid w:val="00CD7226"/>
    <w:rsid w:val="00CD764D"/>
    <w:rsid w:val="00CE005D"/>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D0B"/>
    <w:rsid w:val="00CE7FF3"/>
    <w:rsid w:val="00CF001B"/>
    <w:rsid w:val="00CF05D0"/>
    <w:rsid w:val="00CF0F03"/>
    <w:rsid w:val="00CF104F"/>
    <w:rsid w:val="00CF1447"/>
    <w:rsid w:val="00CF1679"/>
    <w:rsid w:val="00CF2642"/>
    <w:rsid w:val="00CF2DC2"/>
    <w:rsid w:val="00CF3765"/>
    <w:rsid w:val="00CF3AD7"/>
    <w:rsid w:val="00CF3F0B"/>
    <w:rsid w:val="00CF42CA"/>
    <w:rsid w:val="00CF4606"/>
    <w:rsid w:val="00CF4DA6"/>
    <w:rsid w:val="00CF5511"/>
    <w:rsid w:val="00CF584F"/>
    <w:rsid w:val="00CF6381"/>
    <w:rsid w:val="00CF6A35"/>
    <w:rsid w:val="00CF6D80"/>
    <w:rsid w:val="00CF706A"/>
    <w:rsid w:val="00CF7261"/>
    <w:rsid w:val="00CF759A"/>
    <w:rsid w:val="00CF77D3"/>
    <w:rsid w:val="00D0008C"/>
    <w:rsid w:val="00D0011E"/>
    <w:rsid w:val="00D0012D"/>
    <w:rsid w:val="00D00529"/>
    <w:rsid w:val="00D00F82"/>
    <w:rsid w:val="00D00F89"/>
    <w:rsid w:val="00D011BE"/>
    <w:rsid w:val="00D0139C"/>
    <w:rsid w:val="00D017A4"/>
    <w:rsid w:val="00D018F7"/>
    <w:rsid w:val="00D023CC"/>
    <w:rsid w:val="00D02947"/>
    <w:rsid w:val="00D02C2F"/>
    <w:rsid w:val="00D03DFE"/>
    <w:rsid w:val="00D0408B"/>
    <w:rsid w:val="00D0426B"/>
    <w:rsid w:val="00D04295"/>
    <w:rsid w:val="00D04511"/>
    <w:rsid w:val="00D04ACE"/>
    <w:rsid w:val="00D0537B"/>
    <w:rsid w:val="00D05B7C"/>
    <w:rsid w:val="00D05F22"/>
    <w:rsid w:val="00D06069"/>
    <w:rsid w:val="00D0629B"/>
    <w:rsid w:val="00D07D78"/>
    <w:rsid w:val="00D10C46"/>
    <w:rsid w:val="00D115FD"/>
    <w:rsid w:val="00D1168A"/>
    <w:rsid w:val="00D11736"/>
    <w:rsid w:val="00D12914"/>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7E9"/>
    <w:rsid w:val="00D20FEB"/>
    <w:rsid w:val="00D218E3"/>
    <w:rsid w:val="00D218E4"/>
    <w:rsid w:val="00D21BFE"/>
    <w:rsid w:val="00D224B6"/>
    <w:rsid w:val="00D231C7"/>
    <w:rsid w:val="00D23441"/>
    <w:rsid w:val="00D23709"/>
    <w:rsid w:val="00D239B2"/>
    <w:rsid w:val="00D23AF5"/>
    <w:rsid w:val="00D23B7C"/>
    <w:rsid w:val="00D24010"/>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3C2"/>
    <w:rsid w:val="00D334AB"/>
    <w:rsid w:val="00D346C7"/>
    <w:rsid w:val="00D352FB"/>
    <w:rsid w:val="00D360C8"/>
    <w:rsid w:val="00D36730"/>
    <w:rsid w:val="00D369D0"/>
    <w:rsid w:val="00D36B1A"/>
    <w:rsid w:val="00D37186"/>
    <w:rsid w:val="00D379EE"/>
    <w:rsid w:val="00D37EF3"/>
    <w:rsid w:val="00D400E7"/>
    <w:rsid w:val="00D40206"/>
    <w:rsid w:val="00D40371"/>
    <w:rsid w:val="00D40C2D"/>
    <w:rsid w:val="00D40C65"/>
    <w:rsid w:val="00D40E19"/>
    <w:rsid w:val="00D41110"/>
    <w:rsid w:val="00D41189"/>
    <w:rsid w:val="00D417D7"/>
    <w:rsid w:val="00D41830"/>
    <w:rsid w:val="00D422C9"/>
    <w:rsid w:val="00D42499"/>
    <w:rsid w:val="00D425F9"/>
    <w:rsid w:val="00D429F9"/>
    <w:rsid w:val="00D42B86"/>
    <w:rsid w:val="00D430D9"/>
    <w:rsid w:val="00D43138"/>
    <w:rsid w:val="00D435EE"/>
    <w:rsid w:val="00D43D34"/>
    <w:rsid w:val="00D43F73"/>
    <w:rsid w:val="00D4425E"/>
    <w:rsid w:val="00D44424"/>
    <w:rsid w:val="00D446B8"/>
    <w:rsid w:val="00D44B4D"/>
    <w:rsid w:val="00D44F51"/>
    <w:rsid w:val="00D457C5"/>
    <w:rsid w:val="00D45D0C"/>
    <w:rsid w:val="00D45E8B"/>
    <w:rsid w:val="00D465E9"/>
    <w:rsid w:val="00D46FF0"/>
    <w:rsid w:val="00D46FF6"/>
    <w:rsid w:val="00D4764D"/>
    <w:rsid w:val="00D47CF7"/>
    <w:rsid w:val="00D504BB"/>
    <w:rsid w:val="00D507EC"/>
    <w:rsid w:val="00D50FBD"/>
    <w:rsid w:val="00D5104D"/>
    <w:rsid w:val="00D514A5"/>
    <w:rsid w:val="00D52B63"/>
    <w:rsid w:val="00D5394F"/>
    <w:rsid w:val="00D53FAD"/>
    <w:rsid w:val="00D5467B"/>
    <w:rsid w:val="00D54AD4"/>
    <w:rsid w:val="00D557D9"/>
    <w:rsid w:val="00D55EB4"/>
    <w:rsid w:val="00D56256"/>
    <w:rsid w:val="00D5664B"/>
    <w:rsid w:val="00D56676"/>
    <w:rsid w:val="00D57351"/>
    <w:rsid w:val="00D5770E"/>
    <w:rsid w:val="00D578D0"/>
    <w:rsid w:val="00D6033A"/>
    <w:rsid w:val="00D603A1"/>
    <w:rsid w:val="00D60528"/>
    <w:rsid w:val="00D611AD"/>
    <w:rsid w:val="00D611BC"/>
    <w:rsid w:val="00D6139F"/>
    <w:rsid w:val="00D615EC"/>
    <w:rsid w:val="00D61A4C"/>
    <w:rsid w:val="00D62896"/>
    <w:rsid w:val="00D62FA2"/>
    <w:rsid w:val="00D6312D"/>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A4B"/>
    <w:rsid w:val="00D67D0C"/>
    <w:rsid w:val="00D67D14"/>
    <w:rsid w:val="00D70171"/>
    <w:rsid w:val="00D705C5"/>
    <w:rsid w:val="00D70DEA"/>
    <w:rsid w:val="00D71422"/>
    <w:rsid w:val="00D719BB"/>
    <w:rsid w:val="00D71B9B"/>
    <w:rsid w:val="00D71CBB"/>
    <w:rsid w:val="00D71DD3"/>
    <w:rsid w:val="00D72971"/>
    <w:rsid w:val="00D73612"/>
    <w:rsid w:val="00D73793"/>
    <w:rsid w:val="00D73D83"/>
    <w:rsid w:val="00D741D2"/>
    <w:rsid w:val="00D744FC"/>
    <w:rsid w:val="00D7458D"/>
    <w:rsid w:val="00D756D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A0A"/>
    <w:rsid w:val="00D8520C"/>
    <w:rsid w:val="00D85669"/>
    <w:rsid w:val="00D85A8C"/>
    <w:rsid w:val="00D85C7D"/>
    <w:rsid w:val="00D861E2"/>
    <w:rsid w:val="00D8711D"/>
    <w:rsid w:val="00D8737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DD8"/>
    <w:rsid w:val="00D94700"/>
    <w:rsid w:val="00D95376"/>
    <w:rsid w:val="00D96E77"/>
    <w:rsid w:val="00D97416"/>
    <w:rsid w:val="00D9759F"/>
    <w:rsid w:val="00D977B2"/>
    <w:rsid w:val="00D97E8F"/>
    <w:rsid w:val="00DA00AC"/>
    <w:rsid w:val="00DA00CB"/>
    <w:rsid w:val="00DA038D"/>
    <w:rsid w:val="00DA1043"/>
    <w:rsid w:val="00DA1048"/>
    <w:rsid w:val="00DA1B68"/>
    <w:rsid w:val="00DA238F"/>
    <w:rsid w:val="00DA2687"/>
    <w:rsid w:val="00DA2D6D"/>
    <w:rsid w:val="00DA3213"/>
    <w:rsid w:val="00DA32D8"/>
    <w:rsid w:val="00DA364A"/>
    <w:rsid w:val="00DA4B76"/>
    <w:rsid w:val="00DA5A12"/>
    <w:rsid w:val="00DA62E3"/>
    <w:rsid w:val="00DA6C6A"/>
    <w:rsid w:val="00DA6E31"/>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2E5"/>
    <w:rsid w:val="00DB406E"/>
    <w:rsid w:val="00DB45BF"/>
    <w:rsid w:val="00DB4606"/>
    <w:rsid w:val="00DB5ABD"/>
    <w:rsid w:val="00DB5D05"/>
    <w:rsid w:val="00DB5EFD"/>
    <w:rsid w:val="00DB5F32"/>
    <w:rsid w:val="00DB650F"/>
    <w:rsid w:val="00DB6E1D"/>
    <w:rsid w:val="00DB6F62"/>
    <w:rsid w:val="00DB7061"/>
    <w:rsid w:val="00DB7AD5"/>
    <w:rsid w:val="00DC0B8C"/>
    <w:rsid w:val="00DC0E45"/>
    <w:rsid w:val="00DC10D0"/>
    <w:rsid w:val="00DC15AE"/>
    <w:rsid w:val="00DC1AEB"/>
    <w:rsid w:val="00DC2295"/>
    <w:rsid w:val="00DC255E"/>
    <w:rsid w:val="00DC27A1"/>
    <w:rsid w:val="00DC2AAC"/>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86"/>
    <w:rsid w:val="00DD0EAC"/>
    <w:rsid w:val="00DD0ED6"/>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B54"/>
    <w:rsid w:val="00DD4FE5"/>
    <w:rsid w:val="00DD5AA0"/>
    <w:rsid w:val="00DD5B74"/>
    <w:rsid w:val="00DD68A3"/>
    <w:rsid w:val="00DD6A49"/>
    <w:rsid w:val="00DD6DF1"/>
    <w:rsid w:val="00DD6F1F"/>
    <w:rsid w:val="00DD7487"/>
    <w:rsid w:val="00DD7AC0"/>
    <w:rsid w:val="00DD7CF8"/>
    <w:rsid w:val="00DD7E4A"/>
    <w:rsid w:val="00DE0A29"/>
    <w:rsid w:val="00DE1555"/>
    <w:rsid w:val="00DE15E7"/>
    <w:rsid w:val="00DE1C11"/>
    <w:rsid w:val="00DE1D81"/>
    <w:rsid w:val="00DE1E3C"/>
    <w:rsid w:val="00DE280C"/>
    <w:rsid w:val="00DE2A9F"/>
    <w:rsid w:val="00DE2D61"/>
    <w:rsid w:val="00DE3CC1"/>
    <w:rsid w:val="00DE41EA"/>
    <w:rsid w:val="00DE43FD"/>
    <w:rsid w:val="00DE4A36"/>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E1"/>
    <w:rsid w:val="00DF4B28"/>
    <w:rsid w:val="00DF4FEE"/>
    <w:rsid w:val="00DF5111"/>
    <w:rsid w:val="00DF57A9"/>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81A"/>
    <w:rsid w:val="00E11F33"/>
    <w:rsid w:val="00E12AD4"/>
    <w:rsid w:val="00E137FD"/>
    <w:rsid w:val="00E14FC3"/>
    <w:rsid w:val="00E154E5"/>
    <w:rsid w:val="00E158BC"/>
    <w:rsid w:val="00E15B79"/>
    <w:rsid w:val="00E15ECE"/>
    <w:rsid w:val="00E1644D"/>
    <w:rsid w:val="00E164B0"/>
    <w:rsid w:val="00E166FC"/>
    <w:rsid w:val="00E16D78"/>
    <w:rsid w:val="00E20934"/>
    <w:rsid w:val="00E21540"/>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ABD"/>
    <w:rsid w:val="00E34B99"/>
    <w:rsid w:val="00E34D72"/>
    <w:rsid w:val="00E354A1"/>
    <w:rsid w:val="00E3589F"/>
    <w:rsid w:val="00E360B6"/>
    <w:rsid w:val="00E3647B"/>
    <w:rsid w:val="00E3668A"/>
    <w:rsid w:val="00E37335"/>
    <w:rsid w:val="00E376AD"/>
    <w:rsid w:val="00E376FA"/>
    <w:rsid w:val="00E37C3E"/>
    <w:rsid w:val="00E37FEE"/>
    <w:rsid w:val="00E40D0A"/>
    <w:rsid w:val="00E41337"/>
    <w:rsid w:val="00E41623"/>
    <w:rsid w:val="00E41815"/>
    <w:rsid w:val="00E4227C"/>
    <w:rsid w:val="00E4242F"/>
    <w:rsid w:val="00E4270B"/>
    <w:rsid w:val="00E42799"/>
    <w:rsid w:val="00E42883"/>
    <w:rsid w:val="00E42AF5"/>
    <w:rsid w:val="00E4308C"/>
    <w:rsid w:val="00E435A5"/>
    <w:rsid w:val="00E435DD"/>
    <w:rsid w:val="00E43716"/>
    <w:rsid w:val="00E43831"/>
    <w:rsid w:val="00E43AFE"/>
    <w:rsid w:val="00E43D54"/>
    <w:rsid w:val="00E44AD5"/>
    <w:rsid w:val="00E452C3"/>
    <w:rsid w:val="00E45D21"/>
    <w:rsid w:val="00E47B17"/>
    <w:rsid w:val="00E47FD9"/>
    <w:rsid w:val="00E500C2"/>
    <w:rsid w:val="00E50183"/>
    <w:rsid w:val="00E502F9"/>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4AC"/>
    <w:rsid w:val="00E61801"/>
    <w:rsid w:val="00E61B35"/>
    <w:rsid w:val="00E62398"/>
    <w:rsid w:val="00E624FF"/>
    <w:rsid w:val="00E62E00"/>
    <w:rsid w:val="00E63614"/>
    <w:rsid w:val="00E640E4"/>
    <w:rsid w:val="00E64AA1"/>
    <w:rsid w:val="00E658AE"/>
    <w:rsid w:val="00E65EE8"/>
    <w:rsid w:val="00E65F40"/>
    <w:rsid w:val="00E6624F"/>
    <w:rsid w:val="00E662A5"/>
    <w:rsid w:val="00E668BD"/>
    <w:rsid w:val="00E669FD"/>
    <w:rsid w:val="00E66BB3"/>
    <w:rsid w:val="00E66D7D"/>
    <w:rsid w:val="00E67C7D"/>
    <w:rsid w:val="00E67FC8"/>
    <w:rsid w:val="00E701BC"/>
    <w:rsid w:val="00E702E2"/>
    <w:rsid w:val="00E7059C"/>
    <w:rsid w:val="00E7073C"/>
    <w:rsid w:val="00E70A31"/>
    <w:rsid w:val="00E70A62"/>
    <w:rsid w:val="00E70FD3"/>
    <w:rsid w:val="00E71119"/>
    <w:rsid w:val="00E71526"/>
    <w:rsid w:val="00E71825"/>
    <w:rsid w:val="00E71DD4"/>
    <w:rsid w:val="00E72566"/>
    <w:rsid w:val="00E7264B"/>
    <w:rsid w:val="00E7297B"/>
    <w:rsid w:val="00E73395"/>
    <w:rsid w:val="00E73E0A"/>
    <w:rsid w:val="00E73F2D"/>
    <w:rsid w:val="00E73F34"/>
    <w:rsid w:val="00E74238"/>
    <w:rsid w:val="00E7442D"/>
    <w:rsid w:val="00E7509F"/>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4B42"/>
    <w:rsid w:val="00E854E7"/>
    <w:rsid w:val="00E86132"/>
    <w:rsid w:val="00E86375"/>
    <w:rsid w:val="00E86400"/>
    <w:rsid w:val="00E8645A"/>
    <w:rsid w:val="00E87714"/>
    <w:rsid w:val="00E87756"/>
    <w:rsid w:val="00E87B2B"/>
    <w:rsid w:val="00E87F06"/>
    <w:rsid w:val="00E90304"/>
    <w:rsid w:val="00E90491"/>
    <w:rsid w:val="00E9092B"/>
    <w:rsid w:val="00E90F42"/>
    <w:rsid w:val="00E915A1"/>
    <w:rsid w:val="00E91D4F"/>
    <w:rsid w:val="00E933B1"/>
    <w:rsid w:val="00E93402"/>
    <w:rsid w:val="00E935F9"/>
    <w:rsid w:val="00E94043"/>
    <w:rsid w:val="00E94091"/>
    <w:rsid w:val="00E95028"/>
    <w:rsid w:val="00E95678"/>
    <w:rsid w:val="00E9575C"/>
    <w:rsid w:val="00E959C6"/>
    <w:rsid w:val="00E95E85"/>
    <w:rsid w:val="00E967F8"/>
    <w:rsid w:val="00E96AD9"/>
    <w:rsid w:val="00E97956"/>
    <w:rsid w:val="00E97F46"/>
    <w:rsid w:val="00EA007B"/>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8AB"/>
    <w:rsid w:val="00EB0C7D"/>
    <w:rsid w:val="00EB1608"/>
    <w:rsid w:val="00EB300D"/>
    <w:rsid w:val="00EB306A"/>
    <w:rsid w:val="00EB3C72"/>
    <w:rsid w:val="00EB3E77"/>
    <w:rsid w:val="00EB3EE7"/>
    <w:rsid w:val="00EB3FC5"/>
    <w:rsid w:val="00EB4363"/>
    <w:rsid w:val="00EB491E"/>
    <w:rsid w:val="00EB61A1"/>
    <w:rsid w:val="00EB642F"/>
    <w:rsid w:val="00EB6A84"/>
    <w:rsid w:val="00EB7C13"/>
    <w:rsid w:val="00EC09BD"/>
    <w:rsid w:val="00EC1387"/>
    <w:rsid w:val="00EC1A86"/>
    <w:rsid w:val="00EC1E71"/>
    <w:rsid w:val="00EC2236"/>
    <w:rsid w:val="00EC2B13"/>
    <w:rsid w:val="00EC35BB"/>
    <w:rsid w:val="00EC3769"/>
    <w:rsid w:val="00EC3884"/>
    <w:rsid w:val="00EC3B2E"/>
    <w:rsid w:val="00EC3B76"/>
    <w:rsid w:val="00EC3F1C"/>
    <w:rsid w:val="00EC4393"/>
    <w:rsid w:val="00EC4A3A"/>
    <w:rsid w:val="00EC4D3D"/>
    <w:rsid w:val="00EC55C8"/>
    <w:rsid w:val="00EC55E8"/>
    <w:rsid w:val="00EC6629"/>
    <w:rsid w:val="00EC6A06"/>
    <w:rsid w:val="00EC6D77"/>
    <w:rsid w:val="00EC6FFC"/>
    <w:rsid w:val="00EC74D7"/>
    <w:rsid w:val="00EC7629"/>
    <w:rsid w:val="00EC77D7"/>
    <w:rsid w:val="00ED00B6"/>
    <w:rsid w:val="00ED0737"/>
    <w:rsid w:val="00ED07C4"/>
    <w:rsid w:val="00ED1415"/>
    <w:rsid w:val="00ED1B8F"/>
    <w:rsid w:val="00ED2294"/>
    <w:rsid w:val="00ED29C3"/>
    <w:rsid w:val="00ED2E5A"/>
    <w:rsid w:val="00ED35D4"/>
    <w:rsid w:val="00ED36A0"/>
    <w:rsid w:val="00ED3AF8"/>
    <w:rsid w:val="00ED4221"/>
    <w:rsid w:val="00ED4633"/>
    <w:rsid w:val="00ED49F7"/>
    <w:rsid w:val="00ED4A4F"/>
    <w:rsid w:val="00ED4F07"/>
    <w:rsid w:val="00ED51CB"/>
    <w:rsid w:val="00ED5761"/>
    <w:rsid w:val="00ED60F4"/>
    <w:rsid w:val="00ED677B"/>
    <w:rsid w:val="00ED6BC8"/>
    <w:rsid w:val="00ED6CE3"/>
    <w:rsid w:val="00ED731B"/>
    <w:rsid w:val="00ED7569"/>
    <w:rsid w:val="00ED760B"/>
    <w:rsid w:val="00ED7BE1"/>
    <w:rsid w:val="00ED7D8F"/>
    <w:rsid w:val="00ED7DCF"/>
    <w:rsid w:val="00ED7FA6"/>
    <w:rsid w:val="00EE0609"/>
    <w:rsid w:val="00EE1A89"/>
    <w:rsid w:val="00EE21E6"/>
    <w:rsid w:val="00EE2E79"/>
    <w:rsid w:val="00EE32D6"/>
    <w:rsid w:val="00EE444D"/>
    <w:rsid w:val="00EE4BD6"/>
    <w:rsid w:val="00EE4D33"/>
    <w:rsid w:val="00EE4E82"/>
    <w:rsid w:val="00EE54C1"/>
    <w:rsid w:val="00EE587C"/>
    <w:rsid w:val="00EE5E9C"/>
    <w:rsid w:val="00EE5F2F"/>
    <w:rsid w:val="00EE5FC5"/>
    <w:rsid w:val="00EE6191"/>
    <w:rsid w:val="00EE7082"/>
    <w:rsid w:val="00EE723A"/>
    <w:rsid w:val="00EE7421"/>
    <w:rsid w:val="00EE78D7"/>
    <w:rsid w:val="00EE7A13"/>
    <w:rsid w:val="00EF0925"/>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AAF"/>
    <w:rsid w:val="00EF7C3D"/>
    <w:rsid w:val="00F002D3"/>
    <w:rsid w:val="00F00410"/>
    <w:rsid w:val="00F009B3"/>
    <w:rsid w:val="00F00D16"/>
    <w:rsid w:val="00F01548"/>
    <w:rsid w:val="00F017D4"/>
    <w:rsid w:val="00F0245A"/>
    <w:rsid w:val="00F02C46"/>
    <w:rsid w:val="00F03184"/>
    <w:rsid w:val="00F03AA2"/>
    <w:rsid w:val="00F03D9B"/>
    <w:rsid w:val="00F040FB"/>
    <w:rsid w:val="00F04271"/>
    <w:rsid w:val="00F04C3E"/>
    <w:rsid w:val="00F04EDA"/>
    <w:rsid w:val="00F05204"/>
    <w:rsid w:val="00F06195"/>
    <w:rsid w:val="00F06B6A"/>
    <w:rsid w:val="00F06C20"/>
    <w:rsid w:val="00F06FA8"/>
    <w:rsid w:val="00F07A7D"/>
    <w:rsid w:val="00F07DDA"/>
    <w:rsid w:val="00F07E36"/>
    <w:rsid w:val="00F10459"/>
    <w:rsid w:val="00F1097F"/>
    <w:rsid w:val="00F10AF3"/>
    <w:rsid w:val="00F116D1"/>
    <w:rsid w:val="00F11A12"/>
    <w:rsid w:val="00F11AB6"/>
    <w:rsid w:val="00F11B60"/>
    <w:rsid w:val="00F1203C"/>
    <w:rsid w:val="00F122B3"/>
    <w:rsid w:val="00F12669"/>
    <w:rsid w:val="00F12B63"/>
    <w:rsid w:val="00F12D86"/>
    <w:rsid w:val="00F1365F"/>
    <w:rsid w:val="00F13749"/>
    <w:rsid w:val="00F1426D"/>
    <w:rsid w:val="00F14812"/>
    <w:rsid w:val="00F14A26"/>
    <w:rsid w:val="00F14D3B"/>
    <w:rsid w:val="00F1509C"/>
    <w:rsid w:val="00F15327"/>
    <w:rsid w:val="00F15365"/>
    <w:rsid w:val="00F1541A"/>
    <w:rsid w:val="00F15520"/>
    <w:rsid w:val="00F160E2"/>
    <w:rsid w:val="00F167C1"/>
    <w:rsid w:val="00F167CB"/>
    <w:rsid w:val="00F16DBC"/>
    <w:rsid w:val="00F16F0A"/>
    <w:rsid w:val="00F17307"/>
    <w:rsid w:val="00F200D2"/>
    <w:rsid w:val="00F206ED"/>
    <w:rsid w:val="00F21361"/>
    <w:rsid w:val="00F2147E"/>
    <w:rsid w:val="00F214D0"/>
    <w:rsid w:val="00F219D6"/>
    <w:rsid w:val="00F22572"/>
    <w:rsid w:val="00F22D5C"/>
    <w:rsid w:val="00F22E0C"/>
    <w:rsid w:val="00F2312A"/>
    <w:rsid w:val="00F23A83"/>
    <w:rsid w:val="00F23BF3"/>
    <w:rsid w:val="00F23C89"/>
    <w:rsid w:val="00F23F3B"/>
    <w:rsid w:val="00F24E05"/>
    <w:rsid w:val="00F24FB4"/>
    <w:rsid w:val="00F25480"/>
    <w:rsid w:val="00F2576D"/>
    <w:rsid w:val="00F25A49"/>
    <w:rsid w:val="00F25B8B"/>
    <w:rsid w:val="00F26445"/>
    <w:rsid w:val="00F26D85"/>
    <w:rsid w:val="00F26F7C"/>
    <w:rsid w:val="00F27044"/>
    <w:rsid w:val="00F27A8E"/>
    <w:rsid w:val="00F27D83"/>
    <w:rsid w:val="00F27E15"/>
    <w:rsid w:val="00F30251"/>
    <w:rsid w:val="00F303D6"/>
    <w:rsid w:val="00F3153C"/>
    <w:rsid w:val="00F3171E"/>
    <w:rsid w:val="00F319F1"/>
    <w:rsid w:val="00F31A1A"/>
    <w:rsid w:val="00F321B4"/>
    <w:rsid w:val="00F326A8"/>
    <w:rsid w:val="00F32AEC"/>
    <w:rsid w:val="00F33CFB"/>
    <w:rsid w:val="00F33F7F"/>
    <w:rsid w:val="00F344E7"/>
    <w:rsid w:val="00F34E6F"/>
    <w:rsid w:val="00F35006"/>
    <w:rsid w:val="00F35FC5"/>
    <w:rsid w:val="00F36279"/>
    <w:rsid w:val="00F366C3"/>
    <w:rsid w:val="00F368B6"/>
    <w:rsid w:val="00F37E5E"/>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8AB"/>
    <w:rsid w:val="00F50CA6"/>
    <w:rsid w:val="00F50F69"/>
    <w:rsid w:val="00F5180C"/>
    <w:rsid w:val="00F51A87"/>
    <w:rsid w:val="00F522C9"/>
    <w:rsid w:val="00F52C54"/>
    <w:rsid w:val="00F52EE0"/>
    <w:rsid w:val="00F53158"/>
    <w:rsid w:val="00F536AE"/>
    <w:rsid w:val="00F538A9"/>
    <w:rsid w:val="00F54666"/>
    <w:rsid w:val="00F54B17"/>
    <w:rsid w:val="00F54C61"/>
    <w:rsid w:val="00F54ECC"/>
    <w:rsid w:val="00F54ED0"/>
    <w:rsid w:val="00F55656"/>
    <w:rsid w:val="00F5571A"/>
    <w:rsid w:val="00F568EC"/>
    <w:rsid w:val="00F56A7B"/>
    <w:rsid w:val="00F56B65"/>
    <w:rsid w:val="00F573FE"/>
    <w:rsid w:val="00F57DB8"/>
    <w:rsid w:val="00F60356"/>
    <w:rsid w:val="00F60C0C"/>
    <w:rsid w:val="00F60D89"/>
    <w:rsid w:val="00F611D3"/>
    <w:rsid w:val="00F61441"/>
    <w:rsid w:val="00F619F5"/>
    <w:rsid w:val="00F62014"/>
    <w:rsid w:val="00F6284D"/>
    <w:rsid w:val="00F62F8F"/>
    <w:rsid w:val="00F63C23"/>
    <w:rsid w:val="00F63CB4"/>
    <w:rsid w:val="00F647EE"/>
    <w:rsid w:val="00F64849"/>
    <w:rsid w:val="00F64D96"/>
    <w:rsid w:val="00F64FE8"/>
    <w:rsid w:val="00F65139"/>
    <w:rsid w:val="00F652BE"/>
    <w:rsid w:val="00F65924"/>
    <w:rsid w:val="00F65F4D"/>
    <w:rsid w:val="00F66176"/>
    <w:rsid w:val="00F667E9"/>
    <w:rsid w:val="00F673D6"/>
    <w:rsid w:val="00F679D6"/>
    <w:rsid w:val="00F70374"/>
    <w:rsid w:val="00F70FAB"/>
    <w:rsid w:val="00F71414"/>
    <w:rsid w:val="00F71EDC"/>
    <w:rsid w:val="00F72160"/>
    <w:rsid w:val="00F73146"/>
    <w:rsid w:val="00F73344"/>
    <w:rsid w:val="00F752F8"/>
    <w:rsid w:val="00F7562E"/>
    <w:rsid w:val="00F75851"/>
    <w:rsid w:val="00F760D2"/>
    <w:rsid w:val="00F768B9"/>
    <w:rsid w:val="00F76C37"/>
    <w:rsid w:val="00F774DD"/>
    <w:rsid w:val="00F77CC4"/>
    <w:rsid w:val="00F80118"/>
    <w:rsid w:val="00F80E97"/>
    <w:rsid w:val="00F81357"/>
    <w:rsid w:val="00F81453"/>
    <w:rsid w:val="00F81A64"/>
    <w:rsid w:val="00F823CF"/>
    <w:rsid w:val="00F826C2"/>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694"/>
    <w:rsid w:val="00F947E6"/>
    <w:rsid w:val="00F94BA8"/>
    <w:rsid w:val="00F94C5D"/>
    <w:rsid w:val="00F94E88"/>
    <w:rsid w:val="00F95094"/>
    <w:rsid w:val="00F957F9"/>
    <w:rsid w:val="00F9598D"/>
    <w:rsid w:val="00F959D4"/>
    <w:rsid w:val="00F960E4"/>
    <w:rsid w:val="00F963CD"/>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62B2"/>
    <w:rsid w:val="00FA73A3"/>
    <w:rsid w:val="00FA74E4"/>
    <w:rsid w:val="00FA7D55"/>
    <w:rsid w:val="00FA7FB2"/>
    <w:rsid w:val="00FB0ACC"/>
    <w:rsid w:val="00FB1178"/>
    <w:rsid w:val="00FB1627"/>
    <w:rsid w:val="00FB16AB"/>
    <w:rsid w:val="00FB1FB5"/>
    <w:rsid w:val="00FB2176"/>
    <w:rsid w:val="00FB2680"/>
    <w:rsid w:val="00FB2DC9"/>
    <w:rsid w:val="00FB2FAA"/>
    <w:rsid w:val="00FB3278"/>
    <w:rsid w:val="00FB39A8"/>
    <w:rsid w:val="00FB3D7D"/>
    <w:rsid w:val="00FB50A9"/>
    <w:rsid w:val="00FB516D"/>
    <w:rsid w:val="00FB526B"/>
    <w:rsid w:val="00FB53AE"/>
    <w:rsid w:val="00FB56C4"/>
    <w:rsid w:val="00FB591E"/>
    <w:rsid w:val="00FB679E"/>
    <w:rsid w:val="00FB6BB2"/>
    <w:rsid w:val="00FB6F11"/>
    <w:rsid w:val="00FB70A3"/>
    <w:rsid w:val="00FB71C8"/>
    <w:rsid w:val="00FB754B"/>
    <w:rsid w:val="00FB76E4"/>
    <w:rsid w:val="00FB78B1"/>
    <w:rsid w:val="00FC0777"/>
    <w:rsid w:val="00FC0C33"/>
    <w:rsid w:val="00FC1AF0"/>
    <w:rsid w:val="00FC1F2F"/>
    <w:rsid w:val="00FC1FC5"/>
    <w:rsid w:val="00FC2AF7"/>
    <w:rsid w:val="00FC2F9D"/>
    <w:rsid w:val="00FC31C7"/>
    <w:rsid w:val="00FC36CB"/>
    <w:rsid w:val="00FC38EE"/>
    <w:rsid w:val="00FC40FF"/>
    <w:rsid w:val="00FC4361"/>
    <w:rsid w:val="00FC4C47"/>
    <w:rsid w:val="00FC58A7"/>
    <w:rsid w:val="00FC5D4B"/>
    <w:rsid w:val="00FC7365"/>
    <w:rsid w:val="00FC77B0"/>
    <w:rsid w:val="00FC7D35"/>
    <w:rsid w:val="00FD081C"/>
    <w:rsid w:val="00FD0A4D"/>
    <w:rsid w:val="00FD1C31"/>
    <w:rsid w:val="00FD1CCF"/>
    <w:rsid w:val="00FD1EEE"/>
    <w:rsid w:val="00FD2210"/>
    <w:rsid w:val="00FD3329"/>
    <w:rsid w:val="00FD3FC7"/>
    <w:rsid w:val="00FD4936"/>
    <w:rsid w:val="00FD5332"/>
    <w:rsid w:val="00FD57F5"/>
    <w:rsid w:val="00FD64A7"/>
    <w:rsid w:val="00FD7003"/>
    <w:rsid w:val="00FD73AF"/>
    <w:rsid w:val="00FE0162"/>
    <w:rsid w:val="00FE0599"/>
    <w:rsid w:val="00FE0949"/>
    <w:rsid w:val="00FE0B4B"/>
    <w:rsid w:val="00FE0B89"/>
    <w:rsid w:val="00FE1787"/>
    <w:rsid w:val="00FE1DFC"/>
    <w:rsid w:val="00FE1E47"/>
    <w:rsid w:val="00FE253C"/>
    <w:rsid w:val="00FE5561"/>
    <w:rsid w:val="00FE59BA"/>
    <w:rsid w:val="00FE630D"/>
    <w:rsid w:val="00FE6B39"/>
    <w:rsid w:val="00FE7A1A"/>
    <w:rsid w:val="00FE7DDE"/>
    <w:rsid w:val="00FE7F18"/>
    <w:rsid w:val="00FF0636"/>
    <w:rsid w:val="00FF0C11"/>
    <w:rsid w:val="00FF12DB"/>
    <w:rsid w:val="00FF15BA"/>
    <w:rsid w:val="00FF2028"/>
    <w:rsid w:val="00FF2584"/>
    <w:rsid w:val="00FF28E3"/>
    <w:rsid w:val="00FF2A68"/>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8076E5"/>
    <w:pPr>
      <w:keepNext/>
      <w:outlineLvl w:val="0"/>
    </w:pPr>
    <w:rPr>
      <w:sz w:val="24"/>
    </w:rPr>
  </w:style>
  <w:style w:type="paragraph" w:styleId="Ttulo2">
    <w:name w:val="heading 2"/>
    <w:basedOn w:val="Normal"/>
    <w:next w:val="Normal"/>
    <w:link w:val="Ttulo2Char"/>
    <w:qFormat/>
    <w:rsid w:val="008076E5"/>
    <w:pPr>
      <w:keepNext/>
      <w:jc w:val="center"/>
      <w:outlineLvl w:val="1"/>
    </w:pPr>
    <w:rPr>
      <w:b/>
      <w:bCs/>
    </w:rPr>
  </w:style>
  <w:style w:type="paragraph" w:styleId="Ttulo3">
    <w:name w:val="heading 3"/>
    <w:basedOn w:val="Normal"/>
    <w:next w:val="Normal"/>
    <w:qFormat/>
    <w:rsid w:val="008076E5"/>
    <w:pPr>
      <w:keepNext/>
      <w:jc w:val="center"/>
      <w:outlineLvl w:val="2"/>
    </w:pPr>
    <w:rPr>
      <w:rFonts w:ascii="Arial" w:hAnsi="Arial" w:cs="Arial"/>
      <w:b/>
      <w:bCs/>
      <w:sz w:val="24"/>
    </w:rPr>
  </w:style>
  <w:style w:type="paragraph" w:styleId="Ttulo4">
    <w:name w:val="heading 4"/>
    <w:basedOn w:val="Normal"/>
    <w:next w:val="Normal"/>
    <w:link w:val="Ttulo4Char"/>
    <w:qFormat/>
    <w:rsid w:val="008076E5"/>
    <w:pPr>
      <w:keepNext/>
      <w:jc w:val="center"/>
      <w:outlineLvl w:val="3"/>
    </w:pPr>
    <w:rPr>
      <w:rFonts w:ascii="Times" w:hAnsi="Times" w:cs="Arial"/>
      <w:b/>
      <w:sz w:val="30"/>
    </w:rPr>
  </w:style>
  <w:style w:type="paragraph" w:styleId="Ttulo5">
    <w:name w:val="heading 5"/>
    <w:basedOn w:val="Normal"/>
    <w:next w:val="Normal"/>
    <w:qFormat/>
    <w:rsid w:val="008076E5"/>
    <w:pPr>
      <w:keepNext/>
      <w:jc w:val="center"/>
      <w:outlineLvl w:val="4"/>
    </w:pPr>
    <w:rPr>
      <w:rFonts w:ascii="Arial" w:hAnsi="Arial" w:cs="Arial"/>
      <w:b/>
      <w:sz w:val="28"/>
      <w:szCs w:val="28"/>
    </w:rPr>
  </w:style>
  <w:style w:type="paragraph" w:styleId="Ttulo6">
    <w:name w:val="heading 6"/>
    <w:basedOn w:val="Normal"/>
    <w:next w:val="Normal"/>
    <w:link w:val="Ttulo6Char"/>
    <w:qFormat/>
    <w:rsid w:val="008076E5"/>
    <w:pPr>
      <w:keepNext/>
      <w:jc w:val="both"/>
      <w:outlineLvl w:val="5"/>
    </w:pPr>
    <w:rPr>
      <w:rFonts w:ascii="Arial" w:hAnsi="Arial" w:cs="Arial"/>
      <w:b/>
    </w:rPr>
  </w:style>
  <w:style w:type="paragraph" w:styleId="Ttulo7">
    <w:name w:val="heading 7"/>
    <w:basedOn w:val="Normal"/>
    <w:next w:val="Normal"/>
    <w:link w:val="Ttulo7Char"/>
    <w:qFormat/>
    <w:rsid w:val="008076E5"/>
    <w:pPr>
      <w:keepNext/>
      <w:ind w:left="360"/>
      <w:jc w:val="center"/>
      <w:outlineLvl w:val="6"/>
    </w:pPr>
    <w:rPr>
      <w:rFonts w:ascii="Times" w:hAnsi="Times" w:cs="Arial"/>
      <w:b/>
      <w:sz w:val="30"/>
    </w:rPr>
  </w:style>
  <w:style w:type="paragraph" w:styleId="Ttulo8">
    <w:name w:val="heading 8"/>
    <w:basedOn w:val="Normal"/>
    <w:next w:val="Normal"/>
    <w:qFormat/>
    <w:rsid w:val="008076E5"/>
    <w:pPr>
      <w:keepNext/>
      <w:ind w:left="360"/>
      <w:jc w:val="center"/>
      <w:outlineLvl w:val="7"/>
    </w:pPr>
    <w:rPr>
      <w:rFonts w:ascii="Arial" w:hAnsi="Arial" w:cs="Arial"/>
      <w:b/>
    </w:rPr>
  </w:style>
  <w:style w:type="paragraph" w:styleId="Ttulo9">
    <w:name w:val="heading 9"/>
    <w:basedOn w:val="Normal"/>
    <w:next w:val="Normal"/>
    <w:link w:val="Ttulo9Char"/>
    <w:qFormat/>
    <w:rsid w:val="008076E5"/>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8076E5"/>
    <w:pPr>
      <w:tabs>
        <w:tab w:val="center" w:pos="4419"/>
        <w:tab w:val="right" w:pos="8838"/>
      </w:tabs>
    </w:pPr>
    <w:rPr>
      <w:lang w:val="en-US"/>
    </w:rPr>
  </w:style>
  <w:style w:type="paragraph" w:styleId="Rodap">
    <w:name w:val="footer"/>
    <w:basedOn w:val="Normal"/>
    <w:link w:val="RodapChar"/>
    <w:uiPriority w:val="99"/>
    <w:rsid w:val="008076E5"/>
    <w:pPr>
      <w:tabs>
        <w:tab w:val="center" w:pos="4419"/>
        <w:tab w:val="right" w:pos="8838"/>
      </w:tabs>
    </w:pPr>
  </w:style>
  <w:style w:type="paragraph" w:styleId="Corpodetexto">
    <w:name w:val="Body Text"/>
    <w:basedOn w:val="Normal"/>
    <w:link w:val="CorpodetextoChar"/>
    <w:qFormat/>
    <w:rsid w:val="008076E5"/>
    <w:rPr>
      <w:sz w:val="28"/>
    </w:rPr>
  </w:style>
  <w:style w:type="paragraph" w:styleId="Recuodecorpodetexto">
    <w:name w:val="Body Text Indent"/>
    <w:basedOn w:val="Normal"/>
    <w:link w:val="RecuodecorpodetextoChar"/>
    <w:rsid w:val="008076E5"/>
    <w:pPr>
      <w:ind w:left="540" w:hanging="540"/>
      <w:jc w:val="both"/>
    </w:pPr>
    <w:rPr>
      <w:rFonts w:ascii="Arial" w:hAnsi="Arial" w:cs="Arial"/>
    </w:rPr>
  </w:style>
  <w:style w:type="character" w:styleId="Nmerodepgina">
    <w:name w:val="page number"/>
    <w:basedOn w:val="Fontepargpadro"/>
    <w:rsid w:val="008076E5"/>
  </w:style>
  <w:style w:type="character" w:customStyle="1" w:styleId="texto31">
    <w:name w:val="texto31"/>
    <w:rsid w:val="008076E5"/>
    <w:rPr>
      <w:rFonts w:ascii="Verdana" w:hAnsi="Verdana" w:hint="default"/>
      <w:color w:val="61676C"/>
      <w:sz w:val="17"/>
      <w:szCs w:val="17"/>
    </w:rPr>
  </w:style>
  <w:style w:type="paragraph" w:styleId="Corpodetexto2">
    <w:name w:val="Body Text 2"/>
    <w:basedOn w:val="Normal"/>
    <w:link w:val="Corpodetexto2Char"/>
    <w:rsid w:val="008076E5"/>
    <w:pPr>
      <w:jc w:val="center"/>
    </w:pPr>
    <w:rPr>
      <w:rFonts w:ascii="Arial" w:hAnsi="Arial" w:cs="Arial"/>
    </w:rPr>
  </w:style>
  <w:style w:type="character" w:styleId="Refdecomentrio">
    <w:name w:val="annotation reference"/>
    <w:uiPriority w:val="99"/>
    <w:semiHidden/>
    <w:rsid w:val="008076E5"/>
    <w:rPr>
      <w:sz w:val="16"/>
      <w:szCs w:val="16"/>
    </w:rPr>
  </w:style>
  <w:style w:type="paragraph" w:styleId="Textodecomentrio">
    <w:name w:val="annotation text"/>
    <w:basedOn w:val="Normal"/>
    <w:link w:val="TextodecomentrioChar1"/>
    <w:uiPriority w:val="99"/>
    <w:semiHidden/>
    <w:rsid w:val="008076E5"/>
  </w:style>
  <w:style w:type="paragraph" w:styleId="Corpodetexto3">
    <w:name w:val="Body Text 3"/>
    <w:basedOn w:val="Normal"/>
    <w:link w:val="Corpodetexto3Char"/>
    <w:rsid w:val="008076E5"/>
    <w:pPr>
      <w:jc w:val="both"/>
    </w:pPr>
    <w:rPr>
      <w:color w:val="000000"/>
      <w:sz w:val="24"/>
    </w:rPr>
  </w:style>
  <w:style w:type="paragraph" w:styleId="Recuodecorpodetexto2">
    <w:name w:val="Body Text Indent 2"/>
    <w:basedOn w:val="Normal"/>
    <w:link w:val="Recuodecorpodetexto2Char"/>
    <w:rsid w:val="008076E5"/>
    <w:pPr>
      <w:ind w:left="709" w:hanging="709"/>
      <w:jc w:val="both"/>
    </w:pPr>
    <w:rPr>
      <w:color w:val="000000"/>
      <w:sz w:val="24"/>
    </w:rPr>
  </w:style>
  <w:style w:type="paragraph" w:styleId="Recuodecorpodetexto3">
    <w:name w:val="Body Text Indent 3"/>
    <w:basedOn w:val="Normal"/>
    <w:link w:val="Recuodecorpodetexto3Char"/>
    <w:rsid w:val="008076E5"/>
    <w:pPr>
      <w:ind w:left="1985" w:hanging="142"/>
    </w:pPr>
    <w:rPr>
      <w:rFonts w:ascii="Arial" w:hAnsi="Arial" w:cs="Arial"/>
      <w:szCs w:val="24"/>
    </w:rPr>
  </w:style>
  <w:style w:type="paragraph" w:styleId="Textoembloco">
    <w:name w:val="Block Text"/>
    <w:basedOn w:val="Normal"/>
    <w:rsid w:val="008076E5"/>
    <w:pPr>
      <w:ind w:left="993" w:right="567"/>
      <w:jc w:val="both"/>
    </w:pPr>
    <w:rPr>
      <w:rFonts w:ascii="Arial" w:hAnsi="Arial" w:cs="Arial"/>
    </w:rPr>
  </w:style>
  <w:style w:type="paragraph" w:styleId="NormalWeb">
    <w:name w:val="Normal (Web)"/>
    <w:basedOn w:val="Normal"/>
    <w:link w:val="NormalWebChar"/>
    <w:rsid w:val="008076E5"/>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uiPriority w:val="99"/>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0851838">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36666309">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2351072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3C9A3-E82B-45BC-86F2-AA44B163A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41</Pages>
  <Words>11654</Words>
  <Characters>62932</Characters>
  <Application>Microsoft Office Word</Application>
  <DocSecurity>0</DocSecurity>
  <Lines>524</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74438</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85</cp:revision>
  <cp:lastPrinted>2020-07-30T14:48:00Z</cp:lastPrinted>
  <dcterms:created xsi:type="dcterms:W3CDTF">2022-01-19T13:28:00Z</dcterms:created>
  <dcterms:modified xsi:type="dcterms:W3CDTF">2022-01-20T12:42:00Z</dcterms:modified>
</cp:coreProperties>
</file>