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C037D2">
        <w:rPr>
          <w:sz w:val="24"/>
          <w:szCs w:val="24"/>
        </w:rPr>
        <w:t xml:space="preserve"> </w:t>
      </w:r>
      <w:r w:rsidR="00A054B8">
        <w:rPr>
          <w:sz w:val="24"/>
          <w:szCs w:val="24"/>
        </w:rPr>
        <w:t xml:space="preserve"> </w:t>
      </w:r>
      <w:r w:rsidR="00D153D8">
        <w:rPr>
          <w:sz w:val="24"/>
          <w:szCs w:val="24"/>
        </w:rPr>
        <w:t>06</w:t>
      </w:r>
      <w:r w:rsidR="000D6E48">
        <w:rPr>
          <w:sz w:val="24"/>
          <w:szCs w:val="24"/>
        </w:rPr>
        <w:t xml:space="preserve"> </w:t>
      </w:r>
      <w:r w:rsidR="001A1E12">
        <w:rPr>
          <w:sz w:val="24"/>
          <w:szCs w:val="24"/>
        </w:rPr>
        <w:t>/ 20</w:t>
      </w:r>
      <w:r w:rsidR="00DC55C3">
        <w:rPr>
          <w:sz w:val="24"/>
          <w:szCs w:val="24"/>
        </w:rPr>
        <w:t>2</w:t>
      </w:r>
      <w:r w:rsidR="0065633C">
        <w:rPr>
          <w:sz w:val="24"/>
          <w:szCs w:val="24"/>
        </w:rPr>
        <w:t>2</w:t>
      </w:r>
    </w:p>
    <w:p w:rsidR="00D41830" w:rsidRPr="006F421F" w:rsidRDefault="00D41830" w:rsidP="00D41830">
      <w:pPr>
        <w:rPr>
          <w:rFonts w:ascii="Arial" w:hAnsi="Arial" w:cs="Arial"/>
          <w:sz w:val="24"/>
          <w:szCs w:val="24"/>
        </w:rPr>
      </w:pPr>
    </w:p>
    <w:p w:rsidR="00D41830" w:rsidRDefault="00D5653A"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55576</wp:posOffset>
                </wp:positionH>
                <wp:positionV relativeFrom="paragraph">
                  <wp:posOffset>16206</wp:posOffset>
                </wp:positionV>
                <wp:extent cx="6286500" cy="898498"/>
                <wp:effectExtent l="0" t="0" r="19050" b="1651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98498"/>
                        </a:xfrm>
                        <a:prstGeom prst="rect">
                          <a:avLst/>
                        </a:prstGeom>
                        <a:solidFill>
                          <a:srgbClr val="FFFFFF"/>
                        </a:solidFill>
                        <a:ln w="9525">
                          <a:solidFill>
                            <a:srgbClr val="000000"/>
                          </a:solidFill>
                          <a:miter lim="800000"/>
                          <a:headEnd/>
                          <a:tailEnd/>
                        </a:ln>
                      </wps:spPr>
                      <wps:txbx>
                        <w:txbxContent>
                          <w:p w:rsidR="007170B9" w:rsidRPr="00A83F7E" w:rsidRDefault="007170B9"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sidR="00DA3F1C">
                              <w:rPr>
                                <w:rFonts w:ascii="Arial" w:hAnsi="Arial" w:cs="Arial"/>
                                <w:b/>
                                <w:bCs/>
                              </w:rPr>
                              <w:t xml:space="preserve">ESPECIALIZADA EM PAVIMENTAÇÃO E DRENAGEM DE ÁGUAS PLUVIAIS </w:t>
                            </w:r>
                            <w:r w:rsidR="00E63905">
                              <w:rPr>
                                <w:rFonts w:ascii="Arial" w:hAnsi="Arial" w:cs="Arial"/>
                                <w:b/>
                                <w:bCs/>
                              </w:rPr>
                              <w:t>NA</w:t>
                            </w:r>
                            <w:r w:rsidR="00DA3F1C">
                              <w:rPr>
                                <w:rFonts w:ascii="Arial" w:hAnsi="Arial" w:cs="Arial"/>
                                <w:b/>
                                <w:bCs/>
                              </w:rPr>
                              <w:t xml:space="preserve"> </w:t>
                            </w:r>
                            <w:r w:rsidR="00DA3F1C" w:rsidRPr="00DA3F1C">
                              <w:rPr>
                                <w:rFonts w:ascii="Arial" w:hAnsi="Arial" w:cs="Arial"/>
                                <w:b/>
                                <w:bCs/>
                              </w:rPr>
                              <w:t xml:space="preserve">VIELA ANGELO </w:t>
                            </w:r>
                            <w:r>
                              <w:rPr>
                                <w:rFonts w:ascii="Arial" w:hAnsi="Arial" w:cs="Arial"/>
                                <w:b/>
                                <w:bCs/>
                              </w:rPr>
                              <w:t>NESTE MUNICÍPIO.</w:t>
                            </w:r>
                          </w:p>
                          <w:p w:rsidR="007170B9" w:rsidRDefault="007170B9" w:rsidP="00D41830">
                            <w:pPr>
                              <w:pStyle w:val="Corpodetexto"/>
                              <w:jc w:val="center"/>
                              <w:rPr>
                                <w:rFonts w:ascii="Arial" w:hAnsi="Arial" w:cs="Arial"/>
                                <w:b/>
                                <w:sz w:val="24"/>
                              </w:rPr>
                            </w:pPr>
                          </w:p>
                          <w:p w:rsidR="007170B9" w:rsidRDefault="007170B9"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4pt;margin-top:1.3pt;width:495pt;height:7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">
                <v:textbox>
                  <w:txbxContent>
                    <w:p w:rsidR="007170B9" w:rsidRPr="00A83F7E" w:rsidRDefault="007170B9"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sidR="00DA3F1C">
                        <w:rPr>
                          <w:rFonts w:ascii="Arial" w:hAnsi="Arial" w:cs="Arial"/>
                          <w:b/>
                          <w:bCs/>
                        </w:rPr>
                        <w:t xml:space="preserve">ESPECIALIZADA EM PAVIMENTAÇÃO E DRENAGEM DE ÁGUAS PLUVIAIS </w:t>
                      </w:r>
                      <w:r w:rsidR="00E63905">
                        <w:rPr>
                          <w:rFonts w:ascii="Arial" w:hAnsi="Arial" w:cs="Arial"/>
                          <w:b/>
                          <w:bCs/>
                        </w:rPr>
                        <w:t>NA</w:t>
                      </w:r>
                      <w:r w:rsidR="00DA3F1C">
                        <w:rPr>
                          <w:rFonts w:ascii="Arial" w:hAnsi="Arial" w:cs="Arial"/>
                          <w:b/>
                          <w:bCs/>
                        </w:rPr>
                        <w:t xml:space="preserve"> </w:t>
                      </w:r>
                      <w:r w:rsidR="00DA3F1C" w:rsidRPr="00DA3F1C">
                        <w:rPr>
                          <w:rFonts w:ascii="Arial" w:hAnsi="Arial" w:cs="Arial"/>
                          <w:b/>
                          <w:bCs/>
                        </w:rPr>
                        <w:t xml:space="preserve">VIELA ANGELO </w:t>
                      </w:r>
                      <w:r>
                        <w:rPr>
                          <w:rFonts w:ascii="Arial" w:hAnsi="Arial" w:cs="Arial"/>
                          <w:b/>
                          <w:bCs/>
                        </w:rPr>
                        <w:t>NESTE MUNICÍPIO.</w:t>
                      </w:r>
                    </w:p>
                    <w:p w:rsidR="007170B9" w:rsidRDefault="007170B9" w:rsidP="00D41830">
                      <w:pPr>
                        <w:pStyle w:val="Corpodetexto"/>
                        <w:jc w:val="center"/>
                        <w:rPr>
                          <w:rFonts w:ascii="Arial" w:hAnsi="Arial" w:cs="Arial"/>
                          <w:b/>
                          <w:sz w:val="24"/>
                        </w:rPr>
                      </w:pPr>
                    </w:p>
                    <w:p w:rsidR="007170B9" w:rsidRDefault="007170B9"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0B65E7" w:rsidRDefault="000B65E7" w:rsidP="00D41830">
      <w:pPr>
        <w:pStyle w:val="Cabealho"/>
        <w:tabs>
          <w:tab w:val="clear" w:pos="4419"/>
          <w:tab w:val="clear" w:pos="8838"/>
          <w:tab w:val="left" w:pos="0"/>
        </w:tabs>
        <w:jc w:val="both"/>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D02947" w:rsidRPr="006F421F">
        <w:rPr>
          <w:rFonts w:ascii="Arial" w:hAnsi="Arial" w:cs="Arial"/>
          <w:sz w:val="24"/>
          <w:szCs w:val="24"/>
          <w:lang w:val="pt-BR"/>
        </w:rPr>
        <w:t>o presente</w:t>
      </w:r>
      <w:r w:rsidRPr="006F421F">
        <w:rPr>
          <w:rFonts w:ascii="Arial" w:hAnsi="Arial" w:cs="Arial"/>
          <w:sz w:val="24"/>
          <w:szCs w:val="24"/>
          <w:lang w:val="pt-BR"/>
        </w:rPr>
        <w:t xml:space="preserve">, declara, por este e na melhor forma de direito, que CONFERIU E RETIROU, toda a documentação referente </w:t>
      </w:r>
      <w:proofErr w:type="gramStart"/>
      <w:r w:rsidRPr="006F421F">
        <w:rPr>
          <w:rFonts w:ascii="Arial" w:hAnsi="Arial" w:cs="Arial"/>
          <w:sz w:val="24"/>
          <w:szCs w:val="24"/>
          <w:lang w:val="pt-BR"/>
        </w:rPr>
        <w:t>a</w:t>
      </w:r>
      <w:proofErr w:type="gramEnd"/>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8939D2">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743C51">
        <w:rPr>
          <w:rFonts w:ascii="Arial" w:hAnsi="Arial" w:cs="Arial"/>
          <w:b/>
          <w:sz w:val="24"/>
          <w:szCs w:val="24"/>
          <w:u w:val="single"/>
        </w:rPr>
        <w:t>06</w:t>
      </w:r>
      <w:r w:rsidR="00A1386E">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DD5B74">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A84545" w:rsidRDefault="00A84545"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r w:rsidR="008913BD">
        <w:rPr>
          <w:rFonts w:ascii="Arial" w:hAnsi="Arial" w:cs="Arial"/>
          <w:b/>
          <w:bCs/>
          <w:sz w:val="24"/>
          <w:szCs w:val="24"/>
        </w:rPr>
        <w:t xml:space="preserve"> </w:t>
      </w:r>
      <w:r w:rsidR="00DD5B74">
        <w:rPr>
          <w:rFonts w:ascii="Arial" w:hAnsi="Arial" w:cs="Arial"/>
          <w:b/>
          <w:bCs/>
          <w:sz w:val="24"/>
          <w:szCs w:val="24"/>
        </w:rPr>
        <w:t>6</w:t>
      </w:r>
      <w:r w:rsidR="00AA567C">
        <w:rPr>
          <w:rFonts w:ascii="Arial" w:hAnsi="Arial" w:cs="Arial"/>
          <w:b/>
          <w:bCs/>
          <w:sz w:val="24"/>
          <w:szCs w:val="24"/>
        </w:rPr>
        <w:t>9579</w:t>
      </w:r>
      <w:r w:rsidR="002D229D">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FF2028">
        <w:rPr>
          <w:rFonts w:ascii="Arial" w:hAnsi="Arial" w:cs="Arial"/>
          <w:b/>
          <w:bCs/>
          <w:sz w:val="24"/>
          <w:szCs w:val="24"/>
        </w:rPr>
        <w:t>1</w:t>
      </w:r>
    </w:p>
    <w:p w:rsidR="00044BC3" w:rsidRDefault="00044BC3" w:rsidP="00D41830">
      <w:pPr>
        <w:keepNext/>
        <w:tabs>
          <w:tab w:val="left" w:pos="10206"/>
        </w:tabs>
        <w:jc w:val="both"/>
        <w:rPr>
          <w:rFonts w:ascii="Arial" w:hAnsi="Arial" w:cs="Arial"/>
          <w:b/>
          <w:bCs/>
          <w:sz w:val="24"/>
          <w:szCs w:val="24"/>
        </w:rPr>
      </w:pPr>
    </w:p>
    <w:p w:rsidR="00D41830" w:rsidRPr="00A77605" w:rsidRDefault="00D41830" w:rsidP="00D41830">
      <w:pPr>
        <w:pStyle w:val="western"/>
        <w:spacing w:before="278" w:beforeAutospacing="0" w:after="0"/>
        <w:jc w:val="both"/>
        <w:rPr>
          <w:rFonts w:ascii="Arial" w:hAnsi="Arial" w:cs="Arial"/>
          <w:b/>
          <w:bCs/>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156A57" w:rsidRPr="00A83F7E">
        <w:rPr>
          <w:rFonts w:ascii="Arial" w:hAnsi="Arial" w:cs="Arial"/>
          <w:b/>
          <w:bCs/>
        </w:rPr>
        <w:t xml:space="preserve">CONTRATAÇÃO DE EMPRESA </w:t>
      </w:r>
      <w:r w:rsidR="00156A57">
        <w:rPr>
          <w:rFonts w:ascii="Arial" w:hAnsi="Arial" w:cs="Arial"/>
          <w:b/>
          <w:bCs/>
        </w:rPr>
        <w:t xml:space="preserve">ESPECIALIZADA EM PAVIMENTAÇÃO E DRENAGEM DE ÁGUAS PLUVIAIS </w:t>
      </w:r>
      <w:r w:rsidR="001956A8">
        <w:rPr>
          <w:rFonts w:ascii="Arial" w:hAnsi="Arial" w:cs="Arial"/>
          <w:b/>
          <w:bCs/>
        </w:rPr>
        <w:t>NA</w:t>
      </w:r>
      <w:r w:rsidR="00156A57">
        <w:rPr>
          <w:rFonts w:ascii="Arial" w:hAnsi="Arial" w:cs="Arial"/>
          <w:b/>
          <w:bCs/>
        </w:rPr>
        <w:t xml:space="preserve"> </w:t>
      </w:r>
      <w:r w:rsidR="00156A57" w:rsidRPr="00DA3F1C">
        <w:rPr>
          <w:rFonts w:ascii="Arial" w:hAnsi="Arial" w:cs="Arial"/>
          <w:b/>
          <w:bCs/>
        </w:rPr>
        <w:t xml:space="preserve">VIELA ANGELO </w:t>
      </w:r>
      <w:r w:rsidR="00FB56C4" w:rsidRPr="00FB56C4">
        <w:rPr>
          <w:rFonts w:ascii="Arial" w:hAnsi="Arial" w:cs="Arial"/>
          <w:bCs/>
        </w:rPr>
        <w:t>neste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34428A">
        <w:rPr>
          <w:rFonts w:ascii="Arial" w:hAnsi="Arial" w:cs="Arial"/>
        </w:rPr>
        <w:t>Desenvolvimento Urbano</w:t>
      </w:r>
      <w:r w:rsidRPr="006F421F">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075F0D">
        <w:rPr>
          <w:rFonts w:ascii="Arial" w:hAnsi="Arial" w:cs="Arial"/>
          <w:b/>
          <w:sz w:val="24"/>
          <w:szCs w:val="24"/>
          <w:u w:val="single"/>
          <w:lang w:val="pt-BR"/>
        </w:rPr>
        <w:t>09</w:t>
      </w:r>
      <w:r w:rsidRPr="0078734A">
        <w:rPr>
          <w:rFonts w:ascii="Arial" w:hAnsi="Arial" w:cs="Arial"/>
          <w:b/>
          <w:sz w:val="24"/>
          <w:szCs w:val="24"/>
          <w:u w:val="single"/>
          <w:lang w:val="pt-BR"/>
        </w:rPr>
        <w:t>:</w:t>
      </w:r>
      <w:r w:rsidR="00075F0D">
        <w:rPr>
          <w:rFonts w:ascii="Arial" w:hAnsi="Arial" w:cs="Arial"/>
          <w:b/>
          <w:sz w:val="24"/>
          <w:szCs w:val="24"/>
          <w:u w:val="single"/>
          <w:lang w:val="pt-BR"/>
        </w:rPr>
        <w:t>3</w:t>
      </w:r>
      <w:r w:rsidR="007D4DD1">
        <w:rPr>
          <w:rFonts w:ascii="Arial" w:hAnsi="Arial" w:cs="Arial"/>
          <w:b/>
          <w:sz w:val="24"/>
          <w:szCs w:val="24"/>
          <w:u w:val="single"/>
          <w:lang w:val="pt-BR"/>
        </w:rPr>
        <w:t>0</w:t>
      </w:r>
      <w:proofErr w:type="gramEnd"/>
      <w:r w:rsidR="007D4DD1">
        <w:rPr>
          <w:rFonts w:ascii="Arial" w:hAnsi="Arial" w:cs="Arial"/>
          <w:b/>
          <w:sz w:val="24"/>
          <w:szCs w:val="24"/>
          <w:u w:val="single"/>
          <w:lang w:val="pt-BR"/>
        </w:rPr>
        <w:t xml:space="preserve"> </w:t>
      </w:r>
      <w:r>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horas do dia </w:t>
      </w:r>
      <w:r w:rsidR="009B7487">
        <w:rPr>
          <w:rFonts w:ascii="Arial" w:hAnsi="Arial" w:cs="Arial"/>
          <w:b/>
          <w:sz w:val="24"/>
          <w:szCs w:val="24"/>
          <w:u w:val="single"/>
          <w:lang w:val="pt-BR"/>
        </w:rPr>
        <w:t xml:space="preserve"> </w:t>
      </w:r>
      <w:r w:rsidR="005F62A9">
        <w:rPr>
          <w:rFonts w:ascii="Arial" w:hAnsi="Arial" w:cs="Arial"/>
          <w:b/>
          <w:sz w:val="24"/>
          <w:szCs w:val="24"/>
          <w:u w:val="single"/>
          <w:lang w:val="pt-BR"/>
        </w:rPr>
        <w:t>09</w:t>
      </w:r>
      <w:r w:rsidR="00542D6C">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B3699E">
        <w:rPr>
          <w:rFonts w:ascii="Arial" w:hAnsi="Arial" w:cs="Arial"/>
          <w:b/>
          <w:sz w:val="24"/>
          <w:szCs w:val="24"/>
          <w:u w:val="single"/>
          <w:lang w:val="pt-BR"/>
        </w:rPr>
        <w:t xml:space="preserve">   </w:t>
      </w:r>
      <w:r w:rsidR="00D72971">
        <w:rPr>
          <w:rFonts w:ascii="Arial" w:hAnsi="Arial" w:cs="Arial"/>
          <w:b/>
          <w:sz w:val="24"/>
          <w:szCs w:val="24"/>
          <w:u w:val="single"/>
          <w:lang w:val="pt-BR"/>
        </w:rPr>
        <w:t xml:space="preserve"> </w:t>
      </w:r>
      <w:r w:rsidR="009B7487">
        <w:rPr>
          <w:rFonts w:ascii="Arial" w:hAnsi="Arial" w:cs="Arial"/>
          <w:b/>
          <w:sz w:val="24"/>
          <w:szCs w:val="24"/>
          <w:u w:val="single"/>
          <w:lang w:val="pt-BR"/>
        </w:rPr>
        <w:t xml:space="preserve">   </w:t>
      </w:r>
      <w:r w:rsidR="00C35F28">
        <w:rPr>
          <w:rFonts w:ascii="Arial" w:hAnsi="Arial" w:cs="Arial"/>
          <w:b/>
          <w:sz w:val="24"/>
          <w:szCs w:val="24"/>
          <w:u w:val="single"/>
          <w:lang w:val="pt-BR"/>
        </w:rPr>
        <w:t xml:space="preserve"> </w:t>
      </w:r>
      <w:r w:rsidR="005F62A9">
        <w:rPr>
          <w:rFonts w:ascii="Arial" w:hAnsi="Arial" w:cs="Arial"/>
          <w:b/>
          <w:sz w:val="24"/>
          <w:szCs w:val="24"/>
          <w:u w:val="single"/>
          <w:lang w:val="pt-BR"/>
        </w:rPr>
        <w:t xml:space="preserve">fevereiro </w:t>
      </w:r>
      <w:r w:rsidRPr="0078734A">
        <w:rPr>
          <w:rFonts w:ascii="Arial" w:hAnsi="Arial" w:cs="Arial"/>
          <w:b/>
          <w:sz w:val="24"/>
          <w:szCs w:val="24"/>
          <w:u w:val="single"/>
          <w:lang w:val="pt-BR"/>
        </w:rPr>
        <w:t>de 20</w:t>
      </w:r>
      <w:r w:rsidR="006825FF">
        <w:rPr>
          <w:rFonts w:ascii="Arial" w:hAnsi="Arial" w:cs="Arial"/>
          <w:b/>
          <w:sz w:val="24"/>
          <w:szCs w:val="24"/>
          <w:u w:val="single"/>
          <w:lang w:val="pt-BR"/>
        </w:rPr>
        <w:t>2</w:t>
      </w:r>
      <w:r w:rsidR="008F299D">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Avenida Presidente Vargas, n° </w:t>
      </w:r>
      <w:r>
        <w:rPr>
          <w:rFonts w:ascii="Arial" w:hAnsi="Arial" w:cs="Arial"/>
          <w:b/>
          <w:sz w:val="24"/>
          <w:szCs w:val="24"/>
          <w:lang w:val="pt-BR"/>
        </w:rPr>
        <w:t>280</w:t>
      </w:r>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xml:space="preserve">, SP,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920C82" w:rsidRDefault="00920C82"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Pr="00EF1E0B" w:rsidRDefault="00D41830" w:rsidP="00D41830">
      <w:pPr>
        <w:pStyle w:val="Corpodetexto"/>
        <w:jc w:val="both"/>
        <w:rPr>
          <w:rFonts w:ascii="Arial" w:hAnsi="Arial" w:cs="Arial"/>
          <w:sz w:val="24"/>
          <w:szCs w:val="24"/>
        </w:rPr>
      </w:pPr>
      <w:r w:rsidRPr="00EF1E0B">
        <w:rPr>
          <w:rFonts w:ascii="Arial" w:hAnsi="Arial" w:cs="Arial"/>
          <w:sz w:val="24"/>
          <w:szCs w:val="24"/>
        </w:rPr>
        <w:t>1.1 - O objeto da presente licit</w:t>
      </w:r>
      <w:r w:rsidR="001A1E12">
        <w:rPr>
          <w:rFonts w:ascii="Arial" w:hAnsi="Arial" w:cs="Arial"/>
          <w:sz w:val="24"/>
          <w:szCs w:val="24"/>
        </w:rPr>
        <w:t xml:space="preserve">ação é a </w:t>
      </w:r>
      <w:r w:rsidR="00A2629E" w:rsidRPr="00A2629E">
        <w:rPr>
          <w:rFonts w:ascii="Arial" w:hAnsi="Arial" w:cs="Arial"/>
          <w:bCs/>
          <w:sz w:val="24"/>
          <w:szCs w:val="24"/>
        </w:rPr>
        <w:t xml:space="preserve">contratação de </w:t>
      </w:r>
      <w:r w:rsidR="006924A5" w:rsidRPr="006924A5">
        <w:rPr>
          <w:rFonts w:ascii="Arial" w:hAnsi="Arial" w:cs="Arial"/>
          <w:bCs/>
          <w:sz w:val="24"/>
          <w:szCs w:val="24"/>
        </w:rPr>
        <w:t xml:space="preserve">contratação de empresa especializada em pavimentação e drenagem de águas pluviais </w:t>
      </w:r>
      <w:r w:rsidR="00426E65">
        <w:rPr>
          <w:rFonts w:ascii="Arial" w:hAnsi="Arial" w:cs="Arial"/>
          <w:bCs/>
          <w:sz w:val="24"/>
          <w:szCs w:val="24"/>
          <w:lang w:val="pt-BR"/>
        </w:rPr>
        <w:t>na</w:t>
      </w:r>
      <w:r w:rsidR="006924A5" w:rsidRPr="006924A5">
        <w:rPr>
          <w:rFonts w:ascii="Arial" w:hAnsi="Arial" w:cs="Arial"/>
          <w:bCs/>
          <w:sz w:val="24"/>
          <w:szCs w:val="24"/>
        </w:rPr>
        <w:t xml:space="preserve"> Viela </w:t>
      </w:r>
      <w:proofErr w:type="spellStart"/>
      <w:r w:rsidR="006924A5" w:rsidRPr="006924A5">
        <w:rPr>
          <w:rFonts w:ascii="Arial" w:hAnsi="Arial" w:cs="Arial"/>
          <w:bCs/>
          <w:sz w:val="24"/>
          <w:szCs w:val="24"/>
        </w:rPr>
        <w:t>Angelo</w:t>
      </w:r>
      <w:proofErr w:type="spellEnd"/>
      <w:r w:rsidR="006924A5" w:rsidRPr="00DA3F1C">
        <w:rPr>
          <w:rFonts w:ascii="Arial" w:hAnsi="Arial" w:cs="Arial"/>
          <w:b/>
          <w:bCs/>
        </w:rPr>
        <w:t xml:space="preserve"> </w:t>
      </w:r>
      <w:r w:rsidR="00C238F2" w:rsidRPr="00C238F2">
        <w:rPr>
          <w:rFonts w:ascii="Arial" w:hAnsi="Arial" w:cs="Arial"/>
          <w:bCs/>
          <w:sz w:val="24"/>
          <w:szCs w:val="24"/>
        </w:rPr>
        <w:t>neste município</w:t>
      </w:r>
      <w:r w:rsidR="00205BDA" w:rsidRPr="00205BDA">
        <w:rPr>
          <w:rFonts w:ascii="Arial" w:hAnsi="Arial" w:cs="Arial"/>
          <w:sz w:val="24"/>
          <w:szCs w:val="24"/>
        </w:rPr>
        <w:t>,</w:t>
      </w:r>
      <w:r w:rsidRPr="00EF1E0B">
        <w:rPr>
          <w:rFonts w:ascii="Arial" w:hAnsi="Arial" w:cs="Arial"/>
          <w:sz w:val="24"/>
          <w:szCs w:val="24"/>
        </w:rPr>
        <w:t xml:space="preserve"> conforme memorial descritivo, planilha orçamentária e cronograma físico-financeiro – Anexo I - CD, que é parte integrante deste </w:t>
      </w:r>
      <w:r w:rsidR="00C04618">
        <w:rPr>
          <w:rFonts w:ascii="Arial" w:hAnsi="Arial" w:cs="Arial"/>
          <w:sz w:val="24"/>
          <w:szCs w:val="24"/>
        </w:rPr>
        <w:t>e</w:t>
      </w:r>
      <w:r w:rsidRPr="00EF1E0B">
        <w:rPr>
          <w:rFonts w:ascii="Arial" w:hAnsi="Arial" w:cs="Arial"/>
          <w:sz w:val="24"/>
          <w:szCs w:val="24"/>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8A3645">
        <w:rPr>
          <w:rFonts w:ascii="Arial" w:hAnsi="Arial" w:cs="Arial"/>
          <w:sz w:val="24"/>
          <w:szCs w:val="24"/>
        </w:rPr>
        <w:t>global</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D41830" w:rsidRPr="00C112DF"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4651FD">
        <w:rPr>
          <w:rFonts w:ascii="Arial" w:hAnsi="Arial" w:cs="Arial"/>
          <w:sz w:val="24"/>
          <w:szCs w:val="24"/>
        </w:rPr>
        <w:t>1.</w:t>
      </w:r>
      <w:r w:rsidR="00827A9F">
        <w:rPr>
          <w:rFonts w:ascii="Arial" w:hAnsi="Arial" w:cs="Arial"/>
          <w:sz w:val="24"/>
          <w:szCs w:val="24"/>
        </w:rPr>
        <w:t>51</w:t>
      </w:r>
      <w:r w:rsidR="004651FD">
        <w:rPr>
          <w:rFonts w:ascii="Arial" w:hAnsi="Arial" w:cs="Arial"/>
          <w:sz w:val="24"/>
          <w:szCs w:val="24"/>
        </w:rPr>
        <w:t>5.</w:t>
      </w:r>
      <w:r w:rsidR="00827A9F">
        <w:rPr>
          <w:rFonts w:ascii="Arial" w:hAnsi="Arial" w:cs="Arial"/>
          <w:sz w:val="24"/>
          <w:szCs w:val="24"/>
        </w:rPr>
        <w:t>1</w:t>
      </w:r>
      <w:r w:rsidR="00530992">
        <w:rPr>
          <w:rFonts w:ascii="Arial" w:hAnsi="Arial" w:cs="Arial"/>
          <w:sz w:val="24"/>
          <w:szCs w:val="24"/>
        </w:rPr>
        <w:t>7</w:t>
      </w:r>
      <w:r w:rsidR="00827A9F">
        <w:rPr>
          <w:rFonts w:ascii="Arial" w:hAnsi="Arial" w:cs="Arial"/>
          <w:sz w:val="24"/>
          <w:szCs w:val="24"/>
        </w:rPr>
        <w:t>3</w:t>
      </w:r>
      <w:r w:rsidR="004651FD">
        <w:rPr>
          <w:rFonts w:ascii="Arial" w:hAnsi="Arial" w:cs="Arial"/>
          <w:sz w:val="24"/>
          <w:szCs w:val="24"/>
        </w:rPr>
        <w:t>,</w:t>
      </w:r>
      <w:r w:rsidR="00827A9F">
        <w:rPr>
          <w:rFonts w:ascii="Arial" w:hAnsi="Arial" w:cs="Arial"/>
          <w:sz w:val="24"/>
          <w:szCs w:val="24"/>
        </w:rPr>
        <w:t>52</w:t>
      </w:r>
      <w:r w:rsidR="0081290C">
        <w:rPr>
          <w:rFonts w:ascii="Arial" w:hAnsi="Arial" w:cs="Arial"/>
          <w:sz w:val="24"/>
          <w:szCs w:val="24"/>
        </w:rPr>
        <w:t xml:space="preserve"> </w:t>
      </w:r>
      <w:r w:rsidR="002867A6">
        <w:rPr>
          <w:rFonts w:ascii="Arial" w:hAnsi="Arial" w:cs="Arial"/>
          <w:sz w:val="24"/>
          <w:szCs w:val="24"/>
        </w:rPr>
        <w:t>(</w:t>
      </w:r>
      <w:r w:rsidR="001E0D7E">
        <w:rPr>
          <w:rFonts w:ascii="Arial" w:hAnsi="Arial" w:cs="Arial"/>
          <w:sz w:val="24"/>
          <w:szCs w:val="24"/>
        </w:rPr>
        <w:t xml:space="preserve">um milhão, </w:t>
      </w:r>
      <w:r w:rsidR="00A036A5">
        <w:rPr>
          <w:rFonts w:ascii="Arial" w:hAnsi="Arial" w:cs="Arial"/>
          <w:sz w:val="24"/>
          <w:szCs w:val="24"/>
        </w:rPr>
        <w:t>quinhentos e quinze</w:t>
      </w:r>
      <w:r w:rsidR="001E0D7E">
        <w:rPr>
          <w:rFonts w:ascii="Arial" w:hAnsi="Arial" w:cs="Arial"/>
          <w:sz w:val="24"/>
          <w:szCs w:val="24"/>
        </w:rPr>
        <w:t xml:space="preserve"> mil, </w:t>
      </w:r>
      <w:r w:rsidR="00A036A5">
        <w:rPr>
          <w:rFonts w:ascii="Arial" w:hAnsi="Arial" w:cs="Arial"/>
          <w:sz w:val="24"/>
          <w:szCs w:val="24"/>
        </w:rPr>
        <w:t xml:space="preserve">cento e </w:t>
      </w:r>
      <w:r w:rsidR="001E0D7E">
        <w:rPr>
          <w:rFonts w:ascii="Arial" w:hAnsi="Arial" w:cs="Arial"/>
          <w:sz w:val="24"/>
          <w:szCs w:val="24"/>
        </w:rPr>
        <w:t>se</w:t>
      </w:r>
      <w:r w:rsidR="007C02BF">
        <w:rPr>
          <w:rFonts w:ascii="Arial" w:hAnsi="Arial" w:cs="Arial"/>
          <w:sz w:val="24"/>
          <w:szCs w:val="24"/>
        </w:rPr>
        <w:t>t</w:t>
      </w:r>
      <w:r w:rsidR="001E0D7E">
        <w:rPr>
          <w:rFonts w:ascii="Arial" w:hAnsi="Arial" w:cs="Arial"/>
          <w:sz w:val="24"/>
          <w:szCs w:val="24"/>
        </w:rPr>
        <w:t xml:space="preserve">enta e </w:t>
      </w:r>
      <w:r w:rsidR="00A036A5">
        <w:rPr>
          <w:rFonts w:ascii="Arial" w:hAnsi="Arial" w:cs="Arial"/>
          <w:sz w:val="24"/>
          <w:szCs w:val="24"/>
        </w:rPr>
        <w:t>três</w:t>
      </w:r>
      <w:r w:rsidR="001E0D7E">
        <w:rPr>
          <w:rFonts w:ascii="Arial" w:hAnsi="Arial" w:cs="Arial"/>
          <w:sz w:val="24"/>
          <w:szCs w:val="24"/>
        </w:rPr>
        <w:t xml:space="preserve"> reais e </w:t>
      </w:r>
      <w:r w:rsidR="00A036A5">
        <w:rPr>
          <w:rFonts w:ascii="Arial" w:hAnsi="Arial" w:cs="Arial"/>
          <w:sz w:val="24"/>
          <w:szCs w:val="24"/>
        </w:rPr>
        <w:t>cinquenta e dois</w:t>
      </w:r>
      <w:r w:rsidR="007C02BF">
        <w:rPr>
          <w:rFonts w:ascii="Arial" w:hAnsi="Arial" w:cs="Arial"/>
          <w:sz w:val="24"/>
          <w:szCs w:val="24"/>
        </w:rPr>
        <w:t xml:space="preserve"> </w:t>
      </w:r>
      <w:r w:rsidR="001E0D7E">
        <w:rPr>
          <w:rFonts w:ascii="Arial" w:hAnsi="Arial" w:cs="Arial"/>
          <w:sz w:val="24"/>
          <w:szCs w:val="24"/>
        </w:rPr>
        <w:t>centavos</w:t>
      </w:r>
      <w:r w:rsidR="0081290C">
        <w:rPr>
          <w:rFonts w:ascii="Arial" w:hAnsi="Arial" w:cs="Arial"/>
          <w:sz w:val="24"/>
          <w:szCs w:val="24"/>
        </w:rPr>
        <w:t xml:space="preserve">).                       </w:t>
      </w:r>
    </w:p>
    <w:p w:rsidR="00D41830" w:rsidRDefault="00D4183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9839A9">
        <w:rPr>
          <w:rFonts w:ascii="Arial" w:hAnsi="Arial" w:cs="Arial"/>
          <w:sz w:val="24"/>
          <w:szCs w:val="24"/>
        </w:rPr>
        <w:t>15</w:t>
      </w:r>
      <w:r w:rsidR="00D12914">
        <w:rPr>
          <w:rFonts w:ascii="Arial" w:hAnsi="Arial" w:cs="Arial"/>
          <w:sz w:val="24"/>
          <w:szCs w:val="24"/>
        </w:rPr>
        <w:t>0 (</w:t>
      </w:r>
      <w:r w:rsidR="0001398A">
        <w:rPr>
          <w:rFonts w:ascii="Arial" w:hAnsi="Arial" w:cs="Arial"/>
          <w:sz w:val="24"/>
          <w:szCs w:val="24"/>
        </w:rPr>
        <w:t xml:space="preserve">cento e </w:t>
      </w:r>
      <w:r w:rsidR="009839A9">
        <w:rPr>
          <w:rFonts w:ascii="Arial" w:hAnsi="Arial" w:cs="Arial"/>
          <w:sz w:val="24"/>
          <w:szCs w:val="24"/>
        </w:rPr>
        <w:t>cinquenta</w:t>
      </w:r>
      <w:r w:rsidR="00D12914">
        <w:rPr>
          <w:rFonts w:ascii="Arial" w:hAnsi="Arial" w:cs="Arial"/>
          <w:sz w:val="24"/>
          <w:szCs w:val="24"/>
        </w:rPr>
        <w:t>) dias</w:t>
      </w:r>
      <w:r w:rsidR="00A30632" w:rsidRPr="00742FF4">
        <w:rPr>
          <w:rFonts w:ascii="Arial" w:hAnsi="Arial" w:cs="Arial"/>
          <w:sz w:val="24"/>
          <w:szCs w:val="24"/>
        </w:rPr>
        <w:t xml:space="preserve">, </w:t>
      </w:r>
      <w:r w:rsidR="00A30632">
        <w:rPr>
          <w:rFonts w:ascii="Arial" w:hAnsi="Arial" w:cs="Arial"/>
          <w:sz w:val="24"/>
          <w:szCs w:val="24"/>
        </w:rPr>
        <w:t xml:space="preserve">a serem iniciados até 10 (dez)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Municipal de 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Desenvolvimento Urbano.</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(conforme exigências normativas do DNIT).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01027F">
        <w:rPr>
          <w:rFonts w:ascii="Arial" w:hAnsi="Arial" w:cs="Arial"/>
          <w:sz w:val="24"/>
          <w:szCs w:val="24"/>
        </w:rPr>
        <w:t>Para a</w:t>
      </w:r>
      <w:r w:rsidR="0001027F" w:rsidRPr="007F064F">
        <w:rPr>
          <w:rFonts w:ascii="Arial" w:hAnsi="Arial" w:cs="Arial"/>
          <w:sz w:val="24"/>
          <w:szCs w:val="24"/>
        </w:rPr>
        <w:t xml:space="preserve"> presente contratação não haverá reajuste dos preços</w:t>
      </w:r>
      <w:r w:rsidR="0001027F">
        <w:rPr>
          <w:rFonts w:ascii="Arial" w:hAnsi="Arial" w:cs="Arial"/>
          <w:sz w:val="24"/>
          <w:szCs w:val="24"/>
        </w:rPr>
        <w:t xml:space="preserve"> </w:t>
      </w:r>
      <w:r w:rsidR="00B7069C">
        <w:rPr>
          <w:rFonts w:ascii="Arial" w:hAnsi="Arial" w:cs="Arial"/>
          <w:sz w:val="24"/>
          <w:szCs w:val="24"/>
        </w:rPr>
        <w:t>nos primeiros</w:t>
      </w:r>
      <w:r w:rsidR="0001027F">
        <w:rPr>
          <w:rFonts w:ascii="Arial" w:hAnsi="Arial" w:cs="Arial"/>
          <w:sz w:val="24"/>
          <w:szCs w:val="24"/>
        </w:rPr>
        <w:t xml:space="preserve"> </w:t>
      </w:r>
      <w:r w:rsidR="0001027F" w:rsidRPr="00A802D3">
        <w:rPr>
          <w:rFonts w:ascii="Arial" w:hAnsi="Arial" w:cs="Arial"/>
          <w:sz w:val="24"/>
          <w:szCs w:val="24"/>
        </w:rPr>
        <w:t xml:space="preserve">12 meses, </w:t>
      </w:r>
      <w:r w:rsidR="002506D5">
        <w:rPr>
          <w:rFonts w:ascii="Arial" w:hAnsi="Arial" w:cs="Arial"/>
          <w:sz w:val="24"/>
          <w:szCs w:val="24"/>
        </w:rPr>
        <w:t xml:space="preserve">se houver prorrogação de prazo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w:t>
      </w:r>
      <w:r w:rsidR="00023251">
        <w:rPr>
          <w:rFonts w:ascii="Arial" w:hAnsi="Arial" w:cs="Arial"/>
          <w:sz w:val="24"/>
          <w:szCs w:val="24"/>
        </w:rPr>
        <w:t>s</w:t>
      </w:r>
      <w:r w:rsidR="0001027F">
        <w:rPr>
          <w:rFonts w:ascii="Arial" w:hAnsi="Arial" w:cs="Arial"/>
          <w:sz w:val="24"/>
          <w:szCs w:val="24"/>
        </w:rPr>
        <w:t xml:space="preserve">erão </w:t>
      </w:r>
      <w:r w:rsidR="0001027F" w:rsidRPr="00A802D3">
        <w:rPr>
          <w:rFonts w:ascii="Arial" w:hAnsi="Arial" w:cs="Arial"/>
          <w:sz w:val="24"/>
          <w:szCs w:val="24"/>
        </w:rPr>
        <w:t xml:space="preserve">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proofErr w:type="gramStart"/>
      <w:r>
        <w:rPr>
          <w:rFonts w:ascii="Arial" w:hAnsi="Arial" w:cs="Arial"/>
          <w:bCs/>
          <w:sz w:val="24"/>
          <w:szCs w:val="24"/>
        </w:rPr>
        <w:t xml:space="preserve">, </w:t>
      </w:r>
      <w:r w:rsidRPr="00817109">
        <w:rPr>
          <w:rFonts w:ascii="Arial" w:hAnsi="Arial" w:cs="Arial"/>
          <w:bCs/>
          <w:sz w:val="24"/>
          <w:szCs w:val="24"/>
        </w:rPr>
        <w:t>cerceará</w:t>
      </w:r>
      <w:proofErr w:type="gramEnd"/>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C760E4" w:rsidRPr="00343D5A" w:rsidRDefault="00D41830" w:rsidP="00C760E4">
      <w:pPr>
        <w:jc w:val="both"/>
        <w:rPr>
          <w:rFonts w:ascii="Arial" w:hAnsi="Arial" w:cs="Arial"/>
          <w:sz w:val="24"/>
          <w:szCs w:val="24"/>
        </w:rPr>
      </w:pPr>
      <w:r>
        <w:rPr>
          <w:rFonts w:ascii="Arial" w:hAnsi="Arial" w:cs="Arial"/>
          <w:sz w:val="24"/>
          <w:szCs w:val="24"/>
        </w:rPr>
        <w:t xml:space="preserve">6.1.3. - </w:t>
      </w:r>
      <w:r w:rsidR="003A43F3" w:rsidRPr="00343D5A">
        <w:rPr>
          <w:rFonts w:ascii="Arial" w:hAnsi="Arial" w:cs="Arial"/>
          <w:sz w:val="24"/>
          <w:szCs w:val="24"/>
        </w:rPr>
        <w:t>Visitar o local d</w:t>
      </w:r>
      <w:r w:rsidR="003A43F3">
        <w:rPr>
          <w:rFonts w:ascii="Arial" w:hAnsi="Arial" w:cs="Arial"/>
          <w:sz w:val="24"/>
          <w:szCs w:val="24"/>
        </w:rPr>
        <w:t>as obras/</w:t>
      </w:r>
      <w:r w:rsidR="003A43F3" w:rsidRPr="00343D5A">
        <w:rPr>
          <w:rFonts w:ascii="Arial" w:hAnsi="Arial" w:cs="Arial"/>
          <w:sz w:val="24"/>
          <w:szCs w:val="24"/>
        </w:rPr>
        <w:t xml:space="preserve">serviços. A visita deverá ser agendada junto à Secretaria </w:t>
      </w:r>
      <w:r w:rsidR="00D92732">
        <w:rPr>
          <w:rFonts w:ascii="Arial" w:hAnsi="Arial" w:cs="Arial"/>
          <w:sz w:val="24"/>
          <w:szCs w:val="24"/>
        </w:rPr>
        <w:t>de Desenvolvimento Urbano</w:t>
      </w:r>
      <w:r w:rsidR="003A43F3">
        <w:rPr>
          <w:rFonts w:ascii="Arial" w:hAnsi="Arial" w:cs="Arial"/>
          <w:sz w:val="24"/>
          <w:szCs w:val="24"/>
        </w:rPr>
        <w:t xml:space="preserve"> </w:t>
      </w:r>
      <w:r w:rsidR="003A43F3" w:rsidRPr="007C70A6">
        <w:rPr>
          <w:rFonts w:ascii="Arial" w:hAnsi="Arial" w:cs="Arial"/>
          <w:sz w:val="24"/>
          <w:szCs w:val="24"/>
        </w:rPr>
        <w:t xml:space="preserve">com </w:t>
      </w:r>
      <w:r w:rsidR="003633EB">
        <w:rPr>
          <w:rFonts w:ascii="Arial" w:hAnsi="Arial" w:cs="Arial"/>
          <w:sz w:val="24"/>
          <w:szCs w:val="24"/>
        </w:rPr>
        <w:t>o</w:t>
      </w:r>
      <w:r w:rsidR="003A43F3" w:rsidRPr="007C70A6">
        <w:rPr>
          <w:rFonts w:ascii="Arial" w:hAnsi="Arial" w:cs="Arial"/>
          <w:sz w:val="24"/>
          <w:szCs w:val="24"/>
        </w:rPr>
        <w:t xml:space="preserve"> Sr. </w:t>
      </w:r>
      <w:r w:rsidR="003633EB">
        <w:rPr>
          <w:rFonts w:ascii="Arial" w:hAnsi="Arial" w:cs="Arial"/>
          <w:sz w:val="24"/>
          <w:szCs w:val="24"/>
        </w:rPr>
        <w:t>Cleiton</w:t>
      </w:r>
      <w:r w:rsidR="003A43F3" w:rsidRPr="007C70A6">
        <w:rPr>
          <w:rFonts w:ascii="Arial" w:hAnsi="Arial" w:cs="Arial"/>
          <w:sz w:val="24"/>
          <w:szCs w:val="24"/>
        </w:rPr>
        <w:t xml:space="preserve">, sita a </w:t>
      </w:r>
      <w:r w:rsidR="003A43F3">
        <w:rPr>
          <w:rFonts w:ascii="Arial" w:hAnsi="Arial" w:cs="Arial"/>
          <w:sz w:val="24"/>
          <w:szCs w:val="24"/>
        </w:rPr>
        <w:t>Rua Joaquim das Neves</w:t>
      </w:r>
      <w:r w:rsidR="003A43F3" w:rsidRPr="007C70A6">
        <w:rPr>
          <w:rFonts w:ascii="Arial" w:hAnsi="Arial" w:cs="Arial"/>
          <w:sz w:val="24"/>
          <w:szCs w:val="24"/>
        </w:rPr>
        <w:t>, 2</w:t>
      </w:r>
      <w:r w:rsidR="003A43F3">
        <w:rPr>
          <w:rFonts w:ascii="Arial" w:hAnsi="Arial" w:cs="Arial"/>
          <w:sz w:val="24"/>
          <w:szCs w:val="24"/>
        </w:rPr>
        <w:t>11</w:t>
      </w:r>
      <w:r w:rsidR="003A43F3" w:rsidRPr="007C70A6">
        <w:rPr>
          <w:rFonts w:ascii="Arial" w:hAnsi="Arial" w:cs="Arial"/>
          <w:sz w:val="24"/>
          <w:szCs w:val="24"/>
        </w:rPr>
        <w:t>, Vila Caldas, Carapicuíba – telefone: (11) 4164.5500 - Ramal 5</w:t>
      </w:r>
      <w:r w:rsidR="000C3999">
        <w:rPr>
          <w:rFonts w:ascii="Arial" w:hAnsi="Arial" w:cs="Arial"/>
          <w:sz w:val="24"/>
          <w:szCs w:val="24"/>
        </w:rPr>
        <w:t>31</w:t>
      </w:r>
      <w:r w:rsidR="001E2A74">
        <w:rPr>
          <w:rFonts w:ascii="Arial" w:hAnsi="Arial" w:cs="Arial"/>
          <w:sz w:val="24"/>
          <w:szCs w:val="24"/>
        </w:rPr>
        <w:t>2</w:t>
      </w:r>
      <w:r w:rsidR="003A43F3">
        <w:rPr>
          <w:rFonts w:ascii="Arial" w:hAnsi="Arial" w:cs="Arial"/>
          <w:sz w:val="24"/>
          <w:szCs w:val="24"/>
        </w:rPr>
        <w:t xml:space="preserve">, ou através do e-mail: </w:t>
      </w:r>
      <w:hyperlink r:id="rId10" w:history="1">
        <w:r w:rsidR="00D84506" w:rsidRPr="005B00C1">
          <w:rPr>
            <w:rStyle w:val="Hyperlink"/>
            <w:rFonts w:ascii="Arial" w:hAnsi="Arial" w:cs="Arial"/>
            <w:sz w:val="24"/>
            <w:szCs w:val="24"/>
          </w:rPr>
          <w:t>cleitonsdu@gmail.com</w:t>
        </w:r>
      </w:hyperlink>
      <w:r w:rsidR="003A43F3">
        <w:rPr>
          <w:rFonts w:ascii="Arial" w:hAnsi="Arial" w:cs="Arial"/>
          <w:sz w:val="24"/>
          <w:szCs w:val="24"/>
        </w:rPr>
        <w:t xml:space="preserve">.  </w:t>
      </w:r>
      <w:r w:rsidR="003A43F3" w:rsidRPr="00343D5A">
        <w:rPr>
          <w:rFonts w:ascii="Arial" w:hAnsi="Arial" w:cs="Arial"/>
          <w:sz w:val="24"/>
          <w:szCs w:val="24"/>
        </w:rPr>
        <w:t>A Secretaria d</w:t>
      </w:r>
      <w:r w:rsidR="00D92732">
        <w:rPr>
          <w:rFonts w:ascii="Arial" w:hAnsi="Arial" w:cs="Arial"/>
          <w:sz w:val="24"/>
          <w:szCs w:val="24"/>
        </w:rPr>
        <w:t>e</w:t>
      </w:r>
      <w:r w:rsidR="003A43F3" w:rsidRPr="00343D5A">
        <w:rPr>
          <w:rFonts w:ascii="Arial" w:hAnsi="Arial" w:cs="Arial"/>
          <w:sz w:val="24"/>
          <w:szCs w:val="24"/>
        </w:rPr>
        <w:t xml:space="preserve"> </w:t>
      </w:r>
      <w:r w:rsidR="00D92732">
        <w:rPr>
          <w:rFonts w:ascii="Arial" w:hAnsi="Arial" w:cs="Arial"/>
          <w:sz w:val="24"/>
          <w:szCs w:val="24"/>
        </w:rPr>
        <w:t>Desenvolvimento Urbano</w:t>
      </w:r>
      <w:r w:rsidR="003A43F3" w:rsidRPr="00343D5A">
        <w:rPr>
          <w:rFonts w:ascii="Arial" w:hAnsi="Arial" w:cs="Arial"/>
          <w:sz w:val="24"/>
          <w:szCs w:val="24"/>
        </w:rPr>
        <w:t xml:space="preserve">, através de responsável fornecerá </w:t>
      </w:r>
      <w:r w:rsidR="003A43F3">
        <w:rPr>
          <w:rFonts w:ascii="Arial" w:hAnsi="Arial" w:cs="Arial"/>
          <w:sz w:val="24"/>
          <w:szCs w:val="24"/>
        </w:rPr>
        <w:t xml:space="preserve">o </w:t>
      </w:r>
      <w:r w:rsidR="003A43F3" w:rsidRPr="00343D5A">
        <w:rPr>
          <w:rFonts w:ascii="Arial" w:hAnsi="Arial" w:cs="Arial"/>
          <w:sz w:val="24"/>
          <w:szCs w:val="24"/>
        </w:rPr>
        <w:t>Atestado de Visita em nome da empresa e indicando o representante da licitante interessada que participa da visita.</w:t>
      </w:r>
    </w:p>
    <w:p w:rsidR="005E13B5" w:rsidRPr="00343D5A" w:rsidRDefault="005E13B5"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174DED" w:rsidRPr="00A1129D">
        <w:rPr>
          <w:rFonts w:ascii="Arial" w:hAnsi="Arial" w:cs="Arial"/>
          <w:sz w:val="24"/>
          <w:szCs w:val="24"/>
        </w:rPr>
        <w:t>R$</w:t>
      </w:r>
      <w:r w:rsidR="00E967F8">
        <w:rPr>
          <w:rFonts w:ascii="Arial" w:hAnsi="Arial" w:cs="Arial"/>
          <w:sz w:val="24"/>
          <w:szCs w:val="24"/>
        </w:rPr>
        <w:t xml:space="preserve"> </w:t>
      </w:r>
      <w:r w:rsidR="00F839C8">
        <w:rPr>
          <w:rFonts w:ascii="Arial" w:hAnsi="Arial" w:cs="Arial"/>
          <w:sz w:val="24"/>
          <w:szCs w:val="24"/>
        </w:rPr>
        <w:t>1</w:t>
      </w:r>
      <w:r w:rsidR="0006169E">
        <w:rPr>
          <w:rFonts w:ascii="Arial" w:hAnsi="Arial" w:cs="Arial"/>
          <w:sz w:val="24"/>
          <w:szCs w:val="24"/>
        </w:rPr>
        <w:t>5</w:t>
      </w:r>
      <w:r w:rsidR="00F839C8">
        <w:rPr>
          <w:rFonts w:ascii="Arial" w:hAnsi="Arial" w:cs="Arial"/>
          <w:sz w:val="24"/>
          <w:szCs w:val="24"/>
        </w:rPr>
        <w:t>.</w:t>
      </w:r>
      <w:r w:rsidR="0006169E">
        <w:rPr>
          <w:rFonts w:ascii="Arial" w:hAnsi="Arial" w:cs="Arial"/>
          <w:sz w:val="24"/>
          <w:szCs w:val="24"/>
        </w:rPr>
        <w:t>1</w:t>
      </w:r>
      <w:r w:rsidR="009F51C7">
        <w:rPr>
          <w:rFonts w:ascii="Arial" w:hAnsi="Arial" w:cs="Arial"/>
          <w:sz w:val="24"/>
          <w:szCs w:val="24"/>
        </w:rPr>
        <w:t>5</w:t>
      </w:r>
      <w:r w:rsidR="0006169E">
        <w:rPr>
          <w:rFonts w:ascii="Arial" w:hAnsi="Arial" w:cs="Arial"/>
          <w:sz w:val="24"/>
          <w:szCs w:val="24"/>
        </w:rPr>
        <w:t>1</w:t>
      </w:r>
      <w:r w:rsidR="00F839C8">
        <w:rPr>
          <w:rFonts w:ascii="Arial" w:hAnsi="Arial" w:cs="Arial"/>
          <w:sz w:val="24"/>
          <w:szCs w:val="24"/>
        </w:rPr>
        <w:t>,</w:t>
      </w:r>
      <w:r w:rsidR="009F51C7">
        <w:rPr>
          <w:rFonts w:ascii="Arial" w:hAnsi="Arial" w:cs="Arial"/>
          <w:sz w:val="24"/>
          <w:szCs w:val="24"/>
        </w:rPr>
        <w:t>7</w:t>
      </w:r>
      <w:r w:rsidR="0006169E">
        <w:rPr>
          <w:rFonts w:ascii="Arial" w:hAnsi="Arial" w:cs="Arial"/>
          <w:sz w:val="24"/>
          <w:szCs w:val="24"/>
        </w:rPr>
        <w:t>3</w:t>
      </w:r>
      <w:r w:rsidR="00AE60AB">
        <w:rPr>
          <w:rFonts w:ascii="Arial" w:hAnsi="Arial" w:cs="Arial"/>
          <w:sz w:val="24"/>
          <w:szCs w:val="24"/>
        </w:rPr>
        <w:t xml:space="preserve"> </w:t>
      </w:r>
      <w:r w:rsidR="00174DED" w:rsidRPr="00A1129D">
        <w:rPr>
          <w:rFonts w:ascii="Arial" w:hAnsi="Arial" w:cs="Arial"/>
          <w:sz w:val="24"/>
          <w:szCs w:val="24"/>
        </w:rPr>
        <w:t>(</w:t>
      </w:r>
      <w:r w:rsidR="0006169E">
        <w:rPr>
          <w:rFonts w:ascii="Arial" w:hAnsi="Arial" w:cs="Arial"/>
          <w:sz w:val="24"/>
          <w:szCs w:val="24"/>
        </w:rPr>
        <w:t>quinze</w:t>
      </w:r>
      <w:r w:rsidR="00AE60AB">
        <w:rPr>
          <w:rFonts w:ascii="Arial" w:hAnsi="Arial" w:cs="Arial"/>
          <w:sz w:val="24"/>
          <w:szCs w:val="24"/>
        </w:rPr>
        <w:t xml:space="preserve"> mil, </w:t>
      </w:r>
      <w:r w:rsidR="0006169E">
        <w:rPr>
          <w:rFonts w:ascii="Arial" w:hAnsi="Arial" w:cs="Arial"/>
          <w:sz w:val="24"/>
          <w:szCs w:val="24"/>
        </w:rPr>
        <w:t xml:space="preserve">cento e </w:t>
      </w:r>
      <w:r w:rsidR="0096346B">
        <w:rPr>
          <w:rFonts w:ascii="Arial" w:hAnsi="Arial" w:cs="Arial"/>
          <w:sz w:val="24"/>
          <w:szCs w:val="24"/>
        </w:rPr>
        <w:t>cinquenta</w:t>
      </w:r>
      <w:r w:rsidR="00512715">
        <w:rPr>
          <w:rFonts w:ascii="Arial" w:hAnsi="Arial" w:cs="Arial"/>
          <w:sz w:val="24"/>
          <w:szCs w:val="24"/>
        </w:rPr>
        <w:t xml:space="preserve"> </w:t>
      </w:r>
      <w:r w:rsidR="0006169E">
        <w:rPr>
          <w:rFonts w:ascii="Arial" w:hAnsi="Arial" w:cs="Arial"/>
          <w:sz w:val="24"/>
          <w:szCs w:val="24"/>
        </w:rPr>
        <w:t xml:space="preserve">e um </w:t>
      </w:r>
      <w:r w:rsidR="00537809">
        <w:rPr>
          <w:rFonts w:ascii="Arial" w:hAnsi="Arial" w:cs="Arial"/>
          <w:sz w:val="24"/>
          <w:szCs w:val="24"/>
        </w:rPr>
        <w:t>reais</w:t>
      </w:r>
      <w:r w:rsidR="00AE60AB">
        <w:rPr>
          <w:rFonts w:ascii="Arial" w:hAnsi="Arial" w:cs="Arial"/>
          <w:sz w:val="24"/>
          <w:szCs w:val="24"/>
        </w:rPr>
        <w:t xml:space="preserve"> e </w:t>
      </w:r>
      <w:r w:rsidR="00F839C8">
        <w:rPr>
          <w:rFonts w:ascii="Arial" w:hAnsi="Arial" w:cs="Arial"/>
          <w:sz w:val="24"/>
          <w:szCs w:val="24"/>
        </w:rPr>
        <w:t>se</w:t>
      </w:r>
      <w:r w:rsidR="00933FE3">
        <w:rPr>
          <w:rFonts w:ascii="Arial" w:hAnsi="Arial" w:cs="Arial"/>
          <w:sz w:val="24"/>
          <w:szCs w:val="24"/>
        </w:rPr>
        <w:t>t</w:t>
      </w:r>
      <w:r w:rsidR="00E20934">
        <w:rPr>
          <w:rFonts w:ascii="Arial" w:hAnsi="Arial" w:cs="Arial"/>
          <w:sz w:val="24"/>
          <w:szCs w:val="24"/>
        </w:rPr>
        <w:t xml:space="preserve">enta e </w:t>
      </w:r>
      <w:r w:rsidR="0006169E">
        <w:rPr>
          <w:rFonts w:ascii="Arial" w:hAnsi="Arial" w:cs="Arial"/>
          <w:sz w:val="24"/>
          <w:szCs w:val="24"/>
        </w:rPr>
        <w:t>três</w:t>
      </w:r>
      <w:r w:rsidR="00980989">
        <w:rPr>
          <w:rFonts w:ascii="Arial" w:hAnsi="Arial" w:cs="Arial"/>
          <w:sz w:val="24"/>
          <w:szCs w:val="24"/>
        </w:rPr>
        <w:t xml:space="preserve"> </w:t>
      </w:r>
      <w:r w:rsidR="00AE60AB">
        <w:rPr>
          <w:rFonts w:ascii="Arial" w:hAnsi="Arial" w:cs="Arial"/>
          <w:sz w:val="24"/>
          <w:szCs w:val="24"/>
        </w:rPr>
        <w:t>centavos</w:t>
      </w:r>
      <w:r w:rsidR="00174DED"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560027" w:rsidRDefault="00560027"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3E6302" w:rsidRDefault="003E6302" w:rsidP="00D41830">
      <w:pPr>
        <w:jc w:val="both"/>
        <w:rPr>
          <w:rFonts w:ascii="Arial" w:hAnsi="Arial" w:cs="Arial"/>
          <w:sz w:val="24"/>
          <w:szCs w:val="24"/>
        </w:rPr>
      </w:pP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060369">
        <w:rPr>
          <w:rFonts w:ascii="Arial" w:hAnsi="Arial" w:cs="Arial"/>
          <w:b/>
          <w:bCs/>
          <w:sz w:val="24"/>
          <w:szCs w:val="24"/>
        </w:rPr>
        <w:t>69579</w:t>
      </w:r>
      <w:r w:rsidR="008E2CE7">
        <w:rPr>
          <w:rFonts w:ascii="Arial" w:hAnsi="Arial" w:cs="Arial"/>
          <w:b/>
          <w:bCs/>
          <w:sz w:val="24"/>
          <w:szCs w:val="24"/>
        </w:rPr>
        <w:t xml:space="preserve"> / 20</w:t>
      </w:r>
      <w:r w:rsidR="00D30DD0">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87292E">
        <w:rPr>
          <w:rFonts w:ascii="Arial" w:hAnsi="Arial" w:cs="Arial"/>
          <w:b/>
          <w:bCs/>
          <w:sz w:val="24"/>
          <w:szCs w:val="24"/>
        </w:rPr>
        <w:t xml:space="preserve"> </w:t>
      </w:r>
      <w:r w:rsidR="00935FD9">
        <w:rPr>
          <w:rFonts w:ascii="Arial" w:hAnsi="Arial" w:cs="Arial"/>
          <w:b/>
          <w:bCs/>
          <w:sz w:val="24"/>
          <w:szCs w:val="24"/>
        </w:rPr>
        <w:t>0</w:t>
      </w:r>
      <w:r w:rsidR="009D39C9">
        <w:rPr>
          <w:rFonts w:ascii="Arial" w:hAnsi="Arial" w:cs="Arial"/>
          <w:b/>
          <w:bCs/>
          <w:sz w:val="24"/>
          <w:szCs w:val="24"/>
        </w:rPr>
        <w:t>6</w:t>
      </w:r>
      <w:r w:rsidR="00E065BB">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8F299D">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060369">
        <w:rPr>
          <w:rFonts w:ascii="Arial" w:hAnsi="Arial" w:cs="Arial"/>
          <w:b/>
          <w:bCs/>
          <w:sz w:val="24"/>
          <w:szCs w:val="24"/>
        </w:rPr>
        <w:t>69579</w:t>
      </w:r>
      <w:r w:rsidR="003113A3">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935FD9">
        <w:rPr>
          <w:rFonts w:ascii="Arial" w:hAnsi="Arial" w:cs="Arial"/>
          <w:b/>
          <w:bCs/>
          <w:sz w:val="24"/>
          <w:szCs w:val="24"/>
        </w:rPr>
        <w:t>0</w:t>
      </w:r>
      <w:r w:rsidR="009D39C9">
        <w:rPr>
          <w:rFonts w:ascii="Arial" w:hAnsi="Arial" w:cs="Arial"/>
          <w:b/>
          <w:bCs/>
          <w:sz w:val="24"/>
          <w:szCs w:val="24"/>
        </w:rPr>
        <w:t>6</w:t>
      </w:r>
      <w:r w:rsidR="00E065BB">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B745E2">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Default="003F0939" w:rsidP="00D41830">
      <w:pPr>
        <w:jc w:val="center"/>
        <w:rPr>
          <w:rFonts w:ascii="Arial" w:hAnsi="Arial" w:cs="Arial"/>
          <w:b/>
          <w:sz w:val="24"/>
          <w:szCs w:val="24"/>
        </w:rPr>
      </w:pPr>
    </w:p>
    <w:p w:rsidR="00560027" w:rsidRPr="00C13198" w:rsidRDefault="00560027"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497B90"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 xml:space="preserve">s seguintes documentos, que deverão vir contidos no "ENVELOPE Nº 01 - DOCUMENTAÇÃO", em uma via cada, no original ou em cópia, os quais, </w:t>
      </w:r>
      <w:proofErr w:type="gramStart"/>
      <w:r w:rsidRPr="00125A3A">
        <w:rPr>
          <w:rFonts w:ascii="Arial" w:hAnsi="Arial" w:cs="Arial"/>
          <w:sz w:val="24"/>
          <w:szCs w:val="24"/>
        </w:rPr>
        <w:t>após</w:t>
      </w:r>
      <w:proofErr w:type="gramEnd"/>
      <w:r w:rsidRPr="00125A3A">
        <w:rPr>
          <w:rFonts w:ascii="Arial" w:hAnsi="Arial" w:cs="Arial"/>
          <w:sz w:val="24"/>
          <w:szCs w:val="24"/>
        </w:rPr>
        <w:t xml:space="preserve"> rubricados, serão entranhados nos </w:t>
      </w:r>
    </w:p>
    <w:p w:rsidR="00497B90" w:rsidRDefault="00497B90" w:rsidP="00D41830">
      <w:pPr>
        <w:jc w:val="both"/>
        <w:rPr>
          <w:rFonts w:ascii="Arial" w:hAnsi="Arial" w:cs="Arial"/>
          <w:sz w:val="24"/>
          <w:szCs w:val="24"/>
        </w:rPr>
      </w:pPr>
    </w:p>
    <w:p w:rsidR="00497B90" w:rsidRDefault="00497B90" w:rsidP="00D41830">
      <w:pPr>
        <w:jc w:val="both"/>
        <w:rPr>
          <w:rFonts w:ascii="Arial" w:hAnsi="Arial" w:cs="Arial"/>
          <w:sz w:val="24"/>
          <w:szCs w:val="24"/>
        </w:rPr>
      </w:pPr>
    </w:p>
    <w:p w:rsidR="00497B90" w:rsidRDefault="00497B9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autos</w:t>
      </w:r>
      <w:proofErr w:type="gramEnd"/>
      <w:r w:rsidRPr="00125A3A">
        <w:rPr>
          <w:rFonts w:ascii="Arial" w:hAnsi="Arial" w:cs="Arial"/>
          <w:sz w:val="24"/>
          <w:szCs w:val="24"/>
        </w:rPr>
        <w:t xml:space="preserve">, passando a fazer parte integrante do processo da presente licitação. Todas as folhas deverão ser numeradas, </w:t>
      </w:r>
      <w:proofErr w:type="spellStart"/>
      <w:r w:rsidRPr="00125A3A">
        <w:rPr>
          <w:rFonts w:ascii="Arial" w:hAnsi="Arial" w:cs="Arial"/>
          <w:sz w:val="24"/>
          <w:szCs w:val="24"/>
        </w:rPr>
        <w:t>seq</w:t>
      </w:r>
      <w:r w:rsidR="00624030">
        <w:rPr>
          <w:rFonts w:ascii="Arial" w:hAnsi="Arial" w:cs="Arial"/>
          <w:sz w:val="24"/>
          <w:szCs w:val="24"/>
        </w:rPr>
        <w:t>ü</w:t>
      </w:r>
      <w:r w:rsidRPr="00125A3A">
        <w:rPr>
          <w:rFonts w:ascii="Arial" w:hAnsi="Arial" w:cs="Arial"/>
          <w:sz w:val="24"/>
          <w:szCs w:val="24"/>
        </w:rPr>
        <w:t>encialmente</w:t>
      </w:r>
      <w:proofErr w:type="spellEnd"/>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3E6302" w:rsidRDefault="003E6302"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D30833" w:rsidRPr="00F3153C" w:rsidRDefault="00D30833" w:rsidP="00D30833">
      <w:pPr>
        <w:jc w:val="both"/>
        <w:rPr>
          <w:rFonts w:ascii="Arial" w:hAnsi="Arial" w:cs="Arial"/>
          <w:sz w:val="24"/>
          <w:szCs w:val="24"/>
        </w:rPr>
      </w:pPr>
    </w:p>
    <w:p w:rsidR="000A46AA" w:rsidRDefault="000A46AA" w:rsidP="004E6A93">
      <w:pPr>
        <w:jc w:val="both"/>
        <w:rPr>
          <w:rFonts w:ascii="Arial" w:hAnsi="Arial" w:cs="Arial"/>
          <w:sz w:val="24"/>
          <w:szCs w:val="24"/>
        </w:rPr>
      </w:pPr>
    </w:p>
    <w:p w:rsidR="0002212D" w:rsidRDefault="0002212D" w:rsidP="004E6A93">
      <w:pPr>
        <w:jc w:val="both"/>
        <w:rPr>
          <w:rFonts w:ascii="Arial" w:hAnsi="Arial" w:cs="Arial"/>
          <w:sz w:val="24"/>
          <w:szCs w:val="24"/>
        </w:rPr>
      </w:pPr>
    </w:p>
    <w:p w:rsidR="0002212D" w:rsidRDefault="0002212D" w:rsidP="004E6A93">
      <w:pPr>
        <w:jc w:val="both"/>
        <w:rPr>
          <w:rFonts w:ascii="Arial" w:hAnsi="Arial" w:cs="Arial"/>
          <w:sz w:val="24"/>
          <w:szCs w:val="24"/>
        </w:rPr>
      </w:pPr>
    </w:p>
    <w:tbl>
      <w:tblPr>
        <w:tblStyle w:val="Tabelacomgrade"/>
        <w:tblW w:w="9781" w:type="dxa"/>
        <w:tblInd w:w="108" w:type="dxa"/>
        <w:tblLook w:val="04A0" w:firstRow="1" w:lastRow="0" w:firstColumn="1" w:lastColumn="0" w:noHBand="0" w:noVBand="1"/>
      </w:tblPr>
      <w:tblGrid>
        <w:gridCol w:w="9781"/>
      </w:tblGrid>
      <w:tr w:rsidR="00497B90" w:rsidTr="00497B90">
        <w:tc>
          <w:tcPr>
            <w:tcW w:w="9781" w:type="dxa"/>
            <w:vAlign w:val="center"/>
          </w:tcPr>
          <w:p w:rsidR="00497B90" w:rsidRDefault="00497B90" w:rsidP="00497B90">
            <w:pPr>
              <w:jc w:val="center"/>
              <w:rPr>
                <w:rFonts w:ascii="Arial" w:hAnsi="Arial" w:cs="Arial"/>
                <w:sz w:val="24"/>
                <w:szCs w:val="24"/>
              </w:rPr>
            </w:pPr>
            <w:r>
              <w:rPr>
                <w:rFonts w:ascii="Arial" w:hAnsi="Arial" w:cs="Arial"/>
                <w:sz w:val="24"/>
                <w:szCs w:val="24"/>
              </w:rPr>
              <w:t>DESCRIÇÃO DOS SERVIÇOS</w:t>
            </w:r>
          </w:p>
        </w:tc>
      </w:tr>
      <w:tr w:rsidR="00497B90" w:rsidTr="00497B90">
        <w:tc>
          <w:tcPr>
            <w:tcW w:w="9781" w:type="dxa"/>
            <w:vAlign w:val="center"/>
          </w:tcPr>
          <w:p w:rsidR="00497B90" w:rsidRDefault="00497B90" w:rsidP="00497B90">
            <w:pPr>
              <w:jc w:val="both"/>
              <w:rPr>
                <w:rFonts w:ascii="Arial" w:hAnsi="Arial" w:cs="Arial"/>
                <w:sz w:val="24"/>
                <w:szCs w:val="24"/>
              </w:rPr>
            </w:pPr>
            <w:r>
              <w:rPr>
                <w:rFonts w:ascii="Arial" w:hAnsi="Arial" w:cs="Arial"/>
                <w:sz w:val="24"/>
                <w:szCs w:val="24"/>
              </w:rPr>
              <w:t xml:space="preserve">Armadura em barra de aço CA-50 (A ou B) </w:t>
            </w:r>
            <w:proofErr w:type="spellStart"/>
            <w:r>
              <w:rPr>
                <w:rFonts w:ascii="Arial" w:hAnsi="Arial" w:cs="Arial"/>
                <w:sz w:val="24"/>
                <w:szCs w:val="24"/>
              </w:rPr>
              <w:t>fyk</w:t>
            </w:r>
            <w:proofErr w:type="spellEnd"/>
            <w:r>
              <w:rPr>
                <w:rFonts w:ascii="Arial" w:hAnsi="Arial" w:cs="Arial"/>
                <w:sz w:val="24"/>
                <w:szCs w:val="24"/>
              </w:rPr>
              <w:t xml:space="preserve"> = 500 </w:t>
            </w:r>
            <w:proofErr w:type="gramStart"/>
            <w:r>
              <w:rPr>
                <w:rFonts w:ascii="Arial" w:hAnsi="Arial" w:cs="Arial"/>
                <w:sz w:val="24"/>
                <w:szCs w:val="24"/>
              </w:rPr>
              <w:t>MPa</w:t>
            </w:r>
            <w:proofErr w:type="gramEnd"/>
          </w:p>
        </w:tc>
      </w:tr>
      <w:tr w:rsidR="00497B90" w:rsidTr="00497B90">
        <w:tc>
          <w:tcPr>
            <w:tcW w:w="9781" w:type="dxa"/>
            <w:vAlign w:val="center"/>
          </w:tcPr>
          <w:p w:rsidR="00497B90" w:rsidRDefault="0066360A" w:rsidP="0066360A">
            <w:pPr>
              <w:jc w:val="both"/>
              <w:rPr>
                <w:rFonts w:ascii="Arial" w:hAnsi="Arial" w:cs="Arial"/>
                <w:sz w:val="24"/>
                <w:szCs w:val="24"/>
              </w:rPr>
            </w:pPr>
            <w:r>
              <w:rPr>
                <w:rFonts w:ascii="Arial" w:hAnsi="Arial" w:cs="Arial"/>
                <w:sz w:val="24"/>
                <w:szCs w:val="24"/>
              </w:rPr>
              <w:t>Lastro e/ou fundação em rachão mecanizado</w:t>
            </w:r>
          </w:p>
        </w:tc>
      </w:tr>
      <w:tr w:rsidR="00497B90" w:rsidTr="00497B90">
        <w:tc>
          <w:tcPr>
            <w:tcW w:w="9781" w:type="dxa"/>
            <w:vAlign w:val="center"/>
          </w:tcPr>
          <w:p w:rsidR="00497B90" w:rsidRDefault="0066360A" w:rsidP="000C5078">
            <w:pPr>
              <w:jc w:val="both"/>
              <w:rPr>
                <w:rFonts w:ascii="Arial" w:hAnsi="Arial" w:cs="Arial"/>
                <w:sz w:val="24"/>
                <w:szCs w:val="24"/>
              </w:rPr>
            </w:pPr>
            <w:r>
              <w:rPr>
                <w:rFonts w:ascii="Arial" w:hAnsi="Arial" w:cs="Arial"/>
                <w:sz w:val="24"/>
                <w:szCs w:val="24"/>
              </w:rPr>
              <w:t xml:space="preserve">Concreto usinado, </w:t>
            </w:r>
            <w:proofErr w:type="spellStart"/>
            <w:r>
              <w:rPr>
                <w:rFonts w:ascii="Arial" w:hAnsi="Arial" w:cs="Arial"/>
                <w:sz w:val="24"/>
                <w:szCs w:val="24"/>
              </w:rPr>
              <w:t>fck</w:t>
            </w:r>
            <w:proofErr w:type="spellEnd"/>
            <w:r>
              <w:rPr>
                <w:rFonts w:ascii="Arial" w:hAnsi="Arial" w:cs="Arial"/>
                <w:sz w:val="24"/>
                <w:szCs w:val="24"/>
              </w:rPr>
              <w:t xml:space="preserve"> = 30 </w:t>
            </w:r>
            <w:proofErr w:type="gramStart"/>
            <w:r>
              <w:rPr>
                <w:rFonts w:ascii="Arial" w:hAnsi="Arial" w:cs="Arial"/>
                <w:sz w:val="24"/>
                <w:szCs w:val="24"/>
              </w:rPr>
              <w:t>M</w:t>
            </w:r>
            <w:r w:rsidR="000C5078">
              <w:rPr>
                <w:rFonts w:ascii="Arial" w:hAnsi="Arial" w:cs="Arial"/>
                <w:sz w:val="24"/>
                <w:szCs w:val="24"/>
              </w:rPr>
              <w:t>P</w:t>
            </w:r>
            <w:r>
              <w:rPr>
                <w:rFonts w:ascii="Arial" w:hAnsi="Arial" w:cs="Arial"/>
                <w:sz w:val="24"/>
                <w:szCs w:val="24"/>
              </w:rPr>
              <w:t>a</w:t>
            </w:r>
            <w:proofErr w:type="gramEnd"/>
            <w:r>
              <w:rPr>
                <w:rFonts w:ascii="Arial" w:hAnsi="Arial" w:cs="Arial"/>
                <w:sz w:val="24"/>
                <w:szCs w:val="24"/>
              </w:rPr>
              <w:t xml:space="preserve"> para bombeamento</w:t>
            </w:r>
          </w:p>
        </w:tc>
      </w:tr>
      <w:tr w:rsidR="00497B90" w:rsidTr="00497B90">
        <w:tc>
          <w:tcPr>
            <w:tcW w:w="9781" w:type="dxa"/>
            <w:vAlign w:val="center"/>
          </w:tcPr>
          <w:p w:rsidR="00497B90" w:rsidRDefault="0066360A" w:rsidP="0066360A">
            <w:pPr>
              <w:jc w:val="both"/>
              <w:rPr>
                <w:rFonts w:ascii="Arial" w:hAnsi="Arial" w:cs="Arial"/>
                <w:sz w:val="24"/>
                <w:szCs w:val="24"/>
              </w:rPr>
            </w:pPr>
            <w:r>
              <w:rPr>
                <w:rFonts w:ascii="Arial" w:hAnsi="Arial" w:cs="Arial"/>
                <w:sz w:val="24"/>
                <w:szCs w:val="24"/>
              </w:rPr>
              <w:t xml:space="preserve">Forma plana em compensado para estrutura aparente com </w:t>
            </w:r>
            <w:proofErr w:type="spellStart"/>
            <w:r>
              <w:rPr>
                <w:rFonts w:ascii="Arial" w:hAnsi="Arial" w:cs="Arial"/>
                <w:sz w:val="24"/>
                <w:szCs w:val="24"/>
              </w:rPr>
              <w:t>cimbramento</w:t>
            </w:r>
            <w:proofErr w:type="spellEnd"/>
            <w:r>
              <w:rPr>
                <w:rFonts w:ascii="Arial" w:hAnsi="Arial" w:cs="Arial"/>
                <w:sz w:val="24"/>
                <w:szCs w:val="24"/>
              </w:rPr>
              <w:t xml:space="preserve"> tubular metálico</w:t>
            </w:r>
          </w:p>
        </w:tc>
      </w:tr>
      <w:tr w:rsidR="00497B90" w:rsidTr="00497B90">
        <w:tc>
          <w:tcPr>
            <w:tcW w:w="9781" w:type="dxa"/>
            <w:vAlign w:val="center"/>
          </w:tcPr>
          <w:p w:rsidR="00497B90" w:rsidRDefault="00580E00" w:rsidP="0066360A">
            <w:pPr>
              <w:jc w:val="both"/>
              <w:rPr>
                <w:rFonts w:ascii="Arial" w:hAnsi="Arial" w:cs="Arial"/>
                <w:sz w:val="24"/>
                <w:szCs w:val="24"/>
              </w:rPr>
            </w:pPr>
            <w:r>
              <w:rPr>
                <w:rFonts w:ascii="Arial" w:hAnsi="Arial" w:cs="Arial"/>
                <w:sz w:val="24"/>
                <w:szCs w:val="24"/>
              </w:rPr>
              <w:t>Camada de rolamento em concreto betuminoso usinado a quente - CBUQ</w:t>
            </w:r>
          </w:p>
        </w:tc>
      </w:tr>
      <w:tr w:rsidR="00497B90" w:rsidTr="00497B90">
        <w:tc>
          <w:tcPr>
            <w:tcW w:w="9781" w:type="dxa"/>
            <w:vAlign w:val="center"/>
          </w:tcPr>
          <w:p w:rsidR="00497B90" w:rsidRDefault="00580E00" w:rsidP="0066360A">
            <w:pPr>
              <w:jc w:val="both"/>
              <w:rPr>
                <w:rFonts w:ascii="Arial" w:hAnsi="Arial" w:cs="Arial"/>
                <w:sz w:val="24"/>
                <w:szCs w:val="24"/>
              </w:rPr>
            </w:pPr>
            <w:r>
              <w:rPr>
                <w:rFonts w:ascii="Arial" w:hAnsi="Arial" w:cs="Arial"/>
                <w:sz w:val="24"/>
                <w:szCs w:val="24"/>
              </w:rPr>
              <w:t xml:space="preserve">Concreto asfáltico usinado a quente - </w:t>
            </w:r>
            <w:proofErr w:type="spellStart"/>
            <w:r>
              <w:rPr>
                <w:rFonts w:ascii="Arial" w:hAnsi="Arial" w:cs="Arial"/>
                <w:sz w:val="24"/>
                <w:szCs w:val="24"/>
              </w:rPr>
              <w:t>Binder</w:t>
            </w:r>
            <w:proofErr w:type="spellEnd"/>
          </w:p>
        </w:tc>
      </w:tr>
      <w:tr w:rsidR="00497B90" w:rsidTr="00497B90">
        <w:tc>
          <w:tcPr>
            <w:tcW w:w="9781" w:type="dxa"/>
            <w:vAlign w:val="center"/>
          </w:tcPr>
          <w:p w:rsidR="00497B90" w:rsidRDefault="00E33456" w:rsidP="0066360A">
            <w:pPr>
              <w:jc w:val="both"/>
              <w:rPr>
                <w:rFonts w:ascii="Arial" w:hAnsi="Arial" w:cs="Arial"/>
                <w:sz w:val="24"/>
                <w:szCs w:val="24"/>
              </w:rPr>
            </w:pPr>
            <w:r>
              <w:rPr>
                <w:rFonts w:ascii="Arial" w:hAnsi="Arial" w:cs="Arial"/>
                <w:sz w:val="24"/>
                <w:szCs w:val="24"/>
              </w:rPr>
              <w:t>Boca de lobo dupla tipo PMSP com tampa de concreto</w:t>
            </w:r>
          </w:p>
        </w:tc>
      </w:tr>
    </w:tbl>
    <w:p w:rsidR="000A46AA" w:rsidRDefault="000A46AA" w:rsidP="004E6A9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02212D" w:rsidRPr="003F13AA" w:rsidRDefault="0002212D"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892FFF">
        <w:rPr>
          <w:rFonts w:ascii="Arial" w:hAnsi="Arial" w:cs="Arial"/>
          <w:sz w:val="24"/>
          <w:szCs w:val="24"/>
        </w:rPr>
        <w:t>,</w:t>
      </w:r>
      <w:r w:rsidR="00892FFF" w:rsidRPr="00892FFF">
        <w:rPr>
          <w:rFonts w:ascii="Arial" w:hAnsi="Arial" w:cs="Arial"/>
          <w:sz w:val="24"/>
          <w:szCs w:val="24"/>
        </w:rPr>
        <w:t xml:space="preserve"> </w:t>
      </w:r>
      <w:r w:rsidR="00892FFF" w:rsidRPr="00F3153C">
        <w:rPr>
          <w:rFonts w:ascii="Arial" w:hAnsi="Arial" w:cs="Arial"/>
          <w:sz w:val="24"/>
          <w:szCs w:val="24"/>
        </w:rPr>
        <w:t>ou entidade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892FFF" w:rsidRPr="00892FFF">
        <w:rPr>
          <w:rFonts w:ascii="Arial" w:hAnsi="Arial" w:cs="Arial"/>
          <w:sz w:val="24"/>
          <w:szCs w:val="24"/>
        </w:rPr>
        <w:t xml:space="preserve"> </w:t>
      </w:r>
      <w:r w:rsidR="00892FFF" w:rsidRPr="00F3153C">
        <w:rPr>
          <w:rFonts w:ascii="Arial" w:hAnsi="Arial" w:cs="Arial"/>
          <w:sz w:val="24"/>
          <w:szCs w:val="24"/>
        </w:rPr>
        <w:t>ou entidade profissional competente</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5C3E14" w:rsidRDefault="005C3E14" w:rsidP="00A005A8">
      <w:pPr>
        <w:tabs>
          <w:tab w:val="left" w:pos="2241"/>
        </w:tabs>
        <w:jc w:val="both"/>
        <w:rPr>
          <w:rFonts w:ascii="Arial" w:hAnsi="Arial" w:cs="Arial"/>
          <w:sz w:val="24"/>
          <w:szCs w:val="24"/>
        </w:rPr>
      </w:pPr>
    </w:p>
    <w:p w:rsidR="00961A70" w:rsidRDefault="00961A70" w:rsidP="00A005A8">
      <w:pPr>
        <w:tabs>
          <w:tab w:val="left" w:pos="2241"/>
        </w:tabs>
        <w:jc w:val="both"/>
        <w:rPr>
          <w:rFonts w:ascii="Arial" w:hAnsi="Arial" w:cs="Arial"/>
          <w:sz w:val="24"/>
          <w:szCs w:val="24"/>
        </w:rPr>
      </w:pPr>
    </w:p>
    <w:tbl>
      <w:tblPr>
        <w:tblStyle w:val="Tabelacomgrade"/>
        <w:tblW w:w="9781" w:type="dxa"/>
        <w:tblInd w:w="108" w:type="dxa"/>
        <w:tblLook w:val="04A0" w:firstRow="1" w:lastRow="0" w:firstColumn="1" w:lastColumn="0" w:noHBand="0" w:noVBand="1"/>
      </w:tblPr>
      <w:tblGrid>
        <w:gridCol w:w="7513"/>
        <w:gridCol w:w="992"/>
        <w:gridCol w:w="1276"/>
      </w:tblGrid>
      <w:tr w:rsidR="0002212D" w:rsidTr="00B00148">
        <w:tc>
          <w:tcPr>
            <w:tcW w:w="7513" w:type="dxa"/>
            <w:vAlign w:val="center"/>
          </w:tcPr>
          <w:p w:rsidR="0002212D" w:rsidRDefault="0002212D" w:rsidP="00196471">
            <w:pPr>
              <w:jc w:val="center"/>
              <w:rPr>
                <w:rFonts w:ascii="Arial" w:hAnsi="Arial" w:cs="Arial"/>
                <w:sz w:val="24"/>
                <w:szCs w:val="24"/>
              </w:rPr>
            </w:pPr>
            <w:r>
              <w:rPr>
                <w:rFonts w:ascii="Arial" w:hAnsi="Arial" w:cs="Arial"/>
                <w:sz w:val="24"/>
                <w:szCs w:val="24"/>
              </w:rPr>
              <w:t>DESCRIÇÃO DOS SERVIÇOS</w:t>
            </w:r>
          </w:p>
        </w:tc>
        <w:tc>
          <w:tcPr>
            <w:tcW w:w="992" w:type="dxa"/>
            <w:vAlign w:val="center"/>
          </w:tcPr>
          <w:p w:rsidR="0002212D" w:rsidRDefault="00B843F6" w:rsidP="0002212D">
            <w:pPr>
              <w:jc w:val="center"/>
              <w:rPr>
                <w:rFonts w:ascii="Arial" w:hAnsi="Arial" w:cs="Arial"/>
                <w:sz w:val="24"/>
                <w:szCs w:val="24"/>
              </w:rPr>
            </w:pPr>
            <w:r>
              <w:rPr>
                <w:rFonts w:ascii="Arial" w:hAnsi="Arial" w:cs="Arial"/>
                <w:sz w:val="24"/>
                <w:szCs w:val="24"/>
              </w:rPr>
              <w:t>Un.</w:t>
            </w:r>
          </w:p>
        </w:tc>
        <w:tc>
          <w:tcPr>
            <w:tcW w:w="1276" w:type="dxa"/>
            <w:vAlign w:val="center"/>
          </w:tcPr>
          <w:p w:rsidR="0002212D" w:rsidRDefault="00166A50" w:rsidP="0002212D">
            <w:pPr>
              <w:jc w:val="center"/>
              <w:rPr>
                <w:rFonts w:ascii="Arial" w:hAnsi="Arial" w:cs="Arial"/>
                <w:sz w:val="24"/>
                <w:szCs w:val="24"/>
              </w:rPr>
            </w:pPr>
            <w:proofErr w:type="spellStart"/>
            <w:r>
              <w:rPr>
                <w:rFonts w:ascii="Arial" w:hAnsi="Arial" w:cs="Arial"/>
                <w:sz w:val="24"/>
                <w:szCs w:val="24"/>
              </w:rPr>
              <w:t>Qde</w:t>
            </w:r>
            <w:proofErr w:type="spellEnd"/>
            <w:r>
              <w:rPr>
                <w:rFonts w:ascii="Arial" w:hAnsi="Arial" w:cs="Arial"/>
                <w:sz w:val="24"/>
                <w:szCs w:val="24"/>
              </w:rPr>
              <w:t>.</w:t>
            </w:r>
          </w:p>
        </w:tc>
      </w:tr>
      <w:tr w:rsidR="0002212D" w:rsidTr="00B00148">
        <w:tc>
          <w:tcPr>
            <w:tcW w:w="7513" w:type="dxa"/>
            <w:vAlign w:val="center"/>
          </w:tcPr>
          <w:p w:rsidR="0002212D" w:rsidRDefault="0002212D" w:rsidP="00196471">
            <w:pPr>
              <w:jc w:val="both"/>
              <w:rPr>
                <w:rFonts w:ascii="Arial" w:hAnsi="Arial" w:cs="Arial"/>
                <w:sz w:val="24"/>
                <w:szCs w:val="24"/>
              </w:rPr>
            </w:pPr>
            <w:r>
              <w:rPr>
                <w:rFonts w:ascii="Arial" w:hAnsi="Arial" w:cs="Arial"/>
                <w:sz w:val="24"/>
                <w:szCs w:val="24"/>
              </w:rPr>
              <w:t xml:space="preserve">Armadura em barra de aço CA-50 (A ou B) </w:t>
            </w:r>
            <w:proofErr w:type="spellStart"/>
            <w:r>
              <w:rPr>
                <w:rFonts w:ascii="Arial" w:hAnsi="Arial" w:cs="Arial"/>
                <w:sz w:val="24"/>
                <w:szCs w:val="24"/>
              </w:rPr>
              <w:t>fyk</w:t>
            </w:r>
            <w:proofErr w:type="spellEnd"/>
            <w:r>
              <w:rPr>
                <w:rFonts w:ascii="Arial" w:hAnsi="Arial" w:cs="Arial"/>
                <w:sz w:val="24"/>
                <w:szCs w:val="24"/>
              </w:rPr>
              <w:t xml:space="preserve"> = 500 </w:t>
            </w:r>
            <w:proofErr w:type="gramStart"/>
            <w:r>
              <w:rPr>
                <w:rFonts w:ascii="Arial" w:hAnsi="Arial" w:cs="Arial"/>
                <w:sz w:val="24"/>
                <w:szCs w:val="24"/>
              </w:rPr>
              <w:t>MPa</w:t>
            </w:r>
            <w:proofErr w:type="gramEnd"/>
          </w:p>
        </w:tc>
        <w:tc>
          <w:tcPr>
            <w:tcW w:w="992" w:type="dxa"/>
            <w:vAlign w:val="center"/>
          </w:tcPr>
          <w:p w:rsidR="0002212D" w:rsidRDefault="00166A50" w:rsidP="0002212D">
            <w:pPr>
              <w:jc w:val="center"/>
              <w:rPr>
                <w:rFonts w:ascii="Arial" w:hAnsi="Arial" w:cs="Arial"/>
                <w:sz w:val="24"/>
                <w:szCs w:val="24"/>
              </w:rPr>
            </w:pPr>
            <w:r>
              <w:rPr>
                <w:rFonts w:ascii="Arial" w:hAnsi="Arial" w:cs="Arial"/>
                <w:sz w:val="24"/>
                <w:szCs w:val="24"/>
              </w:rPr>
              <w:t>Kg</w:t>
            </w:r>
          </w:p>
        </w:tc>
        <w:tc>
          <w:tcPr>
            <w:tcW w:w="1276" w:type="dxa"/>
            <w:vAlign w:val="center"/>
          </w:tcPr>
          <w:p w:rsidR="0002212D" w:rsidRDefault="006C3E78" w:rsidP="0002212D">
            <w:pPr>
              <w:jc w:val="center"/>
              <w:rPr>
                <w:rFonts w:ascii="Arial" w:hAnsi="Arial" w:cs="Arial"/>
                <w:sz w:val="24"/>
                <w:szCs w:val="24"/>
              </w:rPr>
            </w:pPr>
            <w:r>
              <w:rPr>
                <w:rFonts w:ascii="Arial" w:hAnsi="Arial" w:cs="Arial"/>
                <w:sz w:val="24"/>
                <w:szCs w:val="24"/>
              </w:rPr>
              <w:t>16.773</w:t>
            </w:r>
          </w:p>
        </w:tc>
      </w:tr>
      <w:tr w:rsidR="0002212D" w:rsidTr="00B00148">
        <w:tc>
          <w:tcPr>
            <w:tcW w:w="7513" w:type="dxa"/>
            <w:vAlign w:val="center"/>
          </w:tcPr>
          <w:p w:rsidR="0002212D" w:rsidRDefault="0002212D" w:rsidP="00196471">
            <w:pPr>
              <w:jc w:val="both"/>
              <w:rPr>
                <w:rFonts w:ascii="Arial" w:hAnsi="Arial" w:cs="Arial"/>
                <w:sz w:val="24"/>
                <w:szCs w:val="24"/>
              </w:rPr>
            </w:pPr>
            <w:r>
              <w:rPr>
                <w:rFonts w:ascii="Arial" w:hAnsi="Arial" w:cs="Arial"/>
                <w:sz w:val="24"/>
                <w:szCs w:val="24"/>
              </w:rPr>
              <w:t>Lastro e/ou fundação em rachão mecanizado</w:t>
            </w:r>
          </w:p>
        </w:tc>
        <w:tc>
          <w:tcPr>
            <w:tcW w:w="992" w:type="dxa"/>
            <w:vAlign w:val="center"/>
          </w:tcPr>
          <w:p w:rsidR="0002212D" w:rsidRDefault="00166A50" w:rsidP="0002212D">
            <w:pPr>
              <w:jc w:val="center"/>
              <w:rPr>
                <w:rFonts w:ascii="Arial" w:hAnsi="Arial" w:cs="Arial"/>
                <w:sz w:val="24"/>
                <w:szCs w:val="24"/>
              </w:rPr>
            </w:pPr>
            <w:r>
              <w:rPr>
                <w:rFonts w:ascii="Arial" w:hAnsi="Arial" w:cs="Arial"/>
                <w:sz w:val="24"/>
                <w:szCs w:val="24"/>
              </w:rPr>
              <w:t>M³</w:t>
            </w:r>
          </w:p>
        </w:tc>
        <w:tc>
          <w:tcPr>
            <w:tcW w:w="1276" w:type="dxa"/>
            <w:vAlign w:val="center"/>
          </w:tcPr>
          <w:p w:rsidR="0002212D" w:rsidRDefault="006C3E78" w:rsidP="0002212D">
            <w:pPr>
              <w:jc w:val="center"/>
              <w:rPr>
                <w:rFonts w:ascii="Arial" w:hAnsi="Arial" w:cs="Arial"/>
                <w:sz w:val="24"/>
                <w:szCs w:val="24"/>
              </w:rPr>
            </w:pPr>
            <w:r>
              <w:rPr>
                <w:rFonts w:ascii="Arial" w:hAnsi="Arial" w:cs="Arial"/>
                <w:sz w:val="24"/>
                <w:szCs w:val="24"/>
              </w:rPr>
              <w:t>650</w:t>
            </w:r>
          </w:p>
        </w:tc>
      </w:tr>
      <w:tr w:rsidR="0002212D" w:rsidTr="00B00148">
        <w:tc>
          <w:tcPr>
            <w:tcW w:w="7513" w:type="dxa"/>
            <w:vAlign w:val="center"/>
          </w:tcPr>
          <w:p w:rsidR="0002212D" w:rsidRDefault="0002212D" w:rsidP="00196471">
            <w:pPr>
              <w:jc w:val="both"/>
              <w:rPr>
                <w:rFonts w:ascii="Arial" w:hAnsi="Arial" w:cs="Arial"/>
                <w:sz w:val="24"/>
                <w:szCs w:val="24"/>
              </w:rPr>
            </w:pPr>
            <w:r>
              <w:rPr>
                <w:rFonts w:ascii="Arial" w:hAnsi="Arial" w:cs="Arial"/>
                <w:sz w:val="24"/>
                <w:szCs w:val="24"/>
              </w:rPr>
              <w:t xml:space="preserve">Concreto usinado, </w:t>
            </w:r>
            <w:proofErr w:type="spellStart"/>
            <w:r>
              <w:rPr>
                <w:rFonts w:ascii="Arial" w:hAnsi="Arial" w:cs="Arial"/>
                <w:sz w:val="24"/>
                <w:szCs w:val="24"/>
              </w:rPr>
              <w:t>fck</w:t>
            </w:r>
            <w:proofErr w:type="spellEnd"/>
            <w:r>
              <w:rPr>
                <w:rFonts w:ascii="Arial" w:hAnsi="Arial" w:cs="Arial"/>
                <w:sz w:val="24"/>
                <w:szCs w:val="24"/>
              </w:rPr>
              <w:t xml:space="preserve"> = 30 </w:t>
            </w:r>
            <w:proofErr w:type="gramStart"/>
            <w:r>
              <w:rPr>
                <w:rFonts w:ascii="Arial" w:hAnsi="Arial" w:cs="Arial"/>
                <w:sz w:val="24"/>
                <w:szCs w:val="24"/>
              </w:rPr>
              <w:t>MPa</w:t>
            </w:r>
            <w:proofErr w:type="gramEnd"/>
            <w:r>
              <w:rPr>
                <w:rFonts w:ascii="Arial" w:hAnsi="Arial" w:cs="Arial"/>
                <w:sz w:val="24"/>
                <w:szCs w:val="24"/>
              </w:rPr>
              <w:t xml:space="preserve"> para bombeamento</w:t>
            </w:r>
          </w:p>
        </w:tc>
        <w:tc>
          <w:tcPr>
            <w:tcW w:w="992" w:type="dxa"/>
            <w:vAlign w:val="center"/>
          </w:tcPr>
          <w:p w:rsidR="0002212D" w:rsidRDefault="00166A50" w:rsidP="0002212D">
            <w:pPr>
              <w:jc w:val="center"/>
              <w:rPr>
                <w:rFonts w:ascii="Arial" w:hAnsi="Arial" w:cs="Arial"/>
                <w:sz w:val="24"/>
                <w:szCs w:val="24"/>
              </w:rPr>
            </w:pPr>
            <w:r>
              <w:rPr>
                <w:rFonts w:ascii="Arial" w:hAnsi="Arial" w:cs="Arial"/>
                <w:sz w:val="24"/>
                <w:szCs w:val="24"/>
              </w:rPr>
              <w:t>M³</w:t>
            </w:r>
          </w:p>
        </w:tc>
        <w:tc>
          <w:tcPr>
            <w:tcW w:w="1276" w:type="dxa"/>
            <w:vAlign w:val="center"/>
          </w:tcPr>
          <w:p w:rsidR="0002212D" w:rsidRDefault="006C3E78" w:rsidP="0002212D">
            <w:pPr>
              <w:jc w:val="center"/>
              <w:rPr>
                <w:rFonts w:ascii="Arial" w:hAnsi="Arial" w:cs="Arial"/>
                <w:sz w:val="24"/>
                <w:szCs w:val="24"/>
              </w:rPr>
            </w:pPr>
            <w:r>
              <w:rPr>
                <w:rFonts w:ascii="Arial" w:hAnsi="Arial" w:cs="Arial"/>
                <w:sz w:val="24"/>
                <w:szCs w:val="24"/>
              </w:rPr>
              <w:t>139</w:t>
            </w:r>
          </w:p>
        </w:tc>
      </w:tr>
      <w:tr w:rsidR="0002212D" w:rsidTr="00B00148">
        <w:tc>
          <w:tcPr>
            <w:tcW w:w="7513" w:type="dxa"/>
            <w:vAlign w:val="center"/>
          </w:tcPr>
          <w:p w:rsidR="0002212D" w:rsidRDefault="0002212D" w:rsidP="00196471">
            <w:pPr>
              <w:jc w:val="both"/>
              <w:rPr>
                <w:rFonts w:ascii="Arial" w:hAnsi="Arial" w:cs="Arial"/>
                <w:sz w:val="24"/>
                <w:szCs w:val="24"/>
              </w:rPr>
            </w:pPr>
            <w:r>
              <w:rPr>
                <w:rFonts w:ascii="Arial" w:hAnsi="Arial" w:cs="Arial"/>
                <w:sz w:val="24"/>
                <w:szCs w:val="24"/>
              </w:rPr>
              <w:t xml:space="preserve">Forma plana em compensado para estrutura aparente com </w:t>
            </w:r>
            <w:proofErr w:type="spellStart"/>
            <w:r>
              <w:rPr>
                <w:rFonts w:ascii="Arial" w:hAnsi="Arial" w:cs="Arial"/>
                <w:sz w:val="24"/>
                <w:szCs w:val="24"/>
              </w:rPr>
              <w:t>cimbramento</w:t>
            </w:r>
            <w:proofErr w:type="spellEnd"/>
            <w:r>
              <w:rPr>
                <w:rFonts w:ascii="Arial" w:hAnsi="Arial" w:cs="Arial"/>
                <w:sz w:val="24"/>
                <w:szCs w:val="24"/>
              </w:rPr>
              <w:t xml:space="preserve"> tubular metálico</w:t>
            </w:r>
          </w:p>
        </w:tc>
        <w:tc>
          <w:tcPr>
            <w:tcW w:w="992" w:type="dxa"/>
            <w:vAlign w:val="center"/>
          </w:tcPr>
          <w:p w:rsidR="0002212D" w:rsidRDefault="00166A50" w:rsidP="0002212D">
            <w:pPr>
              <w:jc w:val="center"/>
              <w:rPr>
                <w:rFonts w:ascii="Arial" w:hAnsi="Arial" w:cs="Arial"/>
                <w:sz w:val="24"/>
                <w:szCs w:val="24"/>
              </w:rPr>
            </w:pPr>
            <w:r>
              <w:rPr>
                <w:rFonts w:ascii="Arial" w:hAnsi="Arial" w:cs="Arial"/>
                <w:sz w:val="24"/>
                <w:szCs w:val="24"/>
              </w:rPr>
              <w:t>M²</w:t>
            </w:r>
          </w:p>
        </w:tc>
        <w:tc>
          <w:tcPr>
            <w:tcW w:w="1276" w:type="dxa"/>
            <w:vAlign w:val="center"/>
          </w:tcPr>
          <w:p w:rsidR="0002212D" w:rsidRDefault="006C3E78" w:rsidP="0002212D">
            <w:pPr>
              <w:jc w:val="center"/>
              <w:rPr>
                <w:rFonts w:ascii="Arial" w:hAnsi="Arial" w:cs="Arial"/>
                <w:sz w:val="24"/>
                <w:szCs w:val="24"/>
              </w:rPr>
            </w:pPr>
            <w:r>
              <w:rPr>
                <w:rFonts w:ascii="Arial" w:hAnsi="Arial" w:cs="Arial"/>
                <w:sz w:val="24"/>
                <w:szCs w:val="24"/>
              </w:rPr>
              <w:t>253</w:t>
            </w:r>
          </w:p>
        </w:tc>
      </w:tr>
      <w:tr w:rsidR="00166A50" w:rsidTr="00B00148">
        <w:tc>
          <w:tcPr>
            <w:tcW w:w="7513" w:type="dxa"/>
            <w:vAlign w:val="center"/>
          </w:tcPr>
          <w:p w:rsidR="00166A50" w:rsidRDefault="00166A50" w:rsidP="00196471">
            <w:pPr>
              <w:jc w:val="both"/>
              <w:rPr>
                <w:rFonts w:ascii="Arial" w:hAnsi="Arial" w:cs="Arial"/>
                <w:sz w:val="24"/>
                <w:szCs w:val="24"/>
              </w:rPr>
            </w:pPr>
            <w:r>
              <w:rPr>
                <w:rFonts w:ascii="Arial" w:hAnsi="Arial" w:cs="Arial"/>
                <w:sz w:val="24"/>
                <w:szCs w:val="24"/>
              </w:rPr>
              <w:t>Camada de rolamento em concreto betuminoso usinado a quente - CBUQ</w:t>
            </w:r>
          </w:p>
        </w:tc>
        <w:tc>
          <w:tcPr>
            <w:tcW w:w="992" w:type="dxa"/>
          </w:tcPr>
          <w:p w:rsidR="00166A50" w:rsidRDefault="00166A50" w:rsidP="00166A50">
            <w:pPr>
              <w:jc w:val="center"/>
            </w:pPr>
            <w:r w:rsidRPr="001E2316">
              <w:rPr>
                <w:rFonts w:ascii="Arial" w:hAnsi="Arial" w:cs="Arial"/>
                <w:sz w:val="24"/>
                <w:szCs w:val="24"/>
              </w:rPr>
              <w:t>M³</w:t>
            </w:r>
          </w:p>
        </w:tc>
        <w:tc>
          <w:tcPr>
            <w:tcW w:w="1276" w:type="dxa"/>
            <w:vAlign w:val="center"/>
          </w:tcPr>
          <w:p w:rsidR="00166A50" w:rsidRDefault="006C3E78" w:rsidP="0002212D">
            <w:pPr>
              <w:jc w:val="center"/>
              <w:rPr>
                <w:rFonts w:ascii="Arial" w:hAnsi="Arial" w:cs="Arial"/>
                <w:sz w:val="24"/>
                <w:szCs w:val="24"/>
              </w:rPr>
            </w:pPr>
            <w:r>
              <w:rPr>
                <w:rFonts w:ascii="Arial" w:hAnsi="Arial" w:cs="Arial"/>
                <w:sz w:val="24"/>
                <w:szCs w:val="24"/>
              </w:rPr>
              <w:t>22</w:t>
            </w:r>
          </w:p>
        </w:tc>
      </w:tr>
      <w:tr w:rsidR="00166A50" w:rsidTr="00B00148">
        <w:tc>
          <w:tcPr>
            <w:tcW w:w="7513" w:type="dxa"/>
            <w:vAlign w:val="center"/>
          </w:tcPr>
          <w:p w:rsidR="00166A50" w:rsidRDefault="00166A50" w:rsidP="00196471">
            <w:pPr>
              <w:jc w:val="both"/>
              <w:rPr>
                <w:rFonts w:ascii="Arial" w:hAnsi="Arial" w:cs="Arial"/>
                <w:sz w:val="24"/>
                <w:szCs w:val="24"/>
              </w:rPr>
            </w:pPr>
            <w:r>
              <w:rPr>
                <w:rFonts w:ascii="Arial" w:hAnsi="Arial" w:cs="Arial"/>
                <w:sz w:val="24"/>
                <w:szCs w:val="24"/>
              </w:rPr>
              <w:t xml:space="preserve">Concreto asfáltico usinado a quente - </w:t>
            </w:r>
            <w:proofErr w:type="spellStart"/>
            <w:r>
              <w:rPr>
                <w:rFonts w:ascii="Arial" w:hAnsi="Arial" w:cs="Arial"/>
                <w:sz w:val="24"/>
                <w:szCs w:val="24"/>
              </w:rPr>
              <w:t>Binder</w:t>
            </w:r>
            <w:proofErr w:type="spellEnd"/>
          </w:p>
        </w:tc>
        <w:tc>
          <w:tcPr>
            <w:tcW w:w="992" w:type="dxa"/>
          </w:tcPr>
          <w:p w:rsidR="00166A50" w:rsidRDefault="00166A50" w:rsidP="00166A50">
            <w:pPr>
              <w:jc w:val="center"/>
            </w:pPr>
            <w:r w:rsidRPr="001E2316">
              <w:rPr>
                <w:rFonts w:ascii="Arial" w:hAnsi="Arial" w:cs="Arial"/>
                <w:sz w:val="24"/>
                <w:szCs w:val="24"/>
              </w:rPr>
              <w:t>M³</w:t>
            </w:r>
          </w:p>
        </w:tc>
        <w:tc>
          <w:tcPr>
            <w:tcW w:w="1276" w:type="dxa"/>
            <w:vAlign w:val="center"/>
          </w:tcPr>
          <w:p w:rsidR="00166A50" w:rsidRDefault="006C3E78" w:rsidP="0002212D">
            <w:pPr>
              <w:jc w:val="center"/>
              <w:rPr>
                <w:rFonts w:ascii="Arial" w:hAnsi="Arial" w:cs="Arial"/>
                <w:sz w:val="24"/>
                <w:szCs w:val="24"/>
              </w:rPr>
            </w:pPr>
            <w:r>
              <w:rPr>
                <w:rFonts w:ascii="Arial" w:hAnsi="Arial" w:cs="Arial"/>
                <w:sz w:val="24"/>
                <w:szCs w:val="24"/>
              </w:rPr>
              <w:t>22</w:t>
            </w:r>
          </w:p>
        </w:tc>
      </w:tr>
      <w:tr w:rsidR="0002212D" w:rsidTr="00B00148">
        <w:tc>
          <w:tcPr>
            <w:tcW w:w="7513" w:type="dxa"/>
            <w:vAlign w:val="center"/>
          </w:tcPr>
          <w:p w:rsidR="0002212D" w:rsidRDefault="0002212D" w:rsidP="00196471">
            <w:pPr>
              <w:jc w:val="both"/>
              <w:rPr>
                <w:rFonts w:ascii="Arial" w:hAnsi="Arial" w:cs="Arial"/>
                <w:sz w:val="24"/>
                <w:szCs w:val="24"/>
              </w:rPr>
            </w:pPr>
            <w:r>
              <w:rPr>
                <w:rFonts w:ascii="Arial" w:hAnsi="Arial" w:cs="Arial"/>
                <w:sz w:val="24"/>
                <w:szCs w:val="24"/>
              </w:rPr>
              <w:t>Boca de lobo dupla tipo PMSP com tampa de concreto</w:t>
            </w:r>
          </w:p>
        </w:tc>
        <w:tc>
          <w:tcPr>
            <w:tcW w:w="992" w:type="dxa"/>
            <w:vAlign w:val="center"/>
          </w:tcPr>
          <w:p w:rsidR="0002212D" w:rsidRDefault="00166A50" w:rsidP="0002212D">
            <w:pPr>
              <w:jc w:val="center"/>
              <w:rPr>
                <w:rFonts w:ascii="Arial" w:hAnsi="Arial" w:cs="Arial"/>
                <w:sz w:val="24"/>
                <w:szCs w:val="24"/>
              </w:rPr>
            </w:pPr>
            <w:r>
              <w:rPr>
                <w:rFonts w:ascii="Arial" w:hAnsi="Arial" w:cs="Arial"/>
                <w:sz w:val="24"/>
                <w:szCs w:val="24"/>
              </w:rPr>
              <w:t>Un.</w:t>
            </w:r>
          </w:p>
        </w:tc>
        <w:tc>
          <w:tcPr>
            <w:tcW w:w="1276" w:type="dxa"/>
            <w:vAlign w:val="center"/>
          </w:tcPr>
          <w:p w:rsidR="0002212D" w:rsidRDefault="006C3E78" w:rsidP="0002212D">
            <w:pPr>
              <w:jc w:val="center"/>
              <w:rPr>
                <w:rFonts w:ascii="Arial" w:hAnsi="Arial" w:cs="Arial"/>
                <w:sz w:val="24"/>
                <w:szCs w:val="24"/>
              </w:rPr>
            </w:pPr>
            <w:proofErr w:type="gramStart"/>
            <w:r>
              <w:rPr>
                <w:rFonts w:ascii="Arial" w:hAnsi="Arial" w:cs="Arial"/>
                <w:sz w:val="24"/>
                <w:szCs w:val="24"/>
              </w:rPr>
              <w:t>3</w:t>
            </w:r>
            <w:proofErr w:type="gramEnd"/>
          </w:p>
        </w:tc>
      </w:tr>
    </w:tbl>
    <w:p w:rsidR="0002212D" w:rsidRDefault="0002212D" w:rsidP="00A005A8">
      <w:pPr>
        <w:tabs>
          <w:tab w:val="left" w:pos="2241"/>
        </w:tabs>
        <w:jc w:val="both"/>
        <w:rPr>
          <w:rFonts w:ascii="Arial" w:hAnsi="Arial" w:cs="Arial"/>
          <w:sz w:val="24"/>
          <w:szCs w:val="24"/>
        </w:rPr>
      </w:pPr>
    </w:p>
    <w:p w:rsidR="0002212D" w:rsidRDefault="0002212D" w:rsidP="00A005A8">
      <w:pPr>
        <w:tabs>
          <w:tab w:val="left" w:pos="2241"/>
        </w:tabs>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proofErr w:type="gramStart"/>
      <w:r>
        <w:rPr>
          <w:rFonts w:ascii="Arial" w:hAnsi="Arial" w:cs="Arial"/>
          <w:sz w:val="24"/>
          <w:szCs w:val="24"/>
        </w:rPr>
        <w:t>destacados com marcador de textos, em cores vivas</w:t>
      </w:r>
      <w:proofErr w:type="gramEnd"/>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de 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D22696">
        <w:rPr>
          <w:rFonts w:ascii="Arial" w:hAnsi="Arial" w:cs="Arial"/>
          <w:sz w:val="24"/>
          <w:szCs w:val="24"/>
        </w:rPr>
        <w:t>1</w:t>
      </w:r>
      <w:r w:rsidR="008C1D7D">
        <w:rPr>
          <w:rFonts w:ascii="Arial" w:hAnsi="Arial" w:cs="Arial"/>
          <w:sz w:val="24"/>
          <w:szCs w:val="24"/>
        </w:rPr>
        <w:t>51</w:t>
      </w:r>
      <w:r w:rsidR="00D22696">
        <w:rPr>
          <w:rFonts w:ascii="Arial" w:hAnsi="Arial" w:cs="Arial"/>
          <w:sz w:val="24"/>
          <w:szCs w:val="24"/>
        </w:rPr>
        <w:t>.5</w:t>
      </w:r>
      <w:r w:rsidR="008C1D7D">
        <w:rPr>
          <w:rFonts w:ascii="Arial" w:hAnsi="Arial" w:cs="Arial"/>
          <w:sz w:val="24"/>
          <w:szCs w:val="24"/>
        </w:rPr>
        <w:t>1</w:t>
      </w:r>
      <w:r w:rsidR="00674309">
        <w:rPr>
          <w:rFonts w:ascii="Arial" w:hAnsi="Arial" w:cs="Arial"/>
          <w:sz w:val="24"/>
          <w:szCs w:val="24"/>
        </w:rPr>
        <w:t>7</w:t>
      </w:r>
      <w:r w:rsidR="00D22696">
        <w:rPr>
          <w:rFonts w:ascii="Arial" w:hAnsi="Arial" w:cs="Arial"/>
          <w:sz w:val="24"/>
          <w:szCs w:val="24"/>
        </w:rPr>
        <w:t>,</w:t>
      </w:r>
      <w:r w:rsidR="008C1D7D">
        <w:rPr>
          <w:rFonts w:ascii="Arial" w:hAnsi="Arial" w:cs="Arial"/>
          <w:sz w:val="24"/>
          <w:szCs w:val="24"/>
        </w:rPr>
        <w:t>35</w:t>
      </w:r>
      <w:r w:rsidR="005C7E93">
        <w:rPr>
          <w:rFonts w:ascii="Arial" w:hAnsi="Arial" w:cs="Arial"/>
          <w:sz w:val="24"/>
          <w:szCs w:val="24"/>
        </w:rPr>
        <w:t xml:space="preserve"> (</w:t>
      </w:r>
      <w:r w:rsidR="00D22696">
        <w:rPr>
          <w:rFonts w:ascii="Arial" w:hAnsi="Arial" w:cs="Arial"/>
          <w:sz w:val="24"/>
          <w:szCs w:val="24"/>
        </w:rPr>
        <w:t xml:space="preserve">cento e </w:t>
      </w:r>
      <w:r w:rsidR="00E63F2E">
        <w:rPr>
          <w:rFonts w:ascii="Arial" w:hAnsi="Arial" w:cs="Arial"/>
          <w:sz w:val="24"/>
          <w:szCs w:val="24"/>
        </w:rPr>
        <w:t>cinquenta e um</w:t>
      </w:r>
      <w:r w:rsidR="00881B69">
        <w:rPr>
          <w:rFonts w:ascii="Arial" w:hAnsi="Arial" w:cs="Arial"/>
          <w:sz w:val="24"/>
          <w:szCs w:val="24"/>
        </w:rPr>
        <w:t xml:space="preserve"> mil, </w:t>
      </w:r>
      <w:r w:rsidR="007E7922">
        <w:rPr>
          <w:rFonts w:ascii="Arial" w:hAnsi="Arial" w:cs="Arial"/>
          <w:sz w:val="24"/>
          <w:szCs w:val="24"/>
        </w:rPr>
        <w:t>qu</w:t>
      </w:r>
      <w:r w:rsidR="00033E8E">
        <w:rPr>
          <w:rFonts w:ascii="Arial" w:hAnsi="Arial" w:cs="Arial"/>
          <w:sz w:val="24"/>
          <w:szCs w:val="24"/>
        </w:rPr>
        <w:t>inh</w:t>
      </w:r>
      <w:r w:rsidR="00881B69">
        <w:rPr>
          <w:rFonts w:ascii="Arial" w:hAnsi="Arial" w:cs="Arial"/>
          <w:sz w:val="24"/>
          <w:szCs w:val="24"/>
        </w:rPr>
        <w:t xml:space="preserve">entos e </w:t>
      </w:r>
      <w:r w:rsidR="00E63F2E">
        <w:rPr>
          <w:rFonts w:ascii="Arial" w:hAnsi="Arial" w:cs="Arial"/>
          <w:sz w:val="24"/>
          <w:szCs w:val="24"/>
        </w:rPr>
        <w:t>dezes</w:t>
      </w:r>
      <w:r w:rsidR="00D22696">
        <w:rPr>
          <w:rFonts w:ascii="Arial" w:hAnsi="Arial" w:cs="Arial"/>
          <w:sz w:val="24"/>
          <w:szCs w:val="24"/>
        </w:rPr>
        <w:t>set</w:t>
      </w:r>
      <w:r w:rsidR="00033E8E">
        <w:rPr>
          <w:rFonts w:ascii="Arial" w:hAnsi="Arial" w:cs="Arial"/>
          <w:sz w:val="24"/>
          <w:szCs w:val="24"/>
        </w:rPr>
        <w:t xml:space="preserve">e </w:t>
      </w:r>
      <w:r w:rsidR="00881B69">
        <w:rPr>
          <w:rFonts w:ascii="Arial" w:hAnsi="Arial" w:cs="Arial"/>
          <w:sz w:val="24"/>
          <w:szCs w:val="24"/>
        </w:rPr>
        <w:t xml:space="preserve">reais e </w:t>
      </w:r>
      <w:r w:rsidR="00E63F2E">
        <w:rPr>
          <w:rFonts w:ascii="Arial" w:hAnsi="Arial" w:cs="Arial"/>
          <w:sz w:val="24"/>
          <w:szCs w:val="24"/>
        </w:rPr>
        <w:t>tri</w:t>
      </w:r>
      <w:r w:rsidR="00033E8E">
        <w:rPr>
          <w:rFonts w:ascii="Arial" w:hAnsi="Arial" w:cs="Arial"/>
          <w:sz w:val="24"/>
          <w:szCs w:val="24"/>
        </w:rPr>
        <w:t>nta</w:t>
      </w:r>
      <w:r w:rsidR="00881B69">
        <w:rPr>
          <w:rFonts w:ascii="Arial" w:hAnsi="Arial" w:cs="Arial"/>
          <w:sz w:val="24"/>
          <w:szCs w:val="24"/>
        </w:rPr>
        <w:t xml:space="preserve"> e </w:t>
      </w:r>
      <w:r w:rsidR="00E63F2E">
        <w:rPr>
          <w:rFonts w:ascii="Arial" w:hAnsi="Arial" w:cs="Arial"/>
          <w:sz w:val="24"/>
          <w:szCs w:val="24"/>
        </w:rPr>
        <w:t>cinco</w:t>
      </w:r>
      <w:r w:rsidR="00881B69">
        <w:rPr>
          <w:rFonts w:ascii="Arial" w:hAnsi="Arial" w:cs="Arial"/>
          <w:sz w:val="24"/>
          <w:szCs w:val="24"/>
        </w:rPr>
        <w:t xml:space="preser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 </w:t>
      </w:r>
      <w:r w:rsidR="00DC113F" w:rsidRPr="00A1129D">
        <w:rPr>
          <w:rFonts w:ascii="Arial" w:hAnsi="Arial" w:cs="Arial"/>
          <w:sz w:val="24"/>
          <w:szCs w:val="24"/>
        </w:rPr>
        <w:t>R$</w:t>
      </w:r>
      <w:r w:rsidR="00DC113F">
        <w:rPr>
          <w:rFonts w:ascii="Arial" w:hAnsi="Arial" w:cs="Arial"/>
          <w:sz w:val="24"/>
          <w:szCs w:val="24"/>
        </w:rPr>
        <w:t xml:space="preserve"> 15.151,73 </w:t>
      </w:r>
      <w:r w:rsidR="00DC113F" w:rsidRPr="00A1129D">
        <w:rPr>
          <w:rFonts w:ascii="Arial" w:hAnsi="Arial" w:cs="Arial"/>
          <w:sz w:val="24"/>
          <w:szCs w:val="24"/>
        </w:rPr>
        <w:t>(</w:t>
      </w:r>
      <w:r w:rsidR="00DC113F">
        <w:rPr>
          <w:rFonts w:ascii="Arial" w:hAnsi="Arial" w:cs="Arial"/>
          <w:sz w:val="24"/>
          <w:szCs w:val="24"/>
        </w:rPr>
        <w:t>quinze mil, cento e cinquenta e um reais e setenta e três centavos</w:t>
      </w:r>
      <w:r w:rsidR="00DC113F"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proofErr w:type="gramStart"/>
      <w:r w:rsidRPr="00D22F1A">
        <w:rPr>
          <w:rFonts w:ascii="Arial" w:hAnsi="Arial" w:cs="Arial"/>
          <w:sz w:val="24"/>
          <w:szCs w:val="24"/>
        </w:rPr>
        <w:t>apresentar,</w:t>
      </w:r>
      <w:proofErr w:type="gramEnd"/>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lastRenderedPageBreak/>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r w:rsidR="008A3FEE" w:rsidRPr="008A3FEE">
        <w:rPr>
          <w:rFonts w:ascii="Arial" w:hAnsi="Arial"/>
          <w:sz w:val="24"/>
          <w:szCs w:val="24"/>
          <w:u w:val="single"/>
        </w:rPr>
        <w:t>sob pena de desclassificação</w:t>
      </w:r>
      <w:r w:rsidRPr="00125A3A">
        <w:rPr>
          <w:rFonts w:ascii="Arial" w:hAnsi="Arial" w:cs="Arial"/>
          <w:sz w:val="24"/>
          <w:szCs w:val="24"/>
        </w:rPr>
        <w:t>;</w:t>
      </w:r>
      <w:r>
        <w:rPr>
          <w:rFonts w:ascii="Arial" w:hAnsi="Arial" w:cs="Arial"/>
          <w:sz w:val="24"/>
          <w:szCs w:val="24"/>
        </w:rPr>
        <w:t xml:space="preserve"> (modelo </w:t>
      </w:r>
      <w:proofErr w:type="gramStart"/>
      <w:r>
        <w:rPr>
          <w:rFonts w:ascii="Arial" w:hAnsi="Arial" w:cs="Arial"/>
          <w:sz w:val="24"/>
          <w:szCs w:val="24"/>
        </w:rPr>
        <w:t>1</w:t>
      </w:r>
      <w:proofErr w:type="gramEnd"/>
      <w:r>
        <w:rPr>
          <w:rFonts w:ascii="Arial" w:hAnsi="Arial" w:cs="Arial"/>
          <w:sz w:val="24"/>
          <w:szCs w:val="24"/>
        </w:rPr>
        <w:t xml:space="preserve">). </w:t>
      </w:r>
    </w:p>
    <w:p w:rsidR="00D41830" w:rsidRDefault="00D41830" w:rsidP="00D41830">
      <w:pPr>
        <w:jc w:val="both"/>
        <w:rPr>
          <w:rFonts w:ascii="Arial" w:hAnsi="Arial" w:cs="Arial"/>
          <w:sz w:val="24"/>
          <w:szCs w:val="24"/>
        </w:rPr>
      </w:pPr>
    </w:p>
    <w:p w:rsidR="00C10251" w:rsidRDefault="00D41830" w:rsidP="00C10251">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Composição do BDI adotado no orçamento juntamente com a composição dos preços unitários</w:t>
      </w:r>
      <w:r w:rsidR="002A262F">
        <w:rPr>
          <w:rFonts w:ascii="Arial" w:hAnsi="Arial" w:cs="Arial"/>
          <w:sz w:val="24"/>
          <w:szCs w:val="24"/>
        </w:rPr>
        <w:t>,</w:t>
      </w:r>
      <w:r w:rsidR="00C141ED" w:rsidRPr="00C141ED">
        <w:rPr>
          <w:rFonts w:ascii="Arial" w:hAnsi="Arial"/>
          <w:sz w:val="24"/>
          <w:szCs w:val="24"/>
        </w:rPr>
        <w:t xml:space="preserve"> </w:t>
      </w:r>
      <w:proofErr w:type="gramStart"/>
      <w:r w:rsidR="00C141ED" w:rsidRPr="008A3FEE">
        <w:rPr>
          <w:rFonts w:ascii="Arial" w:hAnsi="Arial"/>
          <w:sz w:val="24"/>
          <w:szCs w:val="24"/>
          <w:u w:val="single"/>
        </w:rPr>
        <w:t>sob pena</w:t>
      </w:r>
      <w:proofErr w:type="gramEnd"/>
      <w:r w:rsidR="00C141ED" w:rsidRPr="008A3FEE">
        <w:rPr>
          <w:rFonts w:ascii="Arial" w:hAnsi="Arial"/>
          <w:sz w:val="24"/>
          <w:szCs w:val="24"/>
          <w:u w:val="single"/>
        </w:rPr>
        <w:t xml:space="preserve"> de </w:t>
      </w:r>
      <w:r w:rsidR="008A3FEE" w:rsidRPr="008A3FEE">
        <w:rPr>
          <w:rFonts w:ascii="Arial" w:hAnsi="Arial"/>
          <w:sz w:val="24"/>
          <w:szCs w:val="24"/>
          <w:u w:val="single"/>
        </w:rPr>
        <w:t>desclassificação</w:t>
      </w:r>
      <w:r w:rsidR="008A3FEE">
        <w:rPr>
          <w:rFonts w:ascii="Arial" w:hAnsi="Arial" w:cs="Arial"/>
          <w:sz w:val="24"/>
          <w:szCs w:val="24"/>
        </w:rPr>
        <w:t>;</w:t>
      </w:r>
    </w:p>
    <w:p w:rsidR="00C141ED" w:rsidRDefault="00C141ED" w:rsidP="00C141ED">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w:t>
      </w:r>
      <w:r w:rsidRPr="00125A3A">
        <w:rPr>
          <w:rFonts w:ascii="Arial" w:hAnsi="Arial" w:cs="Arial"/>
          <w:sz w:val="24"/>
          <w:szCs w:val="24"/>
        </w:rPr>
        <w:lastRenderedPageBreak/>
        <w:t>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proofErr w:type="spellStart"/>
      <w:r w:rsidRPr="00125A3A">
        <w:rPr>
          <w:rFonts w:ascii="Arial" w:hAnsi="Arial" w:cs="Arial"/>
          <w:sz w:val="24"/>
          <w:szCs w:val="24"/>
        </w:rPr>
        <w:t>inexeq</w:t>
      </w:r>
      <w:r w:rsidR="00D44F51">
        <w:rPr>
          <w:rFonts w:ascii="Arial" w:hAnsi="Arial" w:cs="Arial"/>
          <w:sz w:val="24"/>
          <w:szCs w:val="24"/>
        </w:rPr>
        <w:t>ü</w:t>
      </w:r>
      <w:r w:rsidRPr="00125A3A">
        <w:rPr>
          <w:rFonts w:ascii="Arial" w:hAnsi="Arial" w:cs="Arial"/>
          <w:sz w:val="24"/>
          <w:szCs w:val="24"/>
        </w:rPr>
        <w:t>ível</w:t>
      </w:r>
      <w:proofErr w:type="spellEnd"/>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962B63" w:rsidRDefault="00D41830" w:rsidP="00D41830">
      <w:pPr>
        <w:jc w:val="both"/>
        <w:rPr>
          <w:rFonts w:ascii="Arial" w:hAnsi="Arial" w:cs="Arial"/>
          <w:sz w:val="24"/>
          <w:szCs w:val="24"/>
        </w:rPr>
      </w:pPr>
      <w:r>
        <w:rPr>
          <w:rFonts w:ascii="Arial" w:hAnsi="Arial" w:cs="Arial"/>
          <w:sz w:val="24"/>
          <w:szCs w:val="24"/>
        </w:rPr>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menor preço total</w:t>
      </w:r>
      <w:r>
        <w:rPr>
          <w:rFonts w:ascii="Arial" w:hAnsi="Arial" w:cs="Arial"/>
          <w:sz w:val="24"/>
          <w:szCs w:val="24"/>
        </w:rPr>
        <w:t xml:space="preserve">, após a aplicação do critério de desempate, se for o caso, desde </w:t>
      </w:r>
      <w:proofErr w:type="gramStart"/>
      <w:r>
        <w:rPr>
          <w:rFonts w:ascii="Arial" w:hAnsi="Arial" w:cs="Arial"/>
          <w:sz w:val="24"/>
          <w:szCs w:val="24"/>
        </w:rPr>
        <w:t>que</w:t>
      </w:r>
      <w:proofErr w:type="gramEnd"/>
      <w:r>
        <w:rPr>
          <w:rFonts w:ascii="Arial" w:hAnsi="Arial" w:cs="Arial"/>
          <w:sz w:val="24"/>
          <w:szCs w:val="24"/>
        </w:rPr>
        <w:t xml:space="preserve"> </w:t>
      </w:r>
    </w:p>
    <w:p w:rsidR="00962B63" w:rsidRDefault="00962B63" w:rsidP="00D41830">
      <w:pPr>
        <w:jc w:val="both"/>
        <w:rPr>
          <w:rFonts w:ascii="Arial" w:hAnsi="Arial" w:cs="Arial"/>
          <w:sz w:val="24"/>
          <w:szCs w:val="24"/>
        </w:rPr>
      </w:pPr>
    </w:p>
    <w:p w:rsidR="00962B63" w:rsidRDefault="00962B63"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respeitado</w:t>
      </w:r>
      <w:proofErr w:type="gramEnd"/>
      <w:r>
        <w:rPr>
          <w:rFonts w:ascii="Arial" w:hAnsi="Arial" w:cs="Arial"/>
          <w:sz w:val="24"/>
          <w:szCs w:val="24"/>
        </w:rPr>
        <w:t xml:space="preserve">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 2. - No caso de empate, será adotado o seguinte procedimento:</w:t>
      </w:r>
    </w:p>
    <w:p w:rsidR="00C27907" w:rsidRDefault="00C27907"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r>
        <w:rPr>
          <w:rFonts w:ascii="Arial" w:hAnsi="Arial" w:cs="Arial"/>
          <w:sz w:val="24"/>
          <w:szCs w:val="24"/>
        </w:rPr>
        <w:t xml:space="preserve">13.2.1 - Na situação em que duas ou mais empresas apresentarem o mesmo valor, a classificação </w:t>
      </w:r>
      <w:r w:rsidRPr="00C27907">
        <w:rPr>
          <w:rFonts w:ascii="Arial" w:hAnsi="Arial" w:cs="Arial"/>
          <w:sz w:val="24"/>
          <w:szCs w:val="24"/>
        </w:rPr>
        <w:t>se fará pelo critério estabelecido no art. 3º parágrafo 2º da lei nº 8.666/93 e suas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D41830" w:rsidRDefault="00D41830" w:rsidP="00D41830">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w:t>
      </w:r>
      <w:proofErr w:type="spellStart"/>
      <w:r>
        <w:rPr>
          <w:rFonts w:ascii="Arial" w:hAnsi="Arial" w:cs="Arial"/>
          <w:sz w:val="24"/>
          <w:szCs w:val="24"/>
        </w:rPr>
        <w:t>realizar-se-à</w:t>
      </w:r>
      <w:proofErr w:type="spellEnd"/>
      <w:r>
        <w:rPr>
          <w:rFonts w:ascii="Arial" w:hAnsi="Arial" w:cs="Arial"/>
          <w:sz w:val="24"/>
          <w:szCs w:val="24"/>
        </w:rPr>
        <w:t xml:space="preserve">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13.3.1 – A microempresa ou empresa de pequeno porte mais bem classificada, após convocada, poderá apresentar, no prazo de até 02 (dois) dias úteis, proposta de preço 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proofErr w:type="gramStart"/>
      <w:r w:rsidR="00797610">
        <w:rPr>
          <w:rFonts w:ascii="Arial" w:hAnsi="Arial" w:cs="Arial"/>
          <w:sz w:val="24"/>
          <w:szCs w:val="24"/>
        </w:rPr>
        <w:t xml:space="preserve"> </w:t>
      </w:r>
      <w:r>
        <w:rPr>
          <w:rFonts w:ascii="Arial" w:hAnsi="Arial" w:cs="Arial"/>
          <w:sz w:val="24"/>
          <w:szCs w:val="24"/>
        </w:rPr>
        <w:t xml:space="preserve"> </w:t>
      </w:r>
      <w:proofErr w:type="gramEnd"/>
      <w:r>
        <w:rPr>
          <w:rFonts w:ascii="Arial" w:hAnsi="Arial" w:cs="Arial"/>
          <w:sz w:val="24"/>
          <w:szCs w:val="24"/>
        </w:rPr>
        <w:t xml:space="preserve">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persistindo o 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962B63" w:rsidRDefault="00962B63"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Avenida Presidente Vargas, nº. </w:t>
      </w:r>
      <w:r>
        <w:rPr>
          <w:rFonts w:ascii="Arial" w:hAnsi="Arial" w:cs="Arial"/>
          <w:sz w:val="24"/>
          <w:szCs w:val="24"/>
        </w:rPr>
        <w:t>280–Vila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C96C12" w:rsidRDefault="00C96C12"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xml:space="preserve">,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517395" w:rsidRDefault="0051739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 xml:space="preserve">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5F7357" w:rsidRDefault="005F7357" w:rsidP="00D41830">
      <w:pPr>
        <w:tabs>
          <w:tab w:val="left" w:pos="-3600"/>
        </w:tabs>
        <w:spacing w:after="120" w:line="360" w:lineRule="auto"/>
        <w:jc w:val="both"/>
        <w:rPr>
          <w:rFonts w:ascii="Arial" w:hAnsi="Arial" w:cs="Arial"/>
          <w:sz w:val="24"/>
          <w:szCs w:val="24"/>
        </w:rPr>
      </w:pP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a</w:t>
      </w:r>
      <w:proofErr w:type="gramEnd"/>
      <w:r w:rsidRPr="00CA1381">
        <w:rPr>
          <w:rFonts w:ascii="Arial" w:hAnsi="Arial" w:cs="Arial"/>
          <w:sz w:val="24"/>
          <w:szCs w:val="24"/>
        </w:rPr>
        <w:t xml:space="preserve">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não</w:t>
      </w:r>
      <w:proofErr w:type="gramEnd"/>
      <w:r w:rsidRPr="00CA1381">
        <w:rPr>
          <w:rFonts w:ascii="Arial" w:hAnsi="Arial" w:cs="Arial"/>
          <w:sz w:val="24"/>
          <w:szCs w:val="24"/>
        </w:rPr>
        <w:t xml:space="preserve">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informar</w:t>
      </w:r>
      <w:proofErr w:type="gramEnd"/>
      <w:r w:rsidRPr="00CA1381">
        <w:rPr>
          <w:rFonts w:ascii="Arial" w:hAnsi="Arial" w:cs="Arial"/>
          <w:sz w:val="24"/>
          <w:szCs w:val="24"/>
        </w:rPr>
        <w:t xml:space="preserve">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517395" w:rsidRDefault="00517395"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0F6E17" w:rsidRDefault="00D41830" w:rsidP="000F6E17">
      <w:pPr>
        <w:pStyle w:val="Cabealho"/>
        <w:tabs>
          <w:tab w:val="clear" w:pos="4419"/>
          <w:tab w:val="clear" w:pos="8838"/>
          <w:tab w:val="left" w:pos="0"/>
          <w:tab w:val="left" w:pos="10206"/>
        </w:tabs>
        <w:jc w:val="both"/>
        <w:rPr>
          <w:rFonts w:ascii="Arial" w:hAnsi="Arial" w:cs="Arial"/>
          <w:sz w:val="24"/>
          <w:szCs w:val="24"/>
          <w:lang w:val="pt-BR"/>
        </w:rPr>
      </w:pPr>
      <w:r w:rsidRPr="000F6E17">
        <w:rPr>
          <w:rFonts w:ascii="Arial" w:hAnsi="Arial" w:cs="Arial"/>
          <w:sz w:val="24"/>
          <w:szCs w:val="24"/>
          <w:lang w:val="pt-BR"/>
        </w:rPr>
        <w:t>17.1 - As despesas decorrentes da presente licitação correrão por conta da dotaç</w:t>
      </w:r>
      <w:r w:rsidR="00D90F06">
        <w:rPr>
          <w:rFonts w:ascii="Arial" w:hAnsi="Arial" w:cs="Arial"/>
          <w:sz w:val="24"/>
          <w:szCs w:val="24"/>
          <w:lang w:val="pt-BR"/>
        </w:rPr>
        <w:t>ão</w:t>
      </w:r>
      <w:r w:rsidRPr="000F6E17">
        <w:rPr>
          <w:rFonts w:ascii="Arial" w:hAnsi="Arial" w:cs="Arial"/>
          <w:sz w:val="24"/>
          <w:szCs w:val="24"/>
          <w:lang w:val="pt-BR"/>
        </w:rPr>
        <w:t xml:space="preserve"> orçamentária de nº. </w:t>
      </w:r>
      <w:r w:rsidR="00170809">
        <w:rPr>
          <w:rFonts w:ascii="Arial" w:hAnsi="Arial" w:cs="Arial"/>
          <w:sz w:val="24"/>
          <w:szCs w:val="24"/>
          <w:lang w:val="pt-BR"/>
        </w:rPr>
        <w:t>1</w:t>
      </w:r>
      <w:r w:rsidR="005572EA">
        <w:rPr>
          <w:rFonts w:ascii="Arial" w:hAnsi="Arial" w:cs="Arial"/>
          <w:sz w:val="24"/>
          <w:szCs w:val="24"/>
          <w:lang w:val="pt-BR"/>
        </w:rPr>
        <w:t>2</w:t>
      </w:r>
      <w:r w:rsidR="00170809">
        <w:rPr>
          <w:rFonts w:ascii="Arial" w:hAnsi="Arial" w:cs="Arial"/>
          <w:sz w:val="24"/>
          <w:szCs w:val="24"/>
          <w:lang w:val="pt-BR"/>
        </w:rPr>
        <w:t>.0</w:t>
      </w:r>
      <w:r w:rsidR="005572EA">
        <w:rPr>
          <w:rFonts w:ascii="Arial" w:hAnsi="Arial" w:cs="Arial"/>
          <w:sz w:val="24"/>
          <w:szCs w:val="24"/>
          <w:lang w:val="pt-BR"/>
        </w:rPr>
        <w:t>1</w:t>
      </w:r>
      <w:r w:rsidR="00170809">
        <w:rPr>
          <w:rFonts w:ascii="Arial" w:hAnsi="Arial" w:cs="Arial"/>
          <w:sz w:val="24"/>
          <w:szCs w:val="24"/>
          <w:lang w:val="pt-BR"/>
        </w:rPr>
        <w:t>.1</w:t>
      </w:r>
      <w:r w:rsidR="005572EA">
        <w:rPr>
          <w:rFonts w:ascii="Arial" w:hAnsi="Arial" w:cs="Arial"/>
          <w:sz w:val="24"/>
          <w:szCs w:val="24"/>
          <w:lang w:val="pt-BR"/>
        </w:rPr>
        <w:t>5</w:t>
      </w:r>
      <w:r w:rsidR="00170809">
        <w:rPr>
          <w:rFonts w:ascii="Arial" w:hAnsi="Arial" w:cs="Arial"/>
          <w:sz w:val="24"/>
          <w:szCs w:val="24"/>
          <w:lang w:val="pt-BR"/>
        </w:rPr>
        <w:t>.</w:t>
      </w:r>
      <w:r w:rsidR="005572EA">
        <w:rPr>
          <w:rFonts w:ascii="Arial" w:hAnsi="Arial" w:cs="Arial"/>
          <w:sz w:val="24"/>
          <w:szCs w:val="24"/>
          <w:lang w:val="pt-BR"/>
        </w:rPr>
        <w:t>451</w:t>
      </w:r>
      <w:r w:rsidR="00170809">
        <w:rPr>
          <w:rFonts w:ascii="Arial" w:hAnsi="Arial" w:cs="Arial"/>
          <w:sz w:val="24"/>
          <w:szCs w:val="24"/>
          <w:lang w:val="pt-BR"/>
        </w:rPr>
        <w:t>.0006</w:t>
      </w:r>
      <w:r w:rsidR="00ED7BE1">
        <w:rPr>
          <w:rFonts w:ascii="Arial" w:hAnsi="Arial" w:cs="Arial"/>
          <w:sz w:val="24"/>
          <w:szCs w:val="24"/>
          <w:lang w:val="pt-BR"/>
        </w:rPr>
        <w:t>.2</w:t>
      </w:r>
      <w:r w:rsidR="00604CBB">
        <w:rPr>
          <w:rFonts w:ascii="Arial" w:hAnsi="Arial" w:cs="Arial"/>
          <w:sz w:val="24"/>
          <w:szCs w:val="24"/>
          <w:lang w:val="pt-BR"/>
        </w:rPr>
        <w:t>.</w:t>
      </w:r>
      <w:r w:rsidR="00ED7BE1">
        <w:rPr>
          <w:rFonts w:ascii="Arial" w:hAnsi="Arial" w:cs="Arial"/>
          <w:sz w:val="24"/>
          <w:szCs w:val="24"/>
          <w:lang w:val="pt-BR"/>
        </w:rPr>
        <w:t>011</w:t>
      </w:r>
      <w:r w:rsidR="00170809">
        <w:rPr>
          <w:rFonts w:ascii="Arial" w:hAnsi="Arial" w:cs="Arial"/>
          <w:sz w:val="24"/>
          <w:szCs w:val="24"/>
          <w:lang w:val="pt-BR"/>
        </w:rPr>
        <w:t>-4.4.90.51</w:t>
      </w:r>
      <w:r w:rsidR="000E1EAF">
        <w:rPr>
          <w:rFonts w:ascii="Arial" w:hAnsi="Arial" w:cs="Arial"/>
          <w:sz w:val="24"/>
          <w:szCs w:val="24"/>
          <w:lang w:val="pt-BR"/>
        </w:rPr>
        <w:t>-</w:t>
      </w:r>
      <w:r w:rsidR="00ED7BE1">
        <w:rPr>
          <w:rFonts w:ascii="Arial" w:hAnsi="Arial" w:cs="Arial"/>
          <w:sz w:val="24"/>
          <w:szCs w:val="24"/>
          <w:lang w:val="pt-BR"/>
        </w:rPr>
        <w:t>01</w:t>
      </w:r>
      <w:r w:rsidR="000E1EAF">
        <w:rPr>
          <w:rFonts w:ascii="Arial" w:hAnsi="Arial" w:cs="Arial"/>
          <w:sz w:val="24"/>
          <w:szCs w:val="24"/>
          <w:lang w:val="pt-BR"/>
        </w:rPr>
        <w:t xml:space="preserve"> (</w:t>
      </w:r>
      <w:r w:rsidR="005572EA">
        <w:rPr>
          <w:rFonts w:ascii="Arial" w:hAnsi="Arial" w:cs="Arial"/>
          <w:sz w:val="24"/>
          <w:szCs w:val="24"/>
          <w:lang w:val="pt-BR"/>
        </w:rPr>
        <w:t>tesouro</w:t>
      </w:r>
      <w:r w:rsidR="000E1EAF">
        <w:rPr>
          <w:rFonts w:ascii="Arial" w:hAnsi="Arial" w:cs="Arial"/>
          <w:sz w:val="24"/>
          <w:szCs w:val="24"/>
          <w:lang w:val="pt-BR"/>
        </w:rPr>
        <w:t>)</w:t>
      </w:r>
      <w:r w:rsidR="000F6E17">
        <w:rPr>
          <w:rFonts w:ascii="Arial" w:hAnsi="Arial" w:cs="Arial"/>
          <w:sz w:val="24"/>
          <w:szCs w:val="24"/>
          <w:lang w:val="pt-BR"/>
        </w:rPr>
        <w:t>.</w:t>
      </w:r>
    </w:p>
    <w:p w:rsidR="001A5111" w:rsidRDefault="001A5111"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w:t>
      </w:r>
      <w:r w:rsidR="006C710A">
        <w:rPr>
          <w:rFonts w:ascii="Arial" w:hAnsi="Arial" w:cs="Arial"/>
          <w:sz w:val="24"/>
          <w:szCs w:val="24"/>
          <w:lang w:val="pt-BR"/>
        </w:rPr>
        <w:t>33</w:t>
      </w:r>
      <w:r w:rsidRPr="000629A5">
        <w:rPr>
          <w:rFonts w:ascii="Arial" w:hAnsi="Arial" w:cs="Arial"/>
          <w:sz w:val="24"/>
          <w:szCs w:val="24"/>
          <w:lang w:val="pt-BR"/>
        </w:rPr>
        <w:t xml:space="preserve">, sempre no horário das </w:t>
      </w:r>
      <w:proofErr w:type="gramStart"/>
      <w:r w:rsidRPr="000629A5">
        <w:rPr>
          <w:rFonts w:ascii="Arial" w:hAnsi="Arial" w:cs="Arial"/>
          <w:sz w:val="24"/>
          <w:szCs w:val="24"/>
          <w:lang w:val="pt-BR"/>
        </w:rPr>
        <w:t>08:00</w:t>
      </w:r>
      <w:proofErr w:type="gramEnd"/>
      <w:r w:rsidRPr="000629A5">
        <w:rPr>
          <w:rFonts w:ascii="Arial" w:hAnsi="Arial" w:cs="Arial"/>
          <w:sz w:val="24"/>
          <w:szCs w:val="24"/>
          <w:lang w:val="pt-BR"/>
        </w:rPr>
        <w:t xml:space="preserve">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w:t>
      </w:r>
      <w:proofErr w:type="gramStart"/>
      <w:r>
        <w:rPr>
          <w:rFonts w:ascii="Arial" w:hAnsi="Arial" w:cs="Arial"/>
          <w:sz w:val="24"/>
          <w:szCs w:val="24"/>
        </w:rPr>
        <w:t>FINANCEIRO</w:t>
      </w:r>
      <w:proofErr w:type="gramEnd"/>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F7357" w:rsidRDefault="005F7357" w:rsidP="00D41830">
      <w:pPr>
        <w:jc w:val="both"/>
        <w:rPr>
          <w:rFonts w:ascii="Arial" w:hAnsi="Arial" w:cs="Arial"/>
          <w:b/>
          <w:sz w:val="24"/>
          <w:szCs w:val="24"/>
        </w:rPr>
      </w:pPr>
    </w:p>
    <w:p w:rsidR="005F7357" w:rsidRDefault="005F7357"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 xml:space="preserve">Aplica-se </w:t>
      </w:r>
      <w:proofErr w:type="gramStart"/>
      <w:r w:rsidRPr="00125A3A">
        <w:rPr>
          <w:rFonts w:ascii="Arial" w:hAnsi="Arial" w:cs="Arial"/>
          <w:sz w:val="24"/>
          <w:szCs w:val="24"/>
        </w:rPr>
        <w:t>à</w:t>
      </w:r>
      <w:proofErr w:type="gramEnd"/>
      <w:r w:rsidRPr="00125A3A">
        <w:rPr>
          <w:rFonts w:ascii="Arial" w:hAnsi="Arial" w:cs="Arial"/>
          <w:sz w:val="24"/>
          <w:szCs w:val="24"/>
        </w:rPr>
        <w:t xml:space="preserve"> presente licitação as seguintes disposições gerais:</w:t>
      </w:r>
    </w:p>
    <w:p w:rsidR="00D41830" w:rsidRDefault="00D41830" w:rsidP="00D41830">
      <w:pPr>
        <w:jc w:val="both"/>
        <w:rPr>
          <w:rFonts w:ascii="Arial" w:hAnsi="Arial" w:cs="Arial"/>
          <w:sz w:val="24"/>
          <w:szCs w:val="24"/>
        </w:rPr>
      </w:pPr>
    </w:p>
    <w:p w:rsidR="00F437A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Pr="00125A3A"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416D56" w:rsidRDefault="00416D56"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proofErr w:type="gramStart"/>
      <w:r w:rsidR="0050299C" w:rsidRPr="00B01764">
        <w:rPr>
          <w:rFonts w:ascii="Arial" w:hAnsi="Arial" w:cs="Arial"/>
          <w:color w:val="000000"/>
          <w:sz w:val="24"/>
          <w:szCs w:val="24"/>
        </w:rPr>
        <w:t>sob alegação</w:t>
      </w:r>
      <w:proofErr w:type="gramEnd"/>
      <w:r w:rsidR="0050299C" w:rsidRPr="00B01764">
        <w:rPr>
          <w:rFonts w:ascii="Arial" w:hAnsi="Arial" w:cs="Arial"/>
          <w:color w:val="000000"/>
          <w:sz w:val="24"/>
          <w:szCs w:val="24"/>
        </w:rPr>
        <w:t xml:space="preserve">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416D56" w:rsidRDefault="00416D56" w:rsidP="00416D56">
      <w:pPr>
        <w:jc w:val="both"/>
        <w:rPr>
          <w:rFonts w:ascii="Arial" w:hAnsi="Arial" w:cs="Arial"/>
          <w:sz w:val="24"/>
          <w:szCs w:val="24"/>
        </w:rPr>
      </w:pPr>
      <w:r>
        <w:rPr>
          <w:rFonts w:ascii="Arial" w:hAnsi="Arial" w:cs="Arial"/>
          <w:sz w:val="24"/>
          <w:szCs w:val="24"/>
        </w:rPr>
        <w:t xml:space="preserve">20.1.9 - Qualquer documento, tanto do Credenciamento,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 xml:space="preserve">deverão estar acompanhados do </w:t>
      </w:r>
      <w:r w:rsidR="00705CD3">
        <w:rPr>
          <w:rFonts w:ascii="Arial" w:hAnsi="Arial" w:cs="Arial"/>
          <w:sz w:val="24"/>
          <w:szCs w:val="24"/>
          <w:u w:val="single"/>
        </w:rPr>
        <w:t>original</w:t>
      </w:r>
      <w:r w:rsidR="00705CD3">
        <w:rPr>
          <w:rFonts w:ascii="Arial" w:hAnsi="Arial" w:cs="Arial"/>
          <w:sz w:val="24"/>
          <w:szCs w:val="24"/>
        </w:rPr>
        <w:t>,</w:t>
      </w:r>
      <w:r>
        <w:rPr>
          <w:rFonts w:ascii="Arial" w:hAnsi="Arial" w:cs="Arial"/>
          <w:sz w:val="24"/>
          <w:szCs w:val="24"/>
        </w:rPr>
        <w:t xml:space="preserve"> para serem autenticados pela Comissão de Licitação ou funcionário público autorizado, conforme disposto na Lei nº 8.666/93 em seu artigo 32, </w:t>
      </w:r>
      <w:proofErr w:type="gramStart"/>
      <w:r>
        <w:rPr>
          <w:rFonts w:ascii="Arial" w:hAnsi="Arial" w:cs="Arial"/>
          <w:sz w:val="24"/>
          <w:szCs w:val="24"/>
        </w:rPr>
        <w:t>sob pena</w:t>
      </w:r>
      <w:proofErr w:type="gramEnd"/>
      <w:r>
        <w:rPr>
          <w:rFonts w:ascii="Arial" w:hAnsi="Arial" w:cs="Arial"/>
          <w:sz w:val="24"/>
          <w:szCs w:val="24"/>
        </w:rPr>
        <w:t xml:space="preserve"> de desclassificação.</w:t>
      </w:r>
    </w:p>
    <w:p w:rsidR="00416D56" w:rsidRDefault="00416D56"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517395" w:rsidRDefault="00517395" w:rsidP="00D41830">
      <w:pPr>
        <w:tabs>
          <w:tab w:val="left" w:pos="10206"/>
        </w:tabs>
        <w:jc w:val="both"/>
        <w:rPr>
          <w:rFonts w:ascii="Arial" w:hAnsi="Arial" w:cs="Arial"/>
          <w:sz w:val="24"/>
          <w:szCs w:val="24"/>
        </w:rPr>
      </w:pPr>
    </w:p>
    <w:p w:rsidR="00D41830" w:rsidRPr="00986B1D"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São 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416D56" w:rsidRDefault="00416D56"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517395" w:rsidRDefault="00517395"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proofErr w:type="gramEnd"/>
      <w:r w:rsidR="00466A2F">
        <w:rPr>
          <w:rFonts w:ascii="Arial" w:hAnsi="Arial" w:cs="Arial"/>
          <w:sz w:val="24"/>
          <w:szCs w:val="24"/>
        </w:rPr>
        <w:t xml:space="preserve">17 </w:t>
      </w:r>
      <w:r w:rsidR="00171991">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466A2F">
        <w:rPr>
          <w:rFonts w:ascii="Arial" w:hAnsi="Arial" w:cs="Arial"/>
          <w:sz w:val="24"/>
          <w:szCs w:val="24"/>
        </w:rPr>
        <w:t>janeiro</w:t>
      </w:r>
      <w:r w:rsidR="00CB181A">
        <w:rPr>
          <w:rFonts w:ascii="Arial" w:hAnsi="Arial" w:cs="Arial"/>
          <w:sz w:val="24"/>
          <w:szCs w:val="24"/>
        </w:rPr>
        <w:t xml:space="preserve"> </w:t>
      </w:r>
      <w:r w:rsidR="0003519B">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A33B91">
        <w:rPr>
          <w:rFonts w:ascii="Arial" w:hAnsi="Arial" w:cs="Arial"/>
          <w:sz w:val="24"/>
          <w:szCs w:val="24"/>
        </w:rPr>
        <w:t>2</w:t>
      </w:r>
      <w:r w:rsidR="00465348">
        <w:rPr>
          <w:rFonts w:ascii="Arial" w:hAnsi="Arial" w:cs="Arial"/>
          <w:sz w:val="24"/>
          <w:szCs w:val="24"/>
        </w:rPr>
        <w:t>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517395" w:rsidRPr="00517395" w:rsidRDefault="00517395" w:rsidP="00517395"/>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3D4CED" w:rsidRDefault="003D4CED" w:rsidP="00D41830">
      <w:pPr>
        <w:pStyle w:val="Cabealho"/>
        <w:tabs>
          <w:tab w:val="left" w:pos="0"/>
        </w:tabs>
        <w:jc w:val="both"/>
        <w:rPr>
          <w:rFonts w:ascii="Arial" w:hAnsi="Arial" w:cs="Arial"/>
          <w:sz w:val="24"/>
          <w:szCs w:val="24"/>
          <w:lang w:val="pt-BR"/>
        </w:rPr>
      </w:pPr>
    </w:p>
    <w:p w:rsidR="00CB643E" w:rsidRPr="00E4145A" w:rsidRDefault="00CB643E" w:rsidP="00CB643E">
      <w:pPr>
        <w:pStyle w:val="Ttulo2"/>
        <w:numPr>
          <w:ilvl w:val="1"/>
          <w:numId w:val="9"/>
        </w:numPr>
        <w:suppressAutoHyphens/>
        <w:spacing w:line="360" w:lineRule="auto"/>
        <w:jc w:val="left"/>
        <w:rPr>
          <w:rFonts w:ascii="Arial" w:hAnsi="Arial" w:cs="Arial"/>
          <w:b w:val="0"/>
          <w:bCs w:val="0"/>
          <w:sz w:val="24"/>
          <w:szCs w:val="24"/>
        </w:rPr>
      </w:pPr>
      <w:r w:rsidRPr="00DE602E">
        <w:rPr>
          <w:rFonts w:ascii="Arial" w:hAnsi="Arial" w:cs="Arial"/>
          <w:b w:val="0"/>
          <w:sz w:val="24"/>
          <w:szCs w:val="24"/>
        </w:rPr>
        <w:t>Eliana dos Santos Soares Santana</w:t>
      </w:r>
      <w:r w:rsidRPr="00E4145A">
        <w:rPr>
          <w:rFonts w:ascii="Arial" w:hAnsi="Arial" w:cs="Arial"/>
          <w:sz w:val="24"/>
          <w:szCs w:val="24"/>
        </w:rPr>
        <w:t xml:space="preserve"> </w:t>
      </w:r>
      <w:r>
        <w:rPr>
          <w:rFonts w:ascii="Arial" w:hAnsi="Arial" w:cs="Arial"/>
          <w:b w:val="0"/>
          <w:sz w:val="24"/>
          <w:szCs w:val="24"/>
        </w:rPr>
        <w:t>–</w:t>
      </w:r>
      <w:r w:rsidRPr="00E4145A">
        <w:rPr>
          <w:rFonts w:ascii="Arial" w:hAnsi="Arial" w:cs="Arial"/>
          <w:b w:val="0"/>
          <w:sz w:val="24"/>
          <w:szCs w:val="24"/>
        </w:rPr>
        <w:t xml:space="preserve"> Presidente</w:t>
      </w:r>
      <w:r>
        <w:rPr>
          <w:rFonts w:ascii="Arial" w:hAnsi="Arial" w:cs="Arial"/>
          <w:b w:val="0"/>
          <w:sz w:val="24"/>
          <w:szCs w:val="24"/>
        </w:rPr>
        <w:t xml:space="preserve"> </w:t>
      </w:r>
    </w:p>
    <w:p w:rsidR="00CB643E" w:rsidRDefault="00CB643E" w:rsidP="00CB643E">
      <w:pPr>
        <w:spacing w:line="360" w:lineRule="auto"/>
        <w:jc w:val="both"/>
        <w:rPr>
          <w:rFonts w:ascii="Arial" w:hAnsi="Arial" w:cs="Arial"/>
          <w:sz w:val="24"/>
          <w:szCs w:val="24"/>
        </w:rPr>
      </w:pPr>
    </w:p>
    <w:p w:rsidR="00CB643E" w:rsidRDefault="00CB643E" w:rsidP="00CB643E">
      <w:pPr>
        <w:spacing w:line="360" w:lineRule="auto"/>
        <w:jc w:val="both"/>
        <w:rPr>
          <w:rFonts w:ascii="Arial" w:hAnsi="Arial" w:cs="Arial"/>
          <w:sz w:val="24"/>
          <w:szCs w:val="24"/>
        </w:rPr>
      </w:pPr>
    </w:p>
    <w:p w:rsidR="00CB643E" w:rsidRDefault="00CB643E" w:rsidP="00CB643E">
      <w:pPr>
        <w:spacing w:line="360" w:lineRule="auto"/>
        <w:rPr>
          <w:rFonts w:ascii="Arial" w:hAnsi="Arial" w:cs="Arial"/>
          <w:sz w:val="24"/>
          <w:szCs w:val="24"/>
        </w:rPr>
      </w:pPr>
      <w:proofErr w:type="spellStart"/>
      <w:r w:rsidRPr="00721957">
        <w:rPr>
          <w:rFonts w:ascii="Arial" w:hAnsi="Arial" w:cs="Arial"/>
          <w:sz w:val="24"/>
          <w:szCs w:val="24"/>
        </w:rPr>
        <w:t>Leydiane</w:t>
      </w:r>
      <w:proofErr w:type="spellEnd"/>
      <w:r w:rsidRPr="00721957">
        <w:rPr>
          <w:rFonts w:ascii="Arial" w:hAnsi="Arial" w:cs="Arial"/>
          <w:sz w:val="24"/>
          <w:szCs w:val="24"/>
        </w:rPr>
        <w:t xml:space="preserve"> Ferreira dos Santos</w:t>
      </w:r>
      <w:r w:rsidRPr="00E4145A">
        <w:rPr>
          <w:rFonts w:ascii="Arial" w:hAnsi="Arial" w:cs="Arial"/>
          <w:sz w:val="24"/>
          <w:szCs w:val="24"/>
        </w:rPr>
        <w:t xml:space="preserve"> </w:t>
      </w:r>
      <w:r>
        <w:rPr>
          <w:rFonts w:ascii="Arial" w:hAnsi="Arial" w:cs="Arial"/>
          <w:sz w:val="24"/>
          <w:szCs w:val="24"/>
        </w:rPr>
        <w:t>–</w:t>
      </w:r>
      <w:r w:rsidRPr="00E4145A">
        <w:rPr>
          <w:rFonts w:ascii="Arial" w:hAnsi="Arial" w:cs="Arial"/>
          <w:sz w:val="24"/>
          <w:szCs w:val="24"/>
        </w:rPr>
        <w:t xml:space="preserve"> Membro</w:t>
      </w:r>
      <w:proofErr w:type="gramStart"/>
      <w:r>
        <w:rPr>
          <w:rFonts w:ascii="Arial" w:hAnsi="Arial" w:cs="Arial"/>
          <w:sz w:val="24"/>
          <w:szCs w:val="24"/>
        </w:rPr>
        <w:t xml:space="preserve">  </w:t>
      </w:r>
    </w:p>
    <w:p w:rsidR="00CB643E" w:rsidRDefault="00CB643E" w:rsidP="00CB643E">
      <w:pPr>
        <w:spacing w:line="360" w:lineRule="auto"/>
        <w:rPr>
          <w:rFonts w:ascii="Arial" w:hAnsi="Arial" w:cs="Arial"/>
          <w:sz w:val="24"/>
          <w:szCs w:val="24"/>
        </w:rPr>
      </w:pPr>
      <w:proofErr w:type="gramEnd"/>
    </w:p>
    <w:p w:rsidR="00CB643E" w:rsidRDefault="00CB643E" w:rsidP="00CB643E">
      <w:pPr>
        <w:spacing w:line="360" w:lineRule="auto"/>
        <w:rPr>
          <w:rFonts w:ascii="Arial" w:hAnsi="Arial" w:cs="Arial"/>
          <w:sz w:val="24"/>
          <w:szCs w:val="24"/>
        </w:rPr>
      </w:pPr>
    </w:p>
    <w:p w:rsidR="00CB643E" w:rsidRDefault="00CB643E" w:rsidP="00CB643E">
      <w:pPr>
        <w:spacing w:line="360" w:lineRule="auto"/>
        <w:jc w:val="both"/>
        <w:rPr>
          <w:rFonts w:ascii="Arial" w:hAnsi="Arial" w:cs="Arial"/>
          <w:sz w:val="24"/>
          <w:szCs w:val="24"/>
        </w:rPr>
      </w:pPr>
      <w:r>
        <w:rPr>
          <w:rFonts w:ascii="Arial" w:hAnsi="Arial" w:cs="Arial"/>
          <w:sz w:val="24"/>
          <w:szCs w:val="24"/>
        </w:rPr>
        <w:t xml:space="preserve">Bruna Valença </w:t>
      </w:r>
      <w:proofErr w:type="spellStart"/>
      <w:r>
        <w:rPr>
          <w:rFonts w:ascii="Arial" w:hAnsi="Arial" w:cs="Arial"/>
          <w:sz w:val="24"/>
          <w:szCs w:val="24"/>
        </w:rPr>
        <w:t>Mallorga</w:t>
      </w:r>
      <w:proofErr w:type="spellEnd"/>
      <w:r w:rsidRPr="00E4145A">
        <w:rPr>
          <w:rFonts w:ascii="Arial" w:hAnsi="Arial" w:cs="Arial"/>
          <w:sz w:val="24"/>
          <w:szCs w:val="24"/>
        </w:rPr>
        <w:t>– Membro</w:t>
      </w:r>
      <w:r>
        <w:rPr>
          <w:rFonts w:ascii="Arial" w:hAnsi="Arial" w:cs="Arial"/>
          <w:sz w:val="24"/>
          <w:szCs w:val="24"/>
        </w:rPr>
        <w:t xml:space="preserve"> </w:t>
      </w:r>
      <w:bookmarkStart w:id="0" w:name="_GoBack"/>
      <w:bookmarkEnd w:id="0"/>
    </w:p>
    <w:p w:rsidR="00CB643E" w:rsidRDefault="00CB643E" w:rsidP="00CB643E">
      <w:pPr>
        <w:spacing w:line="360" w:lineRule="auto"/>
        <w:jc w:val="both"/>
        <w:rPr>
          <w:rFonts w:ascii="Arial" w:hAnsi="Arial" w:cs="Arial"/>
          <w:sz w:val="24"/>
          <w:szCs w:val="24"/>
        </w:rPr>
      </w:pPr>
    </w:p>
    <w:p w:rsidR="00CB643E" w:rsidRDefault="00CB643E" w:rsidP="00CB643E">
      <w:pPr>
        <w:spacing w:line="360" w:lineRule="auto"/>
        <w:jc w:val="both"/>
        <w:rPr>
          <w:rFonts w:ascii="Arial" w:hAnsi="Arial" w:cs="Arial"/>
          <w:sz w:val="24"/>
          <w:szCs w:val="24"/>
        </w:rPr>
      </w:pPr>
    </w:p>
    <w:p w:rsidR="00CB643E" w:rsidRPr="00E4145A" w:rsidRDefault="00CB643E" w:rsidP="00CB643E">
      <w:pPr>
        <w:spacing w:line="360" w:lineRule="auto"/>
        <w:rPr>
          <w:rFonts w:ascii="Arial" w:hAnsi="Arial" w:cs="Arial"/>
          <w:sz w:val="24"/>
          <w:szCs w:val="24"/>
        </w:rPr>
      </w:pPr>
      <w:r>
        <w:rPr>
          <w:rFonts w:ascii="Arial" w:hAnsi="Arial" w:cs="Arial"/>
          <w:sz w:val="24"/>
          <w:szCs w:val="24"/>
        </w:rPr>
        <w:t>Fernando Pereira da Silva</w:t>
      </w:r>
      <w:r w:rsidRPr="00E4145A">
        <w:rPr>
          <w:rFonts w:ascii="Arial" w:hAnsi="Arial" w:cs="Arial"/>
          <w:sz w:val="24"/>
          <w:szCs w:val="24"/>
        </w:rPr>
        <w:t xml:space="preserve"> – Membro</w:t>
      </w:r>
      <w:r>
        <w:rPr>
          <w:rFonts w:ascii="Arial" w:hAnsi="Arial" w:cs="Arial"/>
          <w:sz w:val="24"/>
          <w:szCs w:val="24"/>
        </w:rPr>
        <w:t xml:space="preserve"> </w:t>
      </w:r>
      <w:r w:rsidR="0009661E">
        <w:rPr>
          <w:rFonts w:ascii="Arial" w:hAnsi="Arial" w:cs="Arial"/>
          <w:sz w:val="24"/>
          <w:szCs w:val="24"/>
        </w:rPr>
        <w:t>– Em férias</w:t>
      </w:r>
    </w:p>
    <w:p w:rsidR="00CB643E" w:rsidRDefault="00CB643E" w:rsidP="00CB643E">
      <w:pPr>
        <w:jc w:val="center"/>
        <w:rPr>
          <w:rFonts w:ascii="Arial" w:hAnsi="Arial" w:cs="Arial"/>
          <w:b/>
          <w:bCs/>
          <w:sz w:val="36"/>
          <w:szCs w:val="36"/>
        </w:rPr>
      </w:pPr>
    </w:p>
    <w:p w:rsidR="00CB643E" w:rsidRDefault="00CB643E" w:rsidP="00CB643E">
      <w:pPr>
        <w:jc w:val="center"/>
        <w:rPr>
          <w:rFonts w:ascii="Arial" w:hAnsi="Arial" w:cs="Arial"/>
          <w:b/>
          <w:bCs/>
          <w:sz w:val="36"/>
          <w:szCs w:val="36"/>
        </w:rPr>
      </w:pPr>
    </w:p>
    <w:p w:rsidR="00CB643E" w:rsidRPr="00E4145A" w:rsidRDefault="00CB643E" w:rsidP="00CB643E">
      <w:pPr>
        <w:spacing w:line="360" w:lineRule="auto"/>
        <w:jc w:val="both"/>
        <w:rPr>
          <w:rFonts w:ascii="Arial" w:hAnsi="Arial" w:cs="Arial"/>
          <w:sz w:val="24"/>
          <w:szCs w:val="24"/>
        </w:rPr>
      </w:pPr>
      <w:r w:rsidRPr="00E4145A">
        <w:rPr>
          <w:rFonts w:ascii="Arial" w:hAnsi="Arial" w:cs="Arial"/>
          <w:sz w:val="24"/>
          <w:szCs w:val="24"/>
        </w:rPr>
        <w:t>Pietro Vincenzo - Secretário</w:t>
      </w:r>
    </w:p>
    <w:p w:rsidR="00D41830" w:rsidRDefault="00D41830" w:rsidP="00D41830">
      <w:pPr>
        <w:jc w:val="center"/>
        <w:rPr>
          <w:rFonts w:ascii="Arial" w:hAnsi="Arial" w:cs="Arial"/>
          <w:b/>
          <w:bCs/>
          <w:sz w:val="24"/>
          <w:szCs w:val="24"/>
        </w:rPr>
      </w:pPr>
    </w:p>
    <w:p w:rsidR="00D41830" w:rsidRDefault="00D41830"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r>
        <w:rPr>
          <w:rFonts w:ascii="Arial" w:hAnsi="Arial" w:cs="Arial"/>
          <w:b/>
          <w:sz w:val="36"/>
          <w:szCs w:val="36"/>
        </w:rPr>
        <w:t>CD</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w:t>
      </w:r>
      <w:proofErr w:type="gramStart"/>
      <w:r>
        <w:rPr>
          <w:rFonts w:ascii="Arial" w:hAnsi="Arial" w:cs="Arial"/>
          <w:b/>
          <w:sz w:val="36"/>
          <w:szCs w:val="36"/>
        </w:rPr>
        <w:t>FINANCEIRO</w:t>
      </w:r>
      <w:proofErr w:type="gramEnd"/>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0A0723" w:rsidRDefault="000A0723"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D41830" w:rsidRPr="00AC1C15" w:rsidRDefault="00D41830" w:rsidP="00D4183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sidRPr="00AC1C15">
        <w:rPr>
          <w:rFonts w:ascii="Arial" w:hAnsi="Arial"/>
          <w:sz w:val="24"/>
          <w:szCs w:val="24"/>
        </w:rPr>
        <w:t xml:space="preserve">de                   </w:t>
      </w:r>
      <w:proofErr w:type="spellStart"/>
      <w:r w:rsidRPr="00AC1C15">
        <w:rPr>
          <w:rFonts w:ascii="Arial" w:hAnsi="Arial"/>
          <w:sz w:val="24"/>
          <w:szCs w:val="24"/>
        </w:rPr>
        <w:t>de</w:t>
      </w:r>
      <w:proofErr w:type="spellEnd"/>
      <w:proofErr w:type="gram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DD0ED6" w:rsidRPr="00DD0ED6">
        <w:rPr>
          <w:rFonts w:ascii="Arial" w:hAnsi="Arial" w:cs="Arial"/>
          <w:bCs/>
          <w:sz w:val="24"/>
          <w:szCs w:val="24"/>
        </w:rPr>
        <w:t>6</w:t>
      </w:r>
      <w:r w:rsidR="00BC4907">
        <w:rPr>
          <w:rFonts w:ascii="Arial" w:hAnsi="Arial" w:cs="Arial"/>
          <w:bCs/>
          <w:sz w:val="24"/>
          <w:szCs w:val="24"/>
        </w:rPr>
        <w:t>9579</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C06F3F">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081A5A">
        <w:rPr>
          <w:rFonts w:ascii="Arial" w:hAnsi="Arial"/>
          <w:sz w:val="24"/>
          <w:szCs w:val="24"/>
        </w:rPr>
        <w:t xml:space="preserve">  </w:t>
      </w:r>
      <w:r w:rsidR="00B20358">
        <w:rPr>
          <w:rFonts w:ascii="Arial" w:hAnsi="Arial"/>
          <w:sz w:val="24"/>
          <w:szCs w:val="24"/>
        </w:rPr>
        <w:t>06</w:t>
      </w:r>
      <w:r w:rsidR="001046B2">
        <w:rPr>
          <w:rFonts w:ascii="Arial" w:hAnsi="Arial"/>
          <w:sz w:val="24"/>
          <w:szCs w:val="24"/>
        </w:rPr>
        <w:t xml:space="preserve">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0D7E2B">
        <w:rPr>
          <w:rFonts w:ascii="Arial" w:hAnsi="Arial"/>
          <w:sz w:val="24"/>
          <w:szCs w:val="24"/>
        </w:rPr>
        <w:t>2</w:t>
      </w:r>
    </w:p>
    <w:p w:rsidR="002C260C" w:rsidRDefault="002C260C" w:rsidP="00D41830">
      <w:pPr>
        <w:spacing w:after="120"/>
        <w:ind w:right="227"/>
        <w:jc w:val="both"/>
        <w:rPr>
          <w:rFonts w:ascii="Arial" w:hAnsi="Arial"/>
          <w:sz w:val="24"/>
          <w:szCs w:val="24"/>
        </w:rPr>
      </w:pPr>
    </w:p>
    <w:p w:rsidR="00D41830" w:rsidRPr="00BF75A5" w:rsidRDefault="00D41830" w:rsidP="00D41830">
      <w:pPr>
        <w:pStyle w:val="Corpodetexto"/>
        <w:jc w:val="both"/>
        <w:rPr>
          <w:rFonts w:ascii="Arial" w:hAnsi="Arial"/>
          <w:sz w:val="24"/>
          <w:szCs w:val="24"/>
        </w:rPr>
      </w:pPr>
      <w:r w:rsidRPr="00CD1417">
        <w:rPr>
          <w:rFonts w:ascii="Arial" w:hAnsi="Arial" w:cs="Arial"/>
          <w:sz w:val="24"/>
          <w:szCs w:val="24"/>
        </w:rPr>
        <w:t>Objeto:</w:t>
      </w:r>
      <w:r w:rsidR="00081A5A">
        <w:rPr>
          <w:rFonts w:ascii="Arial" w:hAnsi="Arial" w:cs="Arial"/>
          <w:sz w:val="24"/>
          <w:szCs w:val="24"/>
        </w:rPr>
        <w:t xml:space="preserve"> </w:t>
      </w:r>
      <w:r w:rsidR="005D30CE">
        <w:rPr>
          <w:rFonts w:ascii="Arial" w:hAnsi="Arial" w:cs="Arial"/>
          <w:bCs/>
          <w:sz w:val="24"/>
          <w:szCs w:val="24"/>
          <w:lang w:val="pt-BR"/>
        </w:rPr>
        <w:t>C</w:t>
      </w:r>
      <w:proofErr w:type="spellStart"/>
      <w:r w:rsidR="005D30CE" w:rsidRPr="006924A5">
        <w:rPr>
          <w:rFonts w:ascii="Arial" w:hAnsi="Arial" w:cs="Arial"/>
          <w:bCs/>
          <w:sz w:val="24"/>
          <w:szCs w:val="24"/>
        </w:rPr>
        <w:t>ontratação</w:t>
      </w:r>
      <w:proofErr w:type="spellEnd"/>
      <w:r w:rsidR="005D30CE" w:rsidRPr="006924A5">
        <w:rPr>
          <w:rFonts w:ascii="Arial" w:hAnsi="Arial" w:cs="Arial"/>
          <w:bCs/>
          <w:sz w:val="24"/>
          <w:szCs w:val="24"/>
        </w:rPr>
        <w:t xml:space="preserve"> de empresa especializada em pavimentação e drenagem de águas pluviais </w:t>
      </w:r>
      <w:r w:rsidR="009446E8">
        <w:rPr>
          <w:rFonts w:ascii="Arial" w:hAnsi="Arial" w:cs="Arial"/>
          <w:bCs/>
          <w:sz w:val="24"/>
          <w:szCs w:val="24"/>
          <w:lang w:val="pt-BR"/>
        </w:rPr>
        <w:t>na</w:t>
      </w:r>
      <w:r w:rsidR="005D30CE" w:rsidRPr="006924A5">
        <w:rPr>
          <w:rFonts w:ascii="Arial" w:hAnsi="Arial" w:cs="Arial"/>
          <w:bCs/>
          <w:sz w:val="24"/>
          <w:szCs w:val="24"/>
        </w:rPr>
        <w:t xml:space="preserve"> Viela </w:t>
      </w:r>
      <w:proofErr w:type="spellStart"/>
      <w:r w:rsidR="005D30CE" w:rsidRPr="006924A5">
        <w:rPr>
          <w:rFonts w:ascii="Arial" w:hAnsi="Arial" w:cs="Arial"/>
          <w:bCs/>
          <w:sz w:val="24"/>
          <w:szCs w:val="24"/>
        </w:rPr>
        <w:t>Angelo</w:t>
      </w:r>
      <w:proofErr w:type="spellEnd"/>
      <w:r w:rsidR="005D30CE">
        <w:rPr>
          <w:rFonts w:ascii="Arial" w:hAnsi="Arial" w:cs="Arial"/>
          <w:bCs/>
          <w:sz w:val="24"/>
          <w:szCs w:val="24"/>
        </w:rPr>
        <w:t xml:space="preserve"> </w:t>
      </w:r>
      <w:r w:rsidR="005B4A8C">
        <w:rPr>
          <w:rFonts w:ascii="Arial" w:hAnsi="Arial" w:cs="Arial"/>
          <w:bCs/>
          <w:sz w:val="24"/>
          <w:szCs w:val="24"/>
        </w:rPr>
        <w:t>no</w:t>
      </w:r>
      <w:r w:rsidR="005B4A8C" w:rsidRPr="000D0979">
        <w:rPr>
          <w:rFonts w:ascii="Arial" w:hAnsi="Arial" w:cs="Arial"/>
          <w:bCs/>
          <w:sz w:val="24"/>
          <w:szCs w:val="24"/>
        </w:rPr>
        <w:t xml:space="preserve"> município</w:t>
      </w:r>
      <w:r w:rsidR="005B4A8C">
        <w:rPr>
          <w:rFonts w:ascii="Arial" w:hAnsi="Arial" w:cs="Arial"/>
          <w:bCs/>
          <w:sz w:val="24"/>
          <w:szCs w:val="24"/>
        </w:rPr>
        <w:t xml:space="preserve"> de Carapicuíba</w:t>
      </w:r>
      <w:r w:rsidR="00BF75A5">
        <w:rPr>
          <w:rFonts w:ascii="Arial" w:hAnsi="Arial" w:cs="Arial"/>
          <w:bCs/>
          <w:sz w:val="24"/>
          <w:szCs w:val="24"/>
        </w:rPr>
        <w:t>.</w:t>
      </w:r>
    </w:p>
    <w:p w:rsidR="00D41830" w:rsidRDefault="00D41830" w:rsidP="00D41830">
      <w:pPr>
        <w:spacing w:after="120"/>
        <w:ind w:right="227"/>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roofErr w:type="gramStart"/>
      <w:r w:rsidRPr="00AC1C15">
        <w:rPr>
          <w:rFonts w:ascii="Arial" w:hAnsi="Arial"/>
          <w:sz w:val="24"/>
          <w:szCs w:val="24"/>
        </w:rPr>
        <w:t>......................</w:t>
      </w:r>
      <w:proofErr w:type="gramEnd"/>
      <w:r w:rsidRPr="00AC1C15">
        <w:rPr>
          <w:rFonts w:ascii="Arial" w:hAnsi="Arial"/>
          <w:sz w:val="24"/>
          <w:szCs w:val="24"/>
        </w:rPr>
        <w:t>(.......................................).</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874BD5">
        <w:rPr>
          <w:rFonts w:ascii="Arial" w:hAnsi="Arial" w:cs="Arial"/>
          <w:sz w:val="24"/>
          <w:szCs w:val="24"/>
        </w:rPr>
        <w:t>15</w:t>
      </w:r>
      <w:r w:rsidR="00394732">
        <w:rPr>
          <w:rFonts w:ascii="Arial" w:hAnsi="Arial" w:cs="Arial"/>
          <w:sz w:val="24"/>
          <w:szCs w:val="24"/>
        </w:rPr>
        <w:t>0 (</w:t>
      </w:r>
      <w:r w:rsidR="00F826C2">
        <w:rPr>
          <w:rFonts w:ascii="Arial" w:hAnsi="Arial" w:cs="Arial"/>
          <w:sz w:val="24"/>
          <w:szCs w:val="24"/>
        </w:rPr>
        <w:t xml:space="preserve">cento e </w:t>
      </w:r>
      <w:r w:rsidR="00874BD5">
        <w:rPr>
          <w:rFonts w:ascii="Arial" w:hAnsi="Arial" w:cs="Arial"/>
          <w:sz w:val="24"/>
          <w:szCs w:val="24"/>
        </w:rPr>
        <w:t>cinquenta</w:t>
      </w:r>
      <w:r w:rsidR="00394732">
        <w:rPr>
          <w:rFonts w:ascii="Arial" w:hAnsi="Arial" w:cs="Arial"/>
          <w:sz w:val="24"/>
          <w:szCs w:val="24"/>
        </w:rPr>
        <w:t>) 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10 (dez)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 xml:space="preserve">O prazo de validade da proposta de preços é de _____ </w:t>
      </w:r>
      <w:proofErr w:type="gramStart"/>
      <w:r w:rsidRPr="00AC1C15">
        <w:rPr>
          <w:rFonts w:ascii="Arial" w:hAnsi="Arial"/>
          <w:sz w:val="24"/>
          <w:szCs w:val="24"/>
        </w:rPr>
        <w:t xml:space="preserve">(                      </w:t>
      </w:r>
      <w:proofErr w:type="gramEnd"/>
      <w:r w:rsidRPr="00AC1C15">
        <w:rPr>
          <w:rFonts w:ascii="Arial" w:hAnsi="Arial"/>
          <w:sz w:val="24"/>
          <w:szCs w:val="24"/>
        </w:rPr>
        <w:t>)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8B2F00" w:rsidRDefault="008B2F00" w:rsidP="008B2F00">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09290F" w:rsidRDefault="0009290F" w:rsidP="00D41830">
      <w:pPr>
        <w:spacing w:after="120"/>
        <w:ind w:left="284" w:right="227"/>
        <w:jc w:val="center"/>
        <w:rPr>
          <w:rFonts w:ascii="Arial" w:hAnsi="Arial" w:cs="Arial"/>
          <w:b/>
          <w:sz w:val="24"/>
          <w:szCs w:val="24"/>
        </w:rPr>
      </w:pPr>
    </w:p>
    <w:p w:rsidR="0009290F" w:rsidRDefault="0009290F" w:rsidP="00D41830">
      <w:pPr>
        <w:spacing w:after="120"/>
        <w:ind w:left="284" w:right="227"/>
        <w:jc w:val="center"/>
        <w:rPr>
          <w:rFonts w:ascii="Arial" w:hAnsi="Arial" w:cs="Arial"/>
          <w:b/>
          <w:sz w:val="24"/>
          <w:szCs w:val="24"/>
        </w:rPr>
      </w:pPr>
    </w:p>
    <w:p w:rsidR="00D41830" w:rsidRPr="00AC1C15" w:rsidRDefault="00D41830" w:rsidP="00D41830">
      <w:pPr>
        <w:spacing w:after="120"/>
        <w:ind w:left="284"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09290F" w:rsidRPr="00AC1C15" w:rsidRDefault="0009290F" w:rsidP="0009290F">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09290F" w:rsidRDefault="0009290F" w:rsidP="0009290F">
      <w:pPr>
        <w:spacing w:after="120"/>
        <w:ind w:right="227"/>
        <w:jc w:val="both"/>
        <w:rPr>
          <w:rFonts w:ascii="Arial" w:hAnsi="Arial"/>
          <w:sz w:val="24"/>
          <w:szCs w:val="24"/>
        </w:rPr>
      </w:pPr>
      <w:r>
        <w:rPr>
          <w:rFonts w:ascii="Arial" w:hAnsi="Arial"/>
          <w:sz w:val="24"/>
          <w:szCs w:val="24"/>
        </w:rPr>
        <w:t xml:space="preserve">Processo Administrativo nº.  </w:t>
      </w:r>
      <w:r w:rsidRPr="00DD0ED6">
        <w:rPr>
          <w:rFonts w:ascii="Arial" w:hAnsi="Arial" w:cs="Arial"/>
          <w:bCs/>
          <w:sz w:val="24"/>
          <w:szCs w:val="24"/>
        </w:rPr>
        <w:t>6</w:t>
      </w:r>
      <w:r>
        <w:rPr>
          <w:rFonts w:ascii="Arial" w:hAnsi="Arial" w:cs="Arial"/>
          <w:bCs/>
          <w:sz w:val="24"/>
          <w:szCs w:val="24"/>
        </w:rPr>
        <w:t>9579</w:t>
      </w:r>
      <w:r>
        <w:rPr>
          <w:rFonts w:ascii="Arial" w:hAnsi="Arial" w:cs="Arial"/>
          <w:b/>
          <w:bCs/>
          <w:sz w:val="24"/>
          <w:szCs w:val="24"/>
        </w:rPr>
        <w:t xml:space="preserve"> </w:t>
      </w:r>
      <w:r w:rsidRPr="00997FF5">
        <w:rPr>
          <w:rFonts w:ascii="Arial" w:hAnsi="Arial" w:cs="Arial"/>
          <w:bCs/>
          <w:sz w:val="24"/>
          <w:szCs w:val="24"/>
        </w:rPr>
        <w:t>/ 20</w:t>
      </w:r>
      <w:r>
        <w:rPr>
          <w:rFonts w:ascii="Arial" w:hAnsi="Arial" w:cs="Arial"/>
          <w:bCs/>
          <w:sz w:val="24"/>
          <w:szCs w:val="24"/>
        </w:rPr>
        <w:t>21</w:t>
      </w:r>
    </w:p>
    <w:p w:rsidR="0009290F" w:rsidRDefault="0009290F" w:rsidP="0009290F">
      <w:pPr>
        <w:spacing w:after="120"/>
        <w:ind w:right="227"/>
        <w:jc w:val="both"/>
        <w:rPr>
          <w:rFonts w:ascii="Arial" w:hAnsi="Arial"/>
          <w:sz w:val="24"/>
          <w:szCs w:val="24"/>
        </w:rPr>
      </w:pPr>
      <w:r>
        <w:rPr>
          <w:rFonts w:ascii="Arial" w:hAnsi="Arial"/>
          <w:sz w:val="24"/>
          <w:szCs w:val="24"/>
        </w:rPr>
        <w:t xml:space="preserve">Tomada de Preços nº.  </w:t>
      </w:r>
      <w:r w:rsidR="00C926E0">
        <w:rPr>
          <w:rFonts w:ascii="Arial" w:hAnsi="Arial"/>
          <w:sz w:val="24"/>
          <w:szCs w:val="24"/>
        </w:rPr>
        <w:t>06</w:t>
      </w:r>
      <w:r>
        <w:rPr>
          <w:rFonts w:ascii="Arial" w:hAnsi="Arial"/>
          <w:sz w:val="24"/>
          <w:szCs w:val="24"/>
        </w:rPr>
        <w:t xml:space="preserve"> / 2022</w:t>
      </w:r>
    </w:p>
    <w:p w:rsidR="0009290F" w:rsidRDefault="0009290F" w:rsidP="0009290F">
      <w:pPr>
        <w:spacing w:after="120"/>
        <w:ind w:right="227"/>
        <w:jc w:val="both"/>
        <w:rPr>
          <w:rFonts w:ascii="Arial" w:hAnsi="Arial"/>
          <w:sz w:val="24"/>
          <w:szCs w:val="24"/>
        </w:rPr>
      </w:pPr>
    </w:p>
    <w:p w:rsidR="0009290F" w:rsidRDefault="0009290F" w:rsidP="0009290F">
      <w:pPr>
        <w:spacing w:after="120"/>
        <w:ind w:right="227"/>
        <w:jc w:val="both"/>
        <w:rPr>
          <w:rFonts w:ascii="Arial" w:hAnsi="Arial"/>
          <w:sz w:val="24"/>
          <w:szCs w:val="24"/>
        </w:rPr>
      </w:pPr>
    </w:p>
    <w:p w:rsidR="0009290F" w:rsidRPr="00BF75A5" w:rsidRDefault="0009290F" w:rsidP="0009290F">
      <w:pPr>
        <w:pStyle w:val="Corpodetexto"/>
        <w:jc w:val="both"/>
        <w:rPr>
          <w:rFonts w:ascii="Arial" w:hAnsi="Arial"/>
          <w:sz w:val="24"/>
          <w:szCs w:val="24"/>
        </w:rPr>
      </w:pPr>
      <w:r w:rsidRPr="00CD1417">
        <w:rPr>
          <w:rFonts w:ascii="Arial" w:hAnsi="Arial" w:cs="Arial"/>
          <w:sz w:val="24"/>
          <w:szCs w:val="24"/>
        </w:rPr>
        <w:t>Objeto:</w:t>
      </w:r>
      <w:r>
        <w:rPr>
          <w:rFonts w:ascii="Arial" w:hAnsi="Arial" w:cs="Arial"/>
          <w:sz w:val="24"/>
          <w:szCs w:val="24"/>
        </w:rPr>
        <w:t xml:space="preserve"> </w:t>
      </w:r>
      <w:r>
        <w:rPr>
          <w:rFonts w:ascii="Arial" w:hAnsi="Arial" w:cs="Arial"/>
          <w:bCs/>
          <w:sz w:val="24"/>
          <w:szCs w:val="24"/>
          <w:lang w:val="pt-BR"/>
        </w:rPr>
        <w:t>C</w:t>
      </w:r>
      <w:proofErr w:type="spellStart"/>
      <w:r w:rsidRPr="006924A5">
        <w:rPr>
          <w:rFonts w:ascii="Arial" w:hAnsi="Arial" w:cs="Arial"/>
          <w:bCs/>
          <w:sz w:val="24"/>
          <w:szCs w:val="24"/>
        </w:rPr>
        <w:t>ontratação</w:t>
      </w:r>
      <w:proofErr w:type="spellEnd"/>
      <w:r w:rsidRPr="006924A5">
        <w:rPr>
          <w:rFonts w:ascii="Arial" w:hAnsi="Arial" w:cs="Arial"/>
          <w:bCs/>
          <w:sz w:val="24"/>
          <w:szCs w:val="24"/>
        </w:rPr>
        <w:t xml:space="preserve"> de empresa especializada em pavimentação e drenagem de águas pluviais </w:t>
      </w:r>
      <w:r w:rsidR="009446E8">
        <w:rPr>
          <w:rFonts w:ascii="Arial" w:hAnsi="Arial" w:cs="Arial"/>
          <w:bCs/>
          <w:sz w:val="24"/>
          <w:szCs w:val="24"/>
          <w:lang w:val="pt-BR"/>
        </w:rPr>
        <w:t>na</w:t>
      </w:r>
      <w:r w:rsidRPr="006924A5">
        <w:rPr>
          <w:rFonts w:ascii="Arial" w:hAnsi="Arial" w:cs="Arial"/>
          <w:bCs/>
          <w:sz w:val="24"/>
          <w:szCs w:val="24"/>
        </w:rPr>
        <w:t xml:space="preserve"> Viela </w:t>
      </w:r>
      <w:proofErr w:type="spellStart"/>
      <w:r w:rsidRPr="006924A5">
        <w:rPr>
          <w:rFonts w:ascii="Arial" w:hAnsi="Arial" w:cs="Arial"/>
          <w:bCs/>
          <w:sz w:val="24"/>
          <w:szCs w:val="24"/>
        </w:rPr>
        <w:t>Angelo</w:t>
      </w:r>
      <w:proofErr w:type="spellEnd"/>
      <w:r>
        <w:rPr>
          <w:rFonts w:ascii="Arial" w:hAnsi="Arial" w:cs="Arial"/>
          <w:bCs/>
          <w:sz w:val="24"/>
          <w:szCs w:val="24"/>
        </w:rPr>
        <w:t xml:space="preserve"> no</w:t>
      </w:r>
      <w:r w:rsidRPr="000D0979">
        <w:rPr>
          <w:rFonts w:ascii="Arial" w:hAnsi="Arial" w:cs="Arial"/>
          <w:bCs/>
          <w:sz w:val="24"/>
          <w:szCs w:val="24"/>
        </w:rPr>
        <w:t xml:space="preserve"> município</w:t>
      </w:r>
      <w:r>
        <w:rPr>
          <w:rFonts w:ascii="Arial" w:hAnsi="Arial" w:cs="Arial"/>
          <w:bCs/>
          <w:sz w:val="24"/>
          <w:szCs w:val="24"/>
        </w:rPr>
        <w:t xml:space="preserve"> de Carapicuíba.</w:t>
      </w:r>
    </w:p>
    <w:p w:rsidR="00E154E5" w:rsidRPr="008B570E" w:rsidRDefault="00E154E5" w:rsidP="00D41830">
      <w:pPr>
        <w:pStyle w:val="Corpodetexto"/>
        <w:jc w:val="both"/>
      </w:pPr>
    </w:p>
    <w:p w:rsidR="00D41830" w:rsidRDefault="00D41830" w:rsidP="00D41830">
      <w:pPr>
        <w:pStyle w:val="Corpodetexto"/>
        <w:jc w:val="both"/>
        <w:rPr>
          <w:rFonts w:ascii="Arial" w:hAnsi="Arial"/>
          <w:sz w:val="24"/>
          <w:szCs w:val="24"/>
        </w:rPr>
      </w:pPr>
    </w:p>
    <w:p w:rsidR="0006586C" w:rsidRPr="00845323" w:rsidRDefault="0006586C"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roofErr w:type="gramStart"/>
      <w:r w:rsidRPr="00845323">
        <w:rPr>
          <w:rFonts w:ascii="Arial" w:hAnsi="Arial"/>
          <w:sz w:val="24"/>
          <w:szCs w:val="24"/>
        </w:rPr>
        <w:t>.............................................</w:t>
      </w:r>
      <w:proofErr w:type="gramEnd"/>
      <w:r w:rsidRPr="00845323">
        <w:rPr>
          <w:rFonts w:ascii="Arial" w:hAnsi="Arial"/>
          <w:sz w:val="24"/>
          <w:szCs w:val="24"/>
        </w:rPr>
        <w:t xml:space="preserve">, inscrito no CNPJ n.º ..................................., por intermédio de seu representante legal o(a) </w:t>
      </w:r>
      <w:proofErr w:type="spellStart"/>
      <w:r w:rsidRPr="00845323">
        <w:rPr>
          <w:rFonts w:ascii="Arial" w:hAnsi="Arial"/>
          <w:sz w:val="24"/>
          <w:szCs w:val="24"/>
        </w:rPr>
        <w:t>Sr</w:t>
      </w:r>
      <w:proofErr w:type="spellEnd"/>
      <w:r w:rsidRPr="00845323">
        <w:rPr>
          <w:rFonts w:ascii="Arial" w:hAnsi="Arial"/>
          <w:sz w:val="24"/>
          <w:szCs w:val="24"/>
        </w:rPr>
        <w:t xml:space="preserve">(a) ....................................................., portador(a) da Carteira de Identidade n.º ...................................... </w:t>
      </w:r>
      <w:proofErr w:type="gramStart"/>
      <w:r w:rsidRPr="00845323">
        <w:rPr>
          <w:rFonts w:ascii="Arial" w:hAnsi="Arial"/>
          <w:sz w:val="24"/>
          <w:szCs w:val="24"/>
        </w:rPr>
        <w:t>e</w:t>
      </w:r>
      <w:proofErr w:type="gramEnd"/>
      <w:r w:rsidRPr="00845323">
        <w:rPr>
          <w:rFonts w:ascii="Arial" w:hAnsi="Arial"/>
          <w:sz w:val="24"/>
          <w:szCs w:val="24"/>
        </w:rPr>
        <w:t xml:space="preserv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9F6DCF" w:rsidRDefault="009F6DCF" w:rsidP="00D41830">
      <w:pPr>
        <w:spacing w:after="120"/>
        <w:ind w:right="227"/>
        <w:jc w:val="center"/>
        <w:rPr>
          <w:rFonts w:ascii="Arial" w:hAnsi="Arial"/>
          <w:b/>
          <w:sz w:val="24"/>
          <w:szCs w:val="24"/>
        </w:rPr>
      </w:pPr>
    </w:p>
    <w:p w:rsidR="00F0118F" w:rsidRDefault="00F0118F" w:rsidP="00D41830">
      <w:pPr>
        <w:spacing w:after="120"/>
        <w:ind w:right="227"/>
        <w:jc w:val="center"/>
        <w:rPr>
          <w:rFonts w:ascii="Arial" w:hAnsi="Arial"/>
          <w:b/>
          <w:sz w:val="24"/>
          <w:szCs w:val="24"/>
        </w:rPr>
      </w:pPr>
    </w:p>
    <w:p w:rsidR="00F0118F" w:rsidRDefault="00F0118F" w:rsidP="00D41830">
      <w:pPr>
        <w:spacing w:after="120"/>
        <w:ind w:right="227"/>
        <w:jc w:val="center"/>
        <w:rPr>
          <w:rFonts w:ascii="Arial" w:hAnsi="Arial"/>
          <w:b/>
          <w:sz w:val="24"/>
          <w:szCs w:val="24"/>
        </w:rPr>
      </w:pPr>
    </w:p>
    <w:p w:rsidR="00D41830" w:rsidRPr="00CA1381" w:rsidRDefault="00D1368D" w:rsidP="00D41830">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F0118F" w:rsidRPr="00AC1C15" w:rsidRDefault="00F0118F" w:rsidP="00F0118F">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F0118F" w:rsidRDefault="00F0118F" w:rsidP="00F0118F">
      <w:pPr>
        <w:spacing w:after="120"/>
        <w:ind w:right="227"/>
        <w:jc w:val="both"/>
        <w:rPr>
          <w:rFonts w:ascii="Arial" w:hAnsi="Arial"/>
          <w:sz w:val="24"/>
          <w:szCs w:val="24"/>
        </w:rPr>
      </w:pPr>
      <w:r>
        <w:rPr>
          <w:rFonts w:ascii="Arial" w:hAnsi="Arial"/>
          <w:sz w:val="24"/>
          <w:szCs w:val="24"/>
        </w:rPr>
        <w:t xml:space="preserve">Processo Administrativo nº.  </w:t>
      </w:r>
      <w:r w:rsidRPr="00DD0ED6">
        <w:rPr>
          <w:rFonts w:ascii="Arial" w:hAnsi="Arial" w:cs="Arial"/>
          <w:bCs/>
          <w:sz w:val="24"/>
          <w:szCs w:val="24"/>
        </w:rPr>
        <w:t>6</w:t>
      </w:r>
      <w:r>
        <w:rPr>
          <w:rFonts w:ascii="Arial" w:hAnsi="Arial" w:cs="Arial"/>
          <w:bCs/>
          <w:sz w:val="24"/>
          <w:szCs w:val="24"/>
        </w:rPr>
        <w:t>9579</w:t>
      </w:r>
      <w:r>
        <w:rPr>
          <w:rFonts w:ascii="Arial" w:hAnsi="Arial" w:cs="Arial"/>
          <w:b/>
          <w:bCs/>
          <w:sz w:val="24"/>
          <w:szCs w:val="24"/>
        </w:rPr>
        <w:t xml:space="preserve"> </w:t>
      </w:r>
      <w:r w:rsidRPr="00997FF5">
        <w:rPr>
          <w:rFonts w:ascii="Arial" w:hAnsi="Arial" w:cs="Arial"/>
          <w:bCs/>
          <w:sz w:val="24"/>
          <w:szCs w:val="24"/>
        </w:rPr>
        <w:t>/ 20</w:t>
      </w:r>
      <w:r>
        <w:rPr>
          <w:rFonts w:ascii="Arial" w:hAnsi="Arial" w:cs="Arial"/>
          <w:bCs/>
          <w:sz w:val="24"/>
          <w:szCs w:val="24"/>
        </w:rPr>
        <w:t>21</w:t>
      </w:r>
    </w:p>
    <w:p w:rsidR="00F0118F" w:rsidRDefault="00F0118F" w:rsidP="00F0118F">
      <w:pPr>
        <w:spacing w:after="120"/>
        <w:ind w:right="227"/>
        <w:jc w:val="both"/>
        <w:rPr>
          <w:rFonts w:ascii="Arial" w:hAnsi="Arial"/>
          <w:sz w:val="24"/>
          <w:szCs w:val="24"/>
        </w:rPr>
      </w:pPr>
      <w:r>
        <w:rPr>
          <w:rFonts w:ascii="Arial" w:hAnsi="Arial"/>
          <w:sz w:val="24"/>
          <w:szCs w:val="24"/>
        </w:rPr>
        <w:t xml:space="preserve">Tomada de Preços nº.  </w:t>
      </w:r>
      <w:r w:rsidR="00350ACB">
        <w:rPr>
          <w:rFonts w:ascii="Arial" w:hAnsi="Arial"/>
          <w:sz w:val="24"/>
          <w:szCs w:val="24"/>
        </w:rPr>
        <w:t>06</w:t>
      </w:r>
      <w:r>
        <w:rPr>
          <w:rFonts w:ascii="Arial" w:hAnsi="Arial"/>
          <w:sz w:val="24"/>
          <w:szCs w:val="24"/>
        </w:rPr>
        <w:t xml:space="preserve"> / 2022</w:t>
      </w:r>
    </w:p>
    <w:p w:rsidR="00F0118F" w:rsidRDefault="00F0118F" w:rsidP="00F0118F">
      <w:pPr>
        <w:spacing w:after="120"/>
        <w:ind w:right="227"/>
        <w:jc w:val="both"/>
        <w:rPr>
          <w:rFonts w:ascii="Arial" w:hAnsi="Arial"/>
          <w:sz w:val="24"/>
          <w:szCs w:val="24"/>
        </w:rPr>
      </w:pPr>
    </w:p>
    <w:p w:rsidR="00F0118F" w:rsidRPr="00BF75A5" w:rsidRDefault="00F0118F" w:rsidP="00F0118F">
      <w:pPr>
        <w:pStyle w:val="Corpodetexto"/>
        <w:jc w:val="both"/>
        <w:rPr>
          <w:rFonts w:ascii="Arial" w:hAnsi="Arial"/>
          <w:sz w:val="24"/>
          <w:szCs w:val="24"/>
        </w:rPr>
      </w:pPr>
      <w:r w:rsidRPr="00CD1417">
        <w:rPr>
          <w:rFonts w:ascii="Arial" w:hAnsi="Arial" w:cs="Arial"/>
          <w:sz w:val="24"/>
          <w:szCs w:val="24"/>
        </w:rPr>
        <w:t>Objeto:</w:t>
      </w:r>
      <w:r>
        <w:rPr>
          <w:rFonts w:ascii="Arial" w:hAnsi="Arial" w:cs="Arial"/>
          <w:sz w:val="24"/>
          <w:szCs w:val="24"/>
        </w:rPr>
        <w:t xml:space="preserve"> </w:t>
      </w:r>
      <w:r>
        <w:rPr>
          <w:rFonts w:ascii="Arial" w:hAnsi="Arial" w:cs="Arial"/>
          <w:bCs/>
          <w:sz w:val="24"/>
          <w:szCs w:val="24"/>
          <w:lang w:val="pt-BR"/>
        </w:rPr>
        <w:t>C</w:t>
      </w:r>
      <w:proofErr w:type="spellStart"/>
      <w:r w:rsidRPr="006924A5">
        <w:rPr>
          <w:rFonts w:ascii="Arial" w:hAnsi="Arial" w:cs="Arial"/>
          <w:bCs/>
          <w:sz w:val="24"/>
          <w:szCs w:val="24"/>
        </w:rPr>
        <w:t>ontratação</w:t>
      </w:r>
      <w:proofErr w:type="spellEnd"/>
      <w:r w:rsidRPr="006924A5">
        <w:rPr>
          <w:rFonts w:ascii="Arial" w:hAnsi="Arial" w:cs="Arial"/>
          <w:bCs/>
          <w:sz w:val="24"/>
          <w:szCs w:val="24"/>
        </w:rPr>
        <w:t xml:space="preserve"> de empresa especializada em pavimentação e drenagem de águas pluviais </w:t>
      </w:r>
      <w:r w:rsidR="009446E8">
        <w:rPr>
          <w:rFonts w:ascii="Arial" w:hAnsi="Arial" w:cs="Arial"/>
          <w:bCs/>
          <w:sz w:val="24"/>
          <w:szCs w:val="24"/>
          <w:lang w:val="pt-BR"/>
        </w:rPr>
        <w:t>na</w:t>
      </w:r>
      <w:r w:rsidRPr="006924A5">
        <w:rPr>
          <w:rFonts w:ascii="Arial" w:hAnsi="Arial" w:cs="Arial"/>
          <w:bCs/>
          <w:sz w:val="24"/>
          <w:szCs w:val="24"/>
        </w:rPr>
        <w:t xml:space="preserve"> Viela </w:t>
      </w:r>
      <w:proofErr w:type="spellStart"/>
      <w:r w:rsidRPr="006924A5">
        <w:rPr>
          <w:rFonts w:ascii="Arial" w:hAnsi="Arial" w:cs="Arial"/>
          <w:bCs/>
          <w:sz w:val="24"/>
          <w:szCs w:val="24"/>
        </w:rPr>
        <w:t>Angelo</w:t>
      </w:r>
      <w:proofErr w:type="spellEnd"/>
      <w:r>
        <w:rPr>
          <w:rFonts w:ascii="Arial" w:hAnsi="Arial" w:cs="Arial"/>
          <w:bCs/>
          <w:sz w:val="24"/>
          <w:szCs w:val="24"/>
        </w:rPr>
        <w:t xml:space="preserve"> no</w:t>
      </w:r>
      <w:r w:rsidRPr="000D0979">
        <w:rPr>
          <w:rFonts w:ascii="Arial" w:hAnsi="Arial" w:cs="Arial"/>
          <w:bCs/>
          <w:sz w:val="24"/>
          <w:szCs w:val="24"/>
        </w:rPr>
        <w:t xml:space="preserve"> município</w:t>
      </w:r>
      <w:r>
        <w:rPr>
          <w:rFonts w:ascii="Arial" w:hAnsi="Arial" w:cs="Arial"/>
          <w:bCs/>
          <w:sz w:val="24"/>
          <w:szCs w:val="24"/>
        </w:rPr>
        <w:t xml:space="preserve"> de Carapicuíba.</w:t>
      </w:r>
    </w:p>
    <w:p w:rsidR="00D41830" w:rsidRDefault="00D41830" w:rsidP="00D41830">
      <w:pPr>
        <w:pStyle w:val="Corpodetexto"/>
        <w:jc w:val="both"/>
        <w:rPr>
          <w:rFonts w:ascii="Arial" w:hAnsi="Arial" w:cs="Arial"/>
          <w:bCs/>
          <w:sz w:val="24"/>
          <w:szCs w:val="24"/>
        </w:rPr>
      </w:pPr>
    </w:p>
    <w:p w:rsidR="0006586C" w:rsidRPr="007904F1" w:rsidRDefault="0006586C" w:rsidP="00D41830">
      <w:pPr>
        <w:pStyle w:val="Corpodetexto"/>
        <w:jc w:val="both"/>
        <w:rPr>
          <w:b/>
        </w:rPr>
      </w:pPr>
    </w:p>
    <w:p w:rsidR="00D41830"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w:t>
      </w:r>
      <w:proofErr w:type="gramStart"/>
      <w:r w:rsidRPr="00AC1C15">
        <w:rPr>
          <w:rFonts w:ascii="Arial" w:hAnsi="Arial"/>
          <w:sz w:val="24"/>
          <w:szCs w:val="24"/>
        </w:rPr>
        <w:t>declara</w:t>
      </w:r>
      <w:r>
        <w:rPr>
          <w:rFonts w:ascii="Arial" w:hAnsi="Arial"/>
          <w:sz w:val="24"/>
          <w:szCs w:val="24"/>
        </w:rPr>
        <w:t>,</w:t>
      </w:r>
      <w:proofErr w:type="gramEnd"/>
      <w:r>
        <w:rPr>
          <w:rFonts w:ascii="Arial" w:hAnsi="Arial"/>
          <w:sz w:val="24"/>
          <w:szCs w:val="24"/>
        </w:rPr>
        <w:t xml:space="preserve">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Declara, ainda, para todos os fins de direito, a inexistência de fatos supervenientes impeditivos da habilitação ou que comprometam a idoneidade da proponente nos termos do Artigo </w:t>
      </w:r>
      <w:proofErr w:type="gramStart"/>
      <w:r w:rsidRPr="00AC1C15">
        <w:rPr>
          <w:rFonts w:ascii="Arial" w:hAnsi="Arial"/>
          <w:sz w:val="24"/>
          <w:szCs w:val="24"/>
        </w:rPr>
        <w:t>2</w:t>
      </w:r>
      <w:proofErr w:type="gramEnd"/>
      <w:r w:rsidRPr="00AC1C15">
        <w:rPr>
          <w:rFonts w:ascii="Arial" w:hAnsi="Arial"/>
          <w:sz w:val="24"/>
          <w:szCs w:val="24"/>
        </w:rPr>
        <w:t>,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Default="00D41830" w:rsidP="00D41830">
      <w:pPr>
        <w:spacing w:after="120"/>
        <w:ind w:right="227"/>
        <w:jc w:val="both"/>
        <w:rPr>
          <w:rFonts w:ascii="Arial" w:hAnsi="Arial"/>
          <w:sz w:val="24"/>
          <w:szCs w:val="24"/>
        </w:rPr>
      </w:pPr>
    </w:p>
    <w:p w:rsidR="00F0118F" w:rsidRPr="00AC1C15" w:rsidRDefault="00F0118F"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proofErr w:type="gramStart"/>
      <w:r w:rsidR="00D30833">
        <w:rPr>
          <w:rFonts w:ascii="Arial" w:hAnsi="Arial"/>
          <w:sz w:val="24"/>
          <w:szCs w:val="24"/>
        </w:rPr>
        <w:t xml:space="preserve">de                  </w:t>
      </w:r>
      <w:proofErr w:type="spellStart"/>
      <w:r w:rsidR="00D30833">
        <w:rPr>
          <w:rFonts w:ascii="Arial" w:hAnsi="Arial"/>
          <w:sz w:val="24"/>
          <w:szCs w:val="24"/>
        </w:rPr>
        <w:t>de</w:t>
      </w:r>
      <w:proofErr w:type="spellEnd"/>
      <w:proofErr w:type="gramEnd"/>
      <w:r w:rsidR="00D30833">
        <w:rPr>
          <w:rFonts w:ascii="Arial" w:hAnsi="Arial"/>
          <w:sz w:val="24"/>
          <w:szCs w:val="24"/>
        </w:rPr>
        <w:t xml:space="preserve">  20</w:t>
      </w:r>
      <w:r w:rsidR="00047018">
        <w:rPr>
          <w:rFonts w:ascii="Arial" w:hAnsi="Arial"/>
          <w:sz w:val="24"/>
          <w:szCs w:val="24"/>
        </w:rPr>
        <w:t>2</w:t>
      </w:r>
      <w:r w:rsidR="00BF045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07536E" w:rsidRPr="00AC1C15" w:rsidRDefault="0007536E" w:rsidP="0007536E">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07536E" w:rsidRDefault="0007536E" w:rsidP="0007536E">
      <w:pPr>
        <w:spacing w:after="120"/>
        <w:ind w:right="227"/>
        <w:jc w:val="both"/>
        <w:rPr>
          <w:rFonts w:ascii="Arial" w:hAnsi="Arial"/>
          <w:sz w:val="24"/>
          <w:szCs w:val="24"/>
        </w:rPr>
      </w:pPr>
      <w:r>
        <w:rPr>
          <w:rFonts w:ascii="Arial" w:hAnsi="Arial"/>
          <w:sz w:val="24"/>
          <w:szCs w:val="24"/>
        </w:rPr>
        <w:t xml:space="preserve">Processo Administrativo nº.  </w:t>
      </w:r>
      <w:r w:rsidRPr="00DD0ED6">
        <w:rPr>
          <w:rFonts w:ascii="Arial" w:hAnsi="Arial" w:cs="Arial"/>
          <w:bCs/>
          <w:sz w:val="24"/>
          <w:szCs w:val="24"/>
        </w:rPr>
        <w:t>6</w:t>
      </w:r>
      <w:r>
        <w:rPr>
          <w:rFonts w:ascii="Arial" w:hAnsi="Arial" w:cs="Arial"/>
          <w:bCs/>
          <w:sz w:val="24"/>
          <w:szCs w:val="24"/>
        </w:rPr>
        <w:t>9579</w:t>
      </w:r>
      <w:r>
        <w:rPr>
          <w:rFonts w:ascii="Arial" w:hAnsi="Arial" w:cs="Arial"/>
          <w:b/>
          <w:bCs/>
          <w:sz w:val="24"/>
          <w:szCs w:val="24"/>
        </w:rPr>
        <w:t xml:space="preserve"> </w:t>
      </w:r>
      <w:r w:rsidRPr="00997FF5">
        <w:rPr>
          <w:rFonts w:ascii="Arial" w:hAnsi="Arial" w:cs="Arial"/>
          <w:bCs/>
          <w:sz w:val="24"/>
          <w:szCs w:val="24"/>
        </w:rPr>
        <w:t>/ 20</w:t>
      </w:r>
      <w:r>
        <w:rPr>
          <w:rFonts w:ascii="Arial" w:hAnsi="Arial" w:cs="Arial"/>
          <w:bCs/>
          <w:sz w:val="24"/>
          <w:szCs w:val="24"/>
        </w:rPr>
        <w:t>21</w:t>
      </w:r>
    </w:p>
    <w:p w:rsidR="0007536E" w:rsidRDefault="0007536E" w:rsidP="0007536E">
      <w:pPr>
        <w:spacing w:after="120"/>
        <w:ind w:right="227"/>
        <w:jc w:val="both"/>
        <w:rPr>
          <w:rFonts w:ascii="Arial" w:hAnsi="Arial"/>
          <w:sz w:val="24"/>
          <w:szCs w:val="24"/>
        </w:rPr>
      </w:pPr>
      <w:r>
        <w:rPr>
          <w:rFonts w:ascii="Arial" w:hAnsi="Arial"/>
          <w:sz w:val="24"/>
          <w:szCs w:val="24"/>
        </w:rPr>
        <w:t xml:space="preserve">Tomada de Preços nº.  </w:t>
      </w:r>
      <w:r w:rsidR="00F13D37">
        <w:rPr>
          <w:rFonts w:ascii="Arial" w:hAnsi="Arial"/>
          <w:sz w:val="24"/>
          <w:szCs w:val="24"/>
        </w:rPr>
        <w:t>06</w:t>
      </w:r>
      <w:r>
        <w:rPr>
          <w:rFonts w:ascii="Arial" w:hAnsi="Arial"/>
          <w:sz w:val="24"/>
          <w:szCs w:val="24"/>
        </w:rPr>
        <w:t xml:space="preserve"> / 2022</w:t>
      </w:r>
    </w:p>
    <w:p w:rsidR="0007536E" w:rsidRDefault="0007536E" w:rsidP="0007536E">
      <w:pPr>
        <w:spacing w:after="120"/>
        <w:ind w:right="227"/>
        <w:jc w:val="both"/>
        <w:rPr>
          <w:rFonts w:ascii="Arial" w:hAnsi="Arial"/>
          <w:sz w:val="24"/>
          <w:szCs w:val="24"/>
        </w:rPr>
      </w:pPr>
    </w:p>
    <w:p w:rsidR="0007536E" w:rsidRPr="00BF75A5" w:rsidRDefault="0007536E" w:rsidP="0007536E">
      <w:pPr>
        <w:pStyle w:val="Corpodetexto"/>
        <w:jc w:val="both"/>
        <w:rPr>
          <w:rFonts w:ascii="Arial" w:hAnsi="Arial"/>
          <w:sz w:val="24"/>
          <w:szCs w:val="24"/>
        </w:rPr>
      </w:pPr>
      <w:r w:rsidRPr="00CD1417">
        <w:rPr>
          <w:rFonts w:ascii="Arial" w:hAnsi="Arial" w:cs="Arial"/>
          <w:sz w:val="24"/>
          <w:szCs w:val="24"/>
        </w:rPr>
        <w:t>Objeto:</w:t>
      </w:r>
      <w:r>
        <w:rPr>
          <w:rFonts w:ascii="Arial" w:hAnsi="Arial" w:cs="Arial"/>
          <w:sz w:val="24"/>
          <w:szCs w:val="24"/>
        </w:rPr>
        <w:t xml:space="preserve"> </w:t>
      </w:r>
      <w:r>
        <w:rPr>
          <w:rFonts w:ascii="Arial" w:hAnsi="Arial" w:cs="Arial"/>
          <w:bCs/>
          <w:sz w:val="24"/>
          <w:szCs w:val="24"/>
          <w:lang w:val="pt-BR"/>
        </w:rPr>
        <w:t>C</w:t>
      </w:r>
      <w:proofErr w:type="spellStart"/>
      <w:r w:rsidRPr="006924A5">
        <w:rPr>
          <w:rFonts w:ascii="Arial" w:hAnsi="Arial" w:cs="Arial"/>
          <w:bCs/>
          <w:sz w:val="24"/>
          <w:szCs w:val="24"/>
        </w:rPr>
        <w:t>ontratação</w:t>
      </w:r>
      <w:proofErr w:type="spellEnd"/>
      <w:r w:rsidRPr="006924A5">
        <w:rPr>
          <w:rFonts w:ascii="Arial" w:hAnsi="Arial" w:cs="Arial"/>
          <w:bCs/>
          <w:sz w:val="24"/>
          <w:szCs w:val="24"/>
        </w:rPr>
        <w:t xml:space="preserve"> de empresa especializada em pavimentação e drenagem de águas pluviais </w:t>
      </w:r>
      <w:r w:rsidR="009446E8">
        <w:rPr>
          <w:rFonts w:ascii="Arial" w:hAnsi="Arial" w:cs="Arial"/>
          <w:bCs/>
          <w:sz w:val="24"/>
          <w:szCs w:val="24"/>
          <w:lang w:val="pt-BR"/>
        </w:rPr>
        <w:t>na</w:t>
      </w:r>
      <w:r w:rsidRPr="006924A5">
        <w:rPr>
          <w:rFonts w:ascii="Arial" w:hAnsi="Arial" w:cs="Arial"/>
          <w:bCs/>
          <w:sz w:val="24"/>
          <w:szCs w:val="24"/>
        </w:rPr>
        <w:t xml:space="preserve"> Viela </w:t>
      </w:r>
      <w:proofErr w:type="spellStart"/>
      <w:r w:rsidRPr="006924A5">
        <w:rPr>
          <w:rFonts w:ascii="Arial" w:hAnsi="Arial" w:cs="Arial"/>
          <w:bCs/>
          <w:sz w:val="24"/>
          <w:szCs w:val="24"/>
        </w:rPr>
        <w:t>Angelo</w:t>
      </w:r>
      <w:proofErr w:type="spellEnd"/>
      <w:r>
        <w:rPr>
          <w:rFonts w:ascii="Arial" w:hAnsi="Arial" w:cs="Arial"/>
          <w:bCs/>
          <w:sz w:val="24"/>
          <w:szCs w:val="24"/>
        </w:rPr>
        <w:t xml:space="preserve"> no</w:t>
      </w:r>
      <w:r w:rsidRPr="000D0979">
        <w:rPr>
          <w:rFonts w:ascii="Arial" w:hAnsi="Arial" w:cs="Arial"/>
          <w:bCs/>
          <w:sz w:val="24"/>
          <w:szCs w:val="24"/>
        </w:rPr>
        <w:t xml:space="preserve"> município</w:t>
      </w:r>
      <w:r>
        <w:rPr>
          <w:rFonts w:ascii="Arial" w:hAnsi="Arial" w:cs="Arial"/>
          <w:bCs/>
          <w:sz w:val="24"/>
          <w:szCs w:val="24"/>
        </w:rPr>
        <w:t xml:space="preserve"> de Carapicuíba.</w:t>
      </w:r>
    </w:p>
    <w:p w:rsidR="00D41830" w:rsidRDefault="00D41830" w:rsidP="00D41830">
      <w:pPr>
        <w:pStyle w:val="Corpodetexto"/>
        <w:jc w:val="both"/>
        <w:rPr>
          <w:lang w:val="pt-BR"/>
        </w:rPr>
      </w:pPr>
    </w:p>
    <w:p w:rsidR="0007536E" w:rsidRPr="0007536E" w:rsidRDefault="0007536E" w:rsidP="00D41830">
      <w:pPr>
        <w:pStyle w:val="Corpodetexto"/>
        <w:jc w:val="both"/>
        <w:rPr>
          <w:lang w:val="pt-BR"/>
        </w:rPr>
      </w:pPr>
    </w:p>
    <w:p w:rsidR="003A3B79" w:rsidRDefault="003A3B79"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O abaixo </w:t>
      </w:r>
      <w:proofErr w:type="spellStart"/>
      <w:r w:rsidRPr="00AC1C15">
        <w:rPr>
          <w:rFonts w:ascii="Arial" w:hAnsi="Arial"/>
          <w:sz w:val="24"/>
          <w:szCs w:val="24"/>
        </w:rPr>
        <w:t>assinado,______________________________</w:t>
      </w:r>
      <w:proofErr w:type="gramStart"/>
      <w:r w:rsidRPr="00AC1C15">
        <w:rPr>
          <w:rFonts w:ascii="Arial" w:hAnsi="Arial"/>
          <w:sz w:val="24"/>
          <w:szCs w:val="24"/>
        </w:rPr>
        <w:t>,</w:t>
      </w:r>
      <w:proofErr w:type="gramEnd"/>
      <w:r w:rsidRPr="00AC1C15">
        <w:rPr>
          <w:rFonts w:ascii="Arial" w:hAnsi="Arial"/>
          <w:sz w:val="24"/>
          <w:szCs w:val="24"/>
        </w:rPr>
        <w:t>portador</w:t>
      </w:r>
      <w:proofErr w:type="spellEnd"/>
      <w:r w:rsidRPr="00AC1C15">
        <w:rPr>
          <w:rFonts w:ascii="Arial" w:hAnsi="Arial"/>
          <w:sz w:val="24"/>
          <w:szCs w:val="24"/>
        </w:rPr>
        <w:t xml:space="preserve">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w:t>
      </w:r>
      <w:proofErr w:type="gramStart"/>
      <w:r w:rsidRPr="00AC1C15">
        <w:rPr>
          <w:rFonts w:ascii="Arial" w:hAnsi="Arial"/>
          <w:sz w:val="24"/>
          <w:szCs w:val="24"/>
        </w:rPr>
        <w:t>que</w:t>
      </w:r>
      <w:proofErr w:type="gramEnd"/>
      <w:r w:rsidRPr="00AC1C15">
        <w:rPr>
          <w:rFonts w:ascii="Arial" w:hAnsi="Arial"/>
          <w:sz w:val="24"/>
          <w:szCs w:val="24"/>
        </w:rPr>
        <w:t xml:space="preserv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Default="00D41830" w:rsidP="00D41830">
      <w:pPr>
        <w:spacing w:after="120"/>
        <w:ind w:right="227"/>
        <w:jc w:val="both"/>
        <w:rPr>
          <w:rFonts w:ascii="Arial" w:hAnsi="Arial"/>
          <w:sz w:val="24"/>
          <w:szCs w:val="24"/>
        </w:rPr>
      </w:pPr>
    </w:p>
    <w:p w:rsidR="00E35120" w:rsidRPr="00AC1C15" w:rsidRDefault="00E3512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roofErr w:type="gramStart"/>
      <w:r w:rsidRPr="00AC1C15">
        <w:rPr>
          <w:rFonts w:ascii="Arial" w:hAnsi="Arial"/>
          <w:sz w:val="24"/>
          <w:szCs w:val="24"/>
        </w:rPr>
        <w:t>)</w:t>
      </w:r>
      <w:proofErr w:type="gramEnd"/>
    </w:p>
    <w:p w:rsidR="00D41830" w:rsidRDefault="00D41830" w:rsidP="00D41830">
      <w:pPr>
        <w:spacing w:after="120"/>
        <w:ind w:right="227"/>
        <w:jc w:val="both"/>
        <w:rPr>
          <w:rFonts w:ascii="Arial" w:hAnsi="Arial"/>
          <w:sz w:val="24"/>
          <w:szCs w:val="24"/>
        </w:rPr>
      </w:pPr>
    </w:p>
    <w:p w:rsidR="00E35120" w:rsidRPr="00AC1C15" w:rsidRDefault="00E3512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E35120" w:rsidRDefault="00E3512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AC2B9C" w:rsidRPr="00AC1C15" w:rsidRDefault="00AC2B9C" w:rsidP="00AC2B9C">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AC2B9C" w:rsidRDefault="00AC2B9C" w:rsidP="00AC2B9C">
      <w:pPr>
        <w:spacing w:after="120"/>
        <w:ind w:right="227"/>
        <w:jc w:val="both"/>
        <w:rPr>
          <w:rFonts w:ascii="Arial" w:hAnsi="Arial"/>
          <w:sz w:val="24"/>
          <w:szCs w:val="24"/>
        </w:rPr>
      </w:pPr>
      <w:r>
        <w:rPr>
          <w:rFonts w:ascii="Arial" w:hAnsi="Arial"/>
          <w:sz w:val="24"/>
          <w:szCs w:val="24"/>
        </w:rPr>
        <w:t xml:space="preserve">Processo Administrativo nº.  </w:t>
      </w:r>
      <w:r w:rsidRPr="00DD0ED6">
        <w:rPr>
          <w:rFonts w:ascii="Arial" w:hAnsi="Arial" w:cs="Arial"/>
          <w:bCs/>
          <w:sz w:val="24"/>
          <w:szCs w:val="24"/>
        </w:rPr>
        <w:t>6</w:t>
      </w:r>
      <w:r>
        <w:rPr>
          <w:rFonts w:ascii="Arial" w:hAnsi="Arial" w:cs="Arial"/>
          <w:bCs/>
          <w:sz w:val="24"/>
          <w:szCs w:val="24"/>
        </w:rPr>
        <w:t>9579</w:t>
      </w:r>
      <w:r>
        <w:rPr>
          <w:rFonts w:ascii="Arial" w:hAnsi="Arial" w:cs="Arial"/>
          <w:b/>
          <w:bCs/>
          <w:sz w:val="24"/>
          <w:szCs w:val="24"/>
        </w:rPr>
        <w:t xml:space="preserve"> </w:t>
      </w:r>
      <w:r w:rsidRPr="00997FF5">
        <w:rPr>
          <w:rFonts w:ascii="Arial" w:hAnsi="Arial" w:cs="Arial"/>
          <w:bCs/>
          <w:sz w:val="24"/>
          <w:szCs w:val="24"/>
        </w:rPr>
        <w:t>/ 20</w:t>
      </w:r>
      <w:r>
        <w:rPr>
          <w:rFonts w:ascii="Arial" w:hAnsi="Arial" w:cs="Arial"/>
          <w:bCs/>
          <w:sz w:val="24"/>
          <w:szCs w:val="24"/>
        </w:rPr>
        <w:t>21</w:t>
      </w:r>
    </w:p>
    <w:p w:rsidR="00AC2B9C" w:rsidRDefault="00AC2B9C" w:rsidP="00AC2B9C">
      <w:pPr>
        <w:spacing w:after="120"/>
        <w:ind w:right="227"/>
        <w:jc w:val="both"/>
        <w:rPr>
          <w:rFonts w:ascii="Arial" w:hAnsi="Arial"/>
          <w:sz w:val="24"/>
          <w:szCs w:val="24"/>
        </w:rPr>
      </w:pPr>
      <w:r>
        <w:rPr>
          <w:rFonts w:ascii="Arial" w:hAnsi="Arial"/>
          <w:sz w:val="24"/>
          <w:szCs w:val="24"/>
        </w:rPr>
        <w:t xml:space="preserve">Tomada de Preços nº.  </w:t>
      </w:r>
      <w:r w:rsidR="00BD3BF7">
        <w:rPr>
          <w:rFonts w:ascii="Arial" w:hAnsi="Arial"/>
          <w:sz w:val="24"/>
          <w:szCs w:val="24"/>
        </w:rPr>
        <w:t>06</w:t>
      </w:r>
      <w:r>
        <w:rPr>
          <w:rFonts w:ascii="Arial" w:hAnsi="Arial"/>
          <w:sz w:val="24"/>
          <w:szCs w:val="24"/>
        </w:rPr>
        <w:t xml:space="preserve"> / 2022</w:t>
      </w:r>
    </w:p>
    <w:p w:rsidR="00AC2B9C" w:rsidRDefault="00AC2B9C" w:rsidP="00AC2B9C">
      <w:pPr>
        <w:spacing w:after="120"/>
        <w:ind w:right="227"/>
        <w:jc w:val="both"/>
        <w:rPr>
          <w:rFonts w:ascii="Arial" w:hAnsi="Arial"/>
          <w:sz w:val="24"/>
          <w:szCs w:val="24"/>
        </w:rPr>
      </w:pPr>
    </w:p>
    <w:p w:rsidR="00AC2B9C" w:rsidRDefault="00AC2B9C" w:rsidP="00AC2B9C">
      <w:pPr>
        <w:spacing w:after="120"/>
        <w:ind w:right="227"/>
        <w:jc w:val="both"/>
        <w:rPr>
          <w:rFonts w:ascii="Arial" w:hAnsi="Arial"/>
          <w:sz w:val="24"/>
          <w:szCs w:val="24"/>
        </w:rPr>
      </w:pPr>
    </w:p>
    <w:p w:rsidR="00AC2B9C" w:rsidRPr="00BF75A5" w:rsidRDefault="00AC2B9C" w:rsidP="00AC2B9C">
      <w:pPr>
        <w:pStyle w:val="Corpodetexto"/>
        <w:jc w:val="both"/>
        <w:rPr>
          <w:rFonts w:ascii="Arial" w:hAnsi="Arial"/>
          <w:sz w:val="24"/>
          <w:szCs w:val="24"/>
        </w:rPr>
      </w:pPr>
      <w:r w:rsidRPr="00CD1417">
        <w:rPr>
          <w:rFonts w:ascii="Arial" w:hAnsi="Arial" w:cs="Arial"/>
          <w:sz w:val="24"/>
          <w:szCs w:val="24"/>
        </w:rPr>
        <w:t>Objeto:</w:t>
      </w:r>
      <w:r>
        <w:rPr>
          <w:rFonts w:ascii="Arial" w:hAnsi="Arial" w:cs="Arial"/>
          <w:sz w:val="24"/>
          <w:szCs w:val="24"/>
        </w:rPr>
        <w:t xml:space="preserve"> </w:t>
      </w:r>
      <w:r>
        <w:rPr>
          <w:rFonts w:ascii="Arial" w:hAnsi="Arial" w:cs="Arial"/>
          <w:bCs/>
          <w:sz w:val="24"/>
          <w:szCs w:val="24"/>
          <w:lang w:val="pt-BR"/>
        </w:rPr>
        <w:t>C</w:t>
      </w:r>
      <w:proofErr w:type="spellStart"/>
      <w:r w:rsidRPr="006924A5">
        <w:rPr>
          <w:rFonts w:ascii="Arial" w:hAnsi="Arial" w:cs="Arial"/>
          <w:bCs/>
          <w:sz w:val="24"/>
          <w:szCs w:val="24"/>
        </w:rPr>
        <w:t>ontratação</w:t>
      </w:r>
      <w:proofErr w:type="spellEnd"/>
      <w:r w:rsidRPr="006924A5">
        <w:rPr>
          <w:rFonts w:ascii="Arial" w:hAnsi="Arial" w:cs="Arial"/>
          <w:bCs/>
          <w:sz w:val="24"/>
          <w:szCs w:val="24"/>
        </w:rPr>
        <w:t xml:space="preserve"> de empresa especializada em pavimentação e drenagem de águas pluviais </w:t>
      </w:r>
      <w:r w:rsidR="00864A99">
        <w:rPr>
          <w:rFonts w:ascii="Arial" w:hAnsi="Arial" w:cs="Arial"/>
          <w:bCs/>
          <w:sz w:val="24"/>
          <w:szCs w:val="24"/>
          <w:lang w:val="pt-BR"/>
        </w:rPr>
        <w:t>na</w:t>
      </w:r>
      <w:r w:rsidRPr="006924A5">
        <w:rPr>
          <w:rFonts w:ascii="Arial" w:hAnsi="Arial" w:cs="Arial"/>
          <w:bCs/>
          <w:sz w:val="24"/>
          <w:szCs w:val="24"/>
        </w:rPr>
        <w:t xml:space="preserve"> Viela </w:t>
      </w:r>
      <w:proofErr w:type="spellStart"/>
      <w:r w:rsidRPr="006924A5">
        <w:rPr>
          <w:rFonts w:ascii="Arial" w:hAnsi="Arial" w:cs="Arial"/>
          <w:bCs/>
          <w:sz w:val="24"/>
          <w:szCs w:val="24"/>
        </w:rPr>
        <w:t>Angelo</w:t>
      </w:r>
      <w:proofErr w:type="spellEnd"/>
      <w:r>
        <w:rPr>
          <w:rFonts w:ascii="Arial" w:hAnsi="Arial" w:cs="Arial"/>
          <w:bCs/>
          <w:sz w:val="24"/>
          <w:szCs w:val="24"/>
        </w:rPr>
        <w:t xml:space="preserve"> no</w:t>
      </w:r>
      <w:r w:rsidRPr="000D0979">
        <w:rPr>
          <w:rFonts w:ascii="Arial" w:hAnsi="Arial" w:cs="Arial"/>
          <w:bCs/>
          <w:sz w:val="24"/>
          <w:szCs w:val="24"/>
        </w:rPr>
        <w:t xml:space="preserve"> município</w:t>
      </w:r>
      <w:r>
        <w:rPr>
          <w:rFonts w:ascii="Arial" w:hAnsi="Arial" w:cs="Arial"/>
          <w:bCs/>
          <w:sz w:val="24"/>
          <w:szCs w:val="24"/>
        </w:rPr>
        <w:t xml:space="preserve"> de Carapicuíba.</w:t>
      </w:r>
    </w:p>
    <w:p w:rsidR="003A3B79" w:rsidRDefault="003A3B79" w:rsidP="00D41830">
      <w:pPr>
        <w:pStyle w:val="Corpodetexto"/>
        <w:jc w:val="both"/>
        <w:rPr>
          <w:rFonts w:ascii="Arial" w:hAnsi="Arial" w:cs="Arial"/>
          <w:bCs/>
          <w:sz w:val="24"/>
          <w:szCs w:val="24"/>
        </w:rPr>
      </w:pPr>
    </w:p>
    <w:p w:rsidR="003A3B79" w:rsidRDefault="003A3B79" w:rsidP="00D41830">
      <w:pPr>
        <w:pStyle w:val="Corpodetexto"/>
        <w:jc w:val="both"/>
        <w:rPr>
          <w:rFonts w:ascii="Arial" w:hAnsi="Arial" w:cs="Arial"/>
          <w:bCs/>
          <w:sz w:val="24"/>
          <w:szCs w:val="24"/>
        </w:rPr>
      </w:pPr>
    </w:p>
    <w:p w:rsidR="003A3B79" w:rsidRDefault="003A3B79"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spellStart"/>
      <w:proofErr w:type="gramStart"/>
      <w:r>
        <w:rPr>
          <w:rFonts w:ascii="Arial" w:hAnsi="Arial"/>
          <w:sz w:val="24"/>
          <w:szCs w:val="24"/>
        </w:rPr>
        <w:t>de</w:t>
      </w:r>
      <w:proofErr w:type="spellEnd"/>
      <w:r>
        <w:rPr>
          <w:rFonts w:ascii="Arial" w:hAnsi="Arial"/>
          <w:sz w:val="24"/>
          <w:szCs w:val="24"/>
        </w:rPr>
        <w:t xml:space="preserve">             .</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F267D5" w:rsidRPr="00AC1C15" w:rsidRDefault="00F267D5" w:rsidP="00F267D5">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F267D5" w:rsidRDefault="00F267D5" w:rsidP="00F267D5">
      <w:pPr>
        <w:spacing w:after="120"/>
        <w:ind w:right="227"/>
        <w:jc w:val="both"/>
        <w:rPr>
          <w:rFonts w:ascii="Arial" w:hAnsi="Arial"/>
          <w:sz w:val="24"/>
          <w:szCs w:val="24"/>
        </w:rPr>
      </w:pPr>
      <w:r>
        <w:rPr>
          <w:rFonts w:ascii="Arial" w:hAnsi="Arial"/>
          <w:sz w:val="24"/>
          <w:szCs w:val="24"/>
        </w:rPr>
        <w:t xml:space="preserve">Processo Administrativo nº.  </w:t>
      </w:r>
      <w:r w:rsidRPr="00DD0ED6">
        <w:rPr>
          <w:rFonts w:ascii="Arial" w:hAnsi="Arial" w:cs="Arial"/>
          <w:bCs/>
          <w:sz w:val="24"/>
          <w:szCs w:val="24"/>
        </w:rPr>
        <w:t>6</w:t>
      </w:r>
      <w:r>
        <w:rPr>
          <w:rFonts w:ascii="Arial" w:hAnsi="Arial" w:cs="Arial"/>
          <w:bCs/>
          <w:sz w:val="24"/>
          <w:szCs w:val="24"/>
        </w:rPr>
        <w:t>9579</w:t>
      </w:r>
      <w:r>
        <w:rPr>
          <w:rFonts w:ascii="Arial" w:hAnsi="Arial" w:cs="Arial"/>
          <w:b/>
          <w:bCs/>
          <w:sz w:val="24"/>
          <w:szCs w:val="24"/>
        </w:rPr>
        <w:t xml:space="preserve"> </w:t>
      </w:r>
      <w:r w:rsidRPr="00997FF5">
        <w:rPr>
          <w:rFonts w:ascii="Arial" w:hAnsi="Arial" w:cs="Arial"/>
          <w:bCs/>
          <w:sz w:val="24"/>
          <w:szCs w:val="24"/>
        </w:rPr>
        <w:t>/ 20</w:t>
      </w:r>
      <w:r>
        <w:rPr>
          <w:rFonts w:ascii="Arial" w:hAnsi="Arial" w:cs="Arial"/>
          <w:bCs/>
          <w:sz w:val="24"/>
          <w:szCs w:val="24"/>
        </w:rPr>
        <w:t>21</w:t>
      </w:r>
    </w:p>
    <w:p w:rsidR="00F267D5" w:rsidRDefault="00F267D5" w:rsidP="00F267D5">
      <w:pPr>
        <w:spacing w:after="120"/>
        <w:ind w:right="227"/>
        <w:jc w:val="both"/>
        <w:rPr>
          <w:rFonts w:ascii="Arial" w:hAnsi="Arial"/>
          <w:sz w:val="24"/>
          <w:szCs w:val="24"/>
        </w:rPr>
      </w:pPr>
      <w:r>
        <w:rPr>
          <w:rFonts w:ascii="Arial" w:hAnsi="Arial"/>
          <w:sz w:val="24"/>
          <w:szCs w:val="24"/>
        </w:rPr>
        <w:t xml:space="preserve">Tomada de Preços nº.  </w:t>
      </w:r>
      <w:r w:rsidR="002317F8">
        <w:rPr>
          <w:rFonts w:ascii="Arial" w:hAnsi="Arial"/>
          <w:sz w:val="24"/>
          <w:szCs w:val="24"/>
        </w:rPr>
        <w:t xml:space="preserve">06 </w:t>
      </w:r>
      <w:r>
        <w:rPr>
          <w:rFonts w:ascii="Arial" w:hAnsi="Arial"/>
          <w:sz w:val="24"/>
          <w:szCs w:val="24"/>
        </w:rPr>
        <w:t>/ 2022</w:t>
      </w:r>
    </w:p>
    <w:p w:rsidR="00F267D5" w:rsidRDefault="00F267D5" w:rsidP="00F267D5">
      <w:pPr>
        <w:spacing w:after="120"/>
        <w:ind w:right="227"/>
        <w:jc w:val="both"/>
        <w:rPr>
          <w:rFonts w:ascii="Arial" w:hAnsi="Arial"/>
          <w:sz w:val="24"/>
          <w:szCs w:val="24"/>
        </w:rPr>
      </w:pPr>
    </w:p>
    <w:p w:rsidR="005F520D" w:rsidRDefault="005F520D" w:rsidP="00F267D5">
      <w:pPr>
        <w:spacing w:after="120"/>
        <w:ind w:right="227"/>
        <w:jc w:val="both"/>
        <w:rPr>
          <w:rFonts w:ascii="Arial" w:hAnsi="Arial"/>
          <w:sz w:val="24"/>
          <w:szCs w:val="24"/>
        </w:rPr>
      </w:pPr>
    </w:p>
    <w:p w:rsidR="00F267D5" w:rsidRPr="00BF75A5" w:rsidRDefault="00F267D5" w:rsidP="00F267D5">
      <w:pPr>
        <w:pStyle w:val="Corpodetexto"/>
        <w:jc w:val="both"/>
        <w:rPr>
          <w:rFonts w:ascii="Arial" w:hAnsi="Arial"/>
          <w:sz w:val="24"/>
          <w:szCs w:val="24"/>
        </w:rPr>
      </w:pPr>
      <w:r w:rsidRPr="00CD1417">
        <w:rPr>
          <w:rFonts w:ascii="Arial" w:hAnsi="Arial" w:cs="Arial"/>
          <w:sz w:val="24"/>
          <w:szCs w:val="24"/>
        </w:rPr>
        <w:t>Objeto:</w:t>
      </w:r>
      <w:r>
        <w:rPr>
          <w:rFonts w:ascii="Arial" w:hAnsi="Arial" w:cs="Arial"/>
          <w:sz w:val="24"/>
          <w:szCs w:val="24"/>
        </w:rPr>
        <w:t xml:space="preserve"> </w:t>
      </w:r>
      <w:r>
        <w:rPr>
          <w:rFonts w:ascii="Arial" w:hAnsi="Arial" w:cs="Arial"/>
          <w:bCs/>
          <w:sz w:val="24"/>
          <w:szCs w:val="24"/>
          <w:lang w:val="pt-BR"/>
        </w:rPr>
        <w:t>C</w:t>
      </w:r>
      <w:proofErr w:type="spellStart"/>
      <w:r w:rsidRPr="006924A5">
        <w:rPr>
          <w:rFonts w:ascii="Arial" w:hAnsi="Arial" w:cs="Arial"/>
          <w:bCs/>
          <w:sz w:val="24"/>
          <w:szCs w:val="24"/>
        </w:rPr>
        <w:t>ontratação</w:t>
      </w:r>
      <w:proofErr w:type="spellEnd"/>
      <w:r w:rsidRPr="006924A5">
        <w:rPr>
          <w:rFonts w:ascii="Arial" w:hAnsi="Arial" w:cs="Arial"/>
          <w:bCs/>
          <w:sz w:val="24"/>
          <w:szCs w:val="24"/>
        </w:rPr>
        <w:t xml:space="preserve"> de empresa especializada em pavimentação e drenagem de águas pluviais </w:t>
      </w:r>
      <w:r w:rsidR="00E36DC7">
        <w:rPr>
          <w:rFonts w:ascii="Arial" w:hAnsi="Arial" w:cs="Arial"/>
          <w:bCs/>
          <w:sz w:val="24"/>
          <w:szCs w:val="24"/>
          <w:lang w:val="pt-BR"/>
        </w:rPr>
        <w:t>na</w:t>
      </w:r>
      <w:r w:rsidRPr="006924A5">
        <w:rPr>
          <w:rFonts w:ascii="Arial" w:hAnsi="Arial" w:cs="Arial"/>
          <w:bCs/>
          <w:sz w:val="24"/>
          <w:szCs w:val="24"/>
        </w:rPr>
        <w:t xml:space="preserve"> Viela </w:t>
      </w:r>
      <w:proofErr w:type="spellStart"/>
      <w:r w:rsidRPr="006924A5">
        <w:rPr>
          <w:rFonts w:ascii="Arial" w:hAnsi="Arial" w:cs="Arial"/>
          <w:bCs/>
          <w:sz w:val="24"/>
          <w:szCs w:val="24"/>
        </w:rPr>
        <w:t>Angelo</w:t>
      </w:r>
      <w:proofErr w:type="spellEnd"/>
      <w:r>
        <w:rPr>
          <w:rFonts w:ascii="Arial" w:hAnsi="Arial" w:cs="Arial"/>
          <w:bCs/>
          <w:sz w:val="24"/>
          <w:szCs w:val="24"/>
        </w:rPr>
        <w:t xml:space="preserve"> no</w:t>
      </w:r>
      <w:r w:rsidRPr="000D0979">
        <w:rPr>
          <w:rFonts w:ascii="Arial" w:hAnsi="Arial" w:cs="Arial"/>
          <w:bCs/>
          <w:sz w:val="24"/>
          <w:szCs w:val="24"/>
        </w:rPr>
        <w:t xml:space="preserve"> município</w:t>
      </w:r>
      <w:r>
        <w:rPr>
          <w:rFonts w:ascii="Arial" w:hAnsi="Arial" w:cs="Arial"/>
          <w:bCs/>
          <w:sz w:val="24"/>
          <w:szCs w:val="24"/>
        </w:rPr>
        <w:t xml:space="preserve"> de Carapicuíba.</w:t>
      </w:r>
    </w:p>
    <w:p w:rsidR="004512C5" w:rsidRDefault="004512C5" w:rsidP="00D41830">
      <w:pPr>
        <w:pStyle w:val="Corpodetexto"/>
        <w:jc w:val="both"/>
        <w:rPr>
          <w:rFonts w:ascii="Arial" w:hAnsi="Arial" w:cs="Arial"/>
          <w:bCs/>
          <w:sz w:val="24"/>
          <w:szCs w:val="24"/>
        </w:rPr>
      </w:pPr>
    </w:p>
    <w:p w:rsidR="004512C5" w:rsidRDefault="004512C5" w:rsidP="00D41830">
      <w:pPr>
        <w:pStyle w:val="Corpodetexto"/>
        <w:jc w:val="both"/>
        <w:rPr>
          <w:rFonts w:ascii="Arial" w:hAnsi="Arial" w:cs="Arial"/>
          <w:bCs/>
          <w:sz w:val="24"/>
          <w:szCs w:val="24"/>
        </w:rPr>
      </w:pPr>
    </w:p>
    <w:p w:rsidR="003A4FFB" w:rsidRDefault="003A4FFB" w:rsidP="00D41830">
      <w:pPr>
        <w:pStyle w:val="Corpodetexto"/>
        <w:jc w:val="both"/>
        <w:rPr>
          <w:rFonts w:ascii="Arial" w:hAnsi="Arial" w:cs="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w:t>
      </w:r>
      <w:proofErr w:type="spellStart"/>
      <w:r w:rsidRPr="00AC1C15">
        <w:rPr>
          <w:rFonts w:ascii="Arial" w:hAnsi="Arial"/>
          <w:sz w:val="24"/>
          <w:szCs w:val="24"/>
        </w:rPr>
        <w:t>is</w:t>
      </w:r>
      <w:proofErr w:type="spellEnd"/>
      <w:r w:rsidRPr="00AC1C15">
        <w:rPr>
          <w:rFonts w:ascii="Arial" w:hAnsi="Arial"/>
          <w:sz w:val="24"/>
          <w:szCs w:val="24"/>
        </w:rPr>
        <w:t>) responsável (</w:t>
      </w:r>
      <w:proofErr w:type="spellStart"/>
      <w:r w:rsidRPr="00AC1C15">
        <w:rPr>
          <w:rFonts w:ascii="Arial" w:hAnsi="Arial"/>
          <w:sz w:val="24"/>
          <w:szCs w:val="24"/>
        </w:rPr>
        <w:t>is</w:t>
      </w:r>
      <w:proofErr w:type="spellEnd"/>
      <w:r w:rsidRPr="00AC1C15">
        <w:rPr>
          <w:rFonts w:ascii="Arial" w:hAnsi="Arial"/>
          <w:sz w:val="24"/>
          <w:szCs w:val="24"/>
        </w:rPr>
        <w:t>)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Nome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Assinatura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w:t>
      </w:r>
      <w:proofErr w:type="gramStart"/>
      <w:r w:rsidRPr="00AC1C15">
        <w:rPr>
          <w:rFonts w:ascii="Arial" w:hAnsi="Arial"/>
          <w:sz w:val="24"/>
          <w:szCs w:val="24"/>
        </w:rPr>
        <w:t xml:space="preserve">   :</w:t>
      </w:r>
      <w:proofErr w:type="gramEnd"/>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w:t>
      </w:r>
      <w:proofErr w:type="gramStart"/>
      <w:r w:rsidRPr="00AC1C15">
        <w:rPr>
          <w:rFonts w:ascii="Arial" w:hAnsi="Arial"/>
          <w:sz w:val="24"/>
          <w:szCs w:val="24"/>
        </w:rPr>
        <w:t>outrossim</w:t>
      </w:r>
      <w:proofErr w:type="gramEnd"/>
      <w:r w:rsidRPr="00AC1C15">
        <w:rPr>
          <w:rFonts w:ascii="Arial" w:hAnsi="Arial"/>
          <w:sz w:val="24"/>
          <w:szCs w:val="24"/>
        </w:rPr>
        <w:t>, que todos os acima relacionados pertencem ao nosso quadro técnico de profissionais com relacionamento junto à empresa, dentro das leis trabalhistas vigentes ou de acordo com o contrato ou estatuto social da empresa proponente.</w:t>
      </w: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189" w:rsidRDefault="00D41189" w:rsidP="00D41830">
      <w:pPr>
        <w:spacing w:after="120"/>
        <w:ind w:left="284" w:right="227"/>
        <w:jc w:val="center"/>
        <w:rPr>
          <w:rFonts w:ascii="Arial" w:hAnsi="Arial"/>
          <w:b/>
          <w:sz w:val="24"/>
          <w:szCs w:val="24"/>
        </w:rPr>
      </w:pPr>
    </w:p>
    <w:p w:rsidR="005F520D" w:rsidRDefault="005F520D"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1F3FDF" w:rsidRPr="00AC1C15" w:rsidRDefault="001F3FDF" w:rsidP="001F3FDF">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1F3FDF" w:rsidRDefault="001F3FDF" w:rsidP="001F3FDF">
      <w:pPr>
        <w:spacing w:after="120"/>
        <w:ind w:right="227"/>
        <w:jc w:val="both"/>
        <w:rPr>
          <w:rFonts w:ascii="Arial" w:hAnsi="Arial"/>
          <w:sz w:val="24"/>
          <w:szCs w:val="24"/>
        </w:rPr>
      </w:pPr>
      <w:r>
        <w:rPr>
          <w:rFonts w:ascii="Arial" w:hAnsi="Arial"/>
          <w:sz w:val="24"/>
          <w:szCs w:val="24"/>
        </w:rPr>
        <w:t xml:space="preserve">Processo Administrativo nº.  </w:t>
      </w:r>
      <w:r w:rsidRPr="00DD0ED6">
        <w:rPr>
          <w:rFonts w:ascii="Arial" w:hAnsi="Arial" w:cs="Arial"/>
          <w:bCs/>
          <w:sz w:val="24"/>
          <w:szCs w:val="24"/>
        </w:rPr>
        <w:t>6</w:t>
      </w:r>
      <w:r>
        <w:rPr>
          <w:rFonts w:ascii="Arial" w:hAnsi="Arial" w:cs="Arial"/>
          <w:bCs/>
          <w:sz w:val="24"/>
          <w:szCs w:val="24"/>
        </w:rPr>
        <w:t>9579</w:t>
      </w:r>
      <w:r>
        <w:rPr>
          <w:rFonts w:ascii="Arial" w:hAnsi="Arial" w:cs="Arial"/>
          <w:b/>
          <w:bCs/>
          <w:sz w:val="24"/>
          <w:szCs w:val="24"/>
        </w:rPr>
        <w:t xml:space="preserve"> </w:t>
      </w:r>
      <w:r w:rsidRPr="00997FF5">
        <w:rPr>
          <w:rFonts w:ascii="Arial" w:hAnsi="Arial" w:cs="Arial"/>
          <w:bCs/>
          <w:sz w:val="24"/>
          <w:szCs w:val="24"/>
        </w:rPr>
        <w:t>/ 20</w:t>
      </w:r>
      <w:r>
        <w:rPr>
          <w:rFonts w:ascii="Arial" w:hAnsi="Arial" w:cs="Arial"/>
          <w:bCs/>
          <w:sz w:val="24"/>
          <w:szCs w:val="24"/>
        </w:rPr>
        <w:t>21</w:t>
      </w:r>
    </w:p>
    <w:p w:rsidR="001F3FDF" w:rsidRDefault="001F3FDF" w:rsidP="001F3FDF">
      <w:pPr>
        <w:spacing w:after="120"/>
        <w:ind w:right="227"/>
        <w:jc w:val="both"/>
        <w:rPr>
          <w:rFonts w:ascii="Arial" w:hAnsi="Arial"/>
          <w:sz w:val="24"/>
          <w:szCs w:val="24"/>
        </w:rPr>
      </w:pPr>
      <w:r>
        <w:rPr>
          <w:rFonts w:ascii="Arial" w:hAnsi="Arial"/>
          <w:sz w:val="24"/>
          <w:szCs w:val="24"/>
        </w:rPr>
        <w:t xml:space="preserve">Tomada de Preços nº.  </w:t>
      </w:r>
      <w:r w:rsidR="00EE43AA">
        <w:rPr>
          <w:rFonts w:ascii="Arial" w:hAnsi="Arial"/>
          <w:sz w:val="24"/>
          <w:szCs w:val="24"/>
        </w:rPr>
        <w:t xml:space="preserve">06 </w:t>
      </w:r>
      <w:r>
        <w:rPr>
          <w:rFonts w:ascii="Arial" w:hAnsi="Arial"/>
          <w:sz w:val="24"/>
          <w:szCs w:val="24"/>
        </w:rPr>
        <w:t>/ 2022</w:t>
      </w:r>
    </w:p>
    <w:p w:rsidR="001F3FDF" w:rsidRDefault="001F3FDF" w:rsidP="001F3FDF">
      <w:pPr>
        <w:spacing w:after="120"/>
        <w:ind w:right="227"/>
        <w:jc w:val="both"/>
        <w:rPr>
          <w:rFonts w:ascii="Arial" w:hAnsi="Arial"/>
          <w:sz w:val="24"/>
          <w:szCs w:val="24"/>
        </w:rPr>
      </w:pPr>
    </w:p>
    <w:p w:rsidR="001F3FDF" w:rsidRDefault="001F3FDF" w:rsidP="001F3FDF">
      <w:pPr>
        <w:spacing w:after="120"/>
        <w:ind w:right="227"/>
        <w:jc w:val="both"/>
        <w:rPr>
          <w:rFonts w:ascii="Arial" w:hAnsi="Arial"/>
          <w:sz w:val="24"/>
          <w:szCs w:val="24"/>
        </w:rPr>
      </w:pPr>
    </w:p>
    <w:p w:rsidR="001F3FDF" w:rsidRPr="00BF75A5" w:rsidRDefault="001F3FDF" w:rsidP="001F3FDF">
      <w:pPr>
        <w:pStyle w:val="Corpodetexto"/>
        <w:jc w:val="both"/>
        <w:rPr>
          <w:rFonts w:ascii="Arial" w:hAnsi="Arial"/>
          <w:sz w:val="24"/>
          <w:szCs w:val="24"/>
        </w:rPr>
      </w:pPr>
      <w:r w:rsidRPr="00CD1417">
        <w:rPr>
          <w:rFonts w:ascii="Arial" w:hAnsi="Arial" w:cs="Arial"/>
          <w:sz w:val="24"/>
          <w:szCs w:val="24"/>
        </w:rPr>
        <w:t>Objeto:</w:t>
      </w:r>
      <w:r>
        <w:rPr>
          <w:rFonts w:ascii="Arial" w:hAnsi="Arial" w:cs="Arial"/>
          <w:sz w:val="24"/>
          <w:szCs w:val="24"/>
        </w:rPr>
        <w:t xml:space="preserve"> </w:t>
      </w:r>
      <w:r>
        <w:rPr>
          <w:rFonts w:ascii="Arial" w:hAnsi="Arial" w:cs="Arial"/>
          <w:bCs/>
          <w:sz w:val="24"/>
          <w:szCs w:val="24"/>
          <w:lang w:val="pt-BR"/>
        </w:rPr>
        <w:t>C</w:t>
      </w:r>
      <w:proofErr w:type="spellStart"/>
      <w:r w:rsidRPr="006924A5">
        <w:rPr>
          <w:rFonts w:ascii="Arial" w:hAnsi="Arial" w:cs="Arial"/>
          <w:bCs/>
          <w:sz w:val="24"/>
          <w:szCs w:val="24"/>
        </w:rPr>
        <w:t>ontratação</w:t>
      </w:r>
      <w:proofErr w:type="spellEnd"/>
      <w:r w:rsidRPr="006924A5">
        <w:rPr>
          <w:rFonts w:ascii="Arial" w:hAnsi="Arial" w:cs="Arial"/>
          <w:bCs/>
          <w:sz w:val="24"/>
          <w:szCs w:val="24"/>
        </w:rPr>
        <w:t xml:space="preserve"> de empresa especializada em pavimentação e drenagem de águas pluviais </w:t>
      </w:r>
      <w:r w:rsidR="00E36DC7">
        <w:rPr>
          <w:rFonts w:ascii="Arial" w:hAnsi="Arial" w:cs="Arial"/>
          <w:bCs/>
          <w:sz w:val="24"/>
          <w:szCs w:val="24"/>
          <w:lang w:val="pt-BR"/>
        </w:rPr>
        <w:t>na</w:t>
      </w:r>
      <w:r w:rsidRPr="006924A5">
        <w:rPr>
          <w:rFonts w:ascii="Arial" w:hAnsi="Arial" w:cs="Arial"/>
          <w:bCs/>
          <w:sz w:val="24"/>
          <w:szCs w:val="24"/>
        </w:rPr>
        <w:t xml:space="preserve"> Viela </w:t>
      </w:r>
      <w:proofErr w:type="spellStart"/>
      <w:r w:rsidRPr="006924A5">
        <w:rPr>
          <w:rFonts w:ascii="Arial" w:hAnsi="Arial" w:cs="Arial"/>
          <w:bCs/>
          <w:sz w:val="24"/>
          <w:szCs w:val="24"/>
        </w:rPr>
        <w:t>Angelo</w:t>
      </w:r>
      <w:proofErr w:type="spellEnd"/>
      <w:r>
        <w:rPr>
          <w:rFonts w:ascii="Arial" w:hAnsi="Arial" w:cs="Arial"/>
          <w:bCs/>
          <w:sz w:val="24"/>
          <w:szCs w:val="24"/>
        </w:rPr>
        <w:t xml:space="preserve"> no</w:t>
      </w:r>
      <w:r w:rsidRPr="000D0979">
        <w:rPr>
          <w:rFonts w:ascii="Arial" w:hAnsi="Arial" w:cs="Arial"/>
          <w:bCs/>
          <w:sz w:val="24"/>
          <w:szCs w:val="24"/>
        </w:rPr>
        <w:t xml:space="preserve"> município</w:t>
      </w:r>
      <w:r>
        <w:rPr>
          <w:rFonts w:ascii="Arial" w:hAnsi="Arial" w:cs="Arial"/>
          <w:bCs/>
          <w:sz w:val="24"/>
          <w:szCs w:val="24"/>
        </w:rPr>
        <w:t xml:space="preserve"> de Carapicuíba.</w:t>
      </w:r>
    </w:p>
    <w:p w:rsidR="005A2ECC" w:rsidRDefault="005A2ECC" w:rsidP="00D41830">
      <w:pPr>
        <w:pStyle w:val="Corpodetexto"/>
        <w:jc w:val="both"/>
        <w:rPr>
          <w:rFonts w:ascii="Arial" w:hAnsi="Arial" w:cs="Arial"/>
          <w:bCs/>
          <w:sz w:val="24"/>
          <w:szCs w:val="24"/>
        </w:rPr>
      </w:pPr>
    </w:p>
    <w:p w:rsidR="003067F4" w:rsidRDefault="003067F4" w:rsidP="00D41830">
      <w:pPr>
        <w:pStyle w:val="Corpodetexto"/>
        <w:jc w:val="both"/>
        <w:rPr>
          <w:rFonts w:ascii="Arial" w:hAnsi="Arial" w:cs="Arial"/>
          <w:sz w:val="24"/>
          <w:szCs w:val="24"/>
        </w:rPr>
      </w:pPr>
    </w:p>
    <w:p w:rsidR="007A493A" w:rsidRDefault="007A493A" w:rsidP="00D41830">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das obras e/ou serviços,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 xml:space="preserve">(Local),                   </w:t>
      </w:r>
      <w:proofErr w:type="gramStart"/>
      <w:r>
        <w:rPr>
          <w:rFonts w:ascii="Arial" w:hAnsi="Arial"/>
          <w:sz w:val="24"/>
          <w:szCs w:val="24"/>
        </w:rPr>
        <w:t>de</w:t>
      </w:r>
      <w:r w:rsidR="00A235E6">
        <w:rPr>
          <w:rFonts w:ascii="Arial" w:hAnsi="Arial"/>
          <w:sz w:val="24"/>
          <w:szCs w:val="24"/>
        </w:rPr>
        <w:t xml:space="preserve">                    </w:t>
      </w:r>
      <w:proofErr w:type="spellStart"/>
      <w:r w:rsidR="00106221">
        <w:rPr>
          <w:rFonts w:ascii="Arial" w:hAnsi="Arial"/>
          <w:sz w:val="24"/>
          <w:szCs w:val="24"/>
        </w:rPr>
        <w:t>de</w:t>
      </w:r>
      <w:proofErr w:type="spellEnd"/>
      <w:proofErr w:type="gramEnd"/>
      <w:r w:rsidR="00106221">
        <w:rPr>
          <w:rFonts w:ascii="Arial" w:hAnsi="Arial"/>
          <w:sz w:val="24"/>
          <w:szCs w:val="24"/>
        </w:rPr>
        <w:t xml:space="preserve">    20</w:t>
      </w:r>
      <w:r w:rsidR="00C05B54">
        <w:rPr>
          <w:rFonts w:ascii="Arial" w:hAnsi="Arial"/>
          <w:sz w:val="24"/>
          <w:szCs w:val="24"/>
        </w:rPr>
        <w:t>2</w:t>
      </w:r>
      <w:r w:rsidR="00AC37C4">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386BAA" w:rsidRDefault="00386BAA" w:rsidP="00D41830">
      <w:pPr>
        <w:spacing w:after="120"/>
        <w:ind w:left="284"/>
        <w:jc w:val="center"/>
        <w:rPr>
          <w:rFonts w:ascii="Arial" w:hAnsi="Arial"/>
          <w:sz w:val="24"/>
          <w:szCs w:val="24"/>
        </w:rPr>
      </w:pPr>
    </w:p>
    <w:p w:rsidR="00386BAA" w:rsidRDefault="00386BAA" w:rsidP="00D41830">
      <w:pPr>
        <w:spacing w:after="120"/>
        <w:ind w:left="284"/>
        <w:jc w:val="center"/>
        <w:rPr>
          <w:rFonts w:ascii="Arial" w:hAnsi="Arial"/>
          <w:sz w:val="24"/>
          <w:szCs w:val="24"/>
        </w:rPr>
      </w:pPr>
    </w:p>
    <w:p w:rsidR="00386BAA" w:rsidRDefault="00386BAA"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9A2D95" w:rsidRPr="00AC1C15" w:rsidRDefault="009A2D95" w:rsidP="009A2D95">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9A2D95" w:rsidRDefault="009A2D95" w:rsidP="009A2D95">
      <w:pPr>
        <w:spacing w:after="120"/>
        <w:ind w:right="227"/>
        <w:jc w:val="both"/>
        <w:rPr>
          <w:rFonts w:ascii="Arial" w:hAnsi="Arial"/>
          <w:sz w:val="24"/>
          <w:szCs w:val="24"/>
        </w:rPr>
      </w:pPr>
      <w:r>
        <w:rPr>
          <w:rFonts w:ascii="Arial" w:hAnsi="Arial"/>
          <w:sz w:val="24"/>
          <w:szCs w:val="24"/>
        </w:rPr>
        <w:t xml:space="preserve">Processo Administrativo nº.  </w:t>
      </w:r>
      <w:r w:rsidRPr="00DD0ED6">
        <w:rPr>
          <w:rFonts w:ascii="Arial" w:hAnsi="Arial" w:cs="Arial"/>
          <w:bCs/>
          <w:sz w:val="24"/>
          <w:szCs w:val="24"/>
        </w:rPr>
        <w:t>6</w:t>
      </w:r>
      <w:r>
        <w:rPr>
          <w:rFonts w:ascii="Arial" w:hAnsi="Arial" w:cs="Arial"/>
          <w:bCs/>
          <w:sz w:val="24"/>
          <w:szCs w:val="24"/>
        </w:rPr>
        <w:t>9579</w:t>
      </w:r>
      <w:r>
        <w:rPr>
          <w:rFonts w:ascii="Arial" w:hAnsi="Arial" w:cs="Arial"/>
          <w:b/>
          <w:bCs/>
          <w:sz w:val="24"/>
          <w:szCs w:val="24"/>
        </w:rPr>
        <w:t xml:space="preserve"> </w:t>
      </w:r>
      <w:r w:rsidRPr="00997FF5">
        <w:rPr>
          <w:rFonts w:ascii="Arial" w:hAnsi="Arial" w:cs="Arial"/>
          <w:bCs/>
          <w:sz w:val="24"/>
          <w:szCs w:val="24"/>
        </w:rPr>
        <w:t>/ 20</w:t>
      </w:r>
      <w:r>
        <w:rPr>
          <w:rFonts w:ascii="Arial" w:hAnsi="Arial" w:cs="Arial"/>
          <w:bCs/>
          <w:sz w:val="24"/>
          <w:szCs w:val="24"/>
        </w:rPr>
        <w:t>21</w:t>
      </w:r>
    </w:p>
    <w:p w:rsidR="009A2D95" w:rsidRDefault="009A2D95" w:rsidP="009A2D95">
      <w:pPr>
        <w:spacing w:after="120"/>
        <w:ind w:right="227"/>
        <w:jc w:val="both"/>
        <w:rPr>
          <w:rFonts w:ascii="Arial" w:hAnsi="Arial"/>
          <w:sz w:val="24"/>
          <w:szCs w:val="24"/>
        </w:rPr>
      </w:pPr>
      <w:r>
        <w:rPr>
          <w:rFonts w:ascii="Arial" w:hAnsi="Arial"/>
          <w:sz w:val="24"/>
          <w:szCs w:val="24"/>
        </w:rPr>
        <w:t xml:space="preserve">Tomada de Preços nº.  </w:t>
      </w:r>
      <w:r w:rsidR="009C2F16">
        <w:rPr>
          <w:rFonts w:ascii="Arial" w:hAnsi="Arial"/>
          <w:sz w:val="24"/>
          <w:szCs w:val="24"/>
        </w:rPr>
        <w:t>06</w:t>
      </w:r>
      <w:r>
        <w:rPr>
          <w:rFonts w:ascii="Arial" w:hAnsi="Arial"/>
          <w:sz w:val="24"/>
          <w:szCs w:val="24"/>
        </w:rPr>
        <w:t xml:space="preserve"> / 2022</w:t>
      </w:r>
    </w:p>
    <w:p w:rsidR="009A2D95" w:rsidRDefault="009A2D95" w:rsidP="009A2D95">
      <w:pPr>
        <w:spacing w:after="120"/>
        <w:ind w:right="227"/>
        <w:jc w:val="both"/>
        <w:rPr>
          <w:rFonts w:ascii="Arial" w:hAnsi="Arial"/>
          <w:sz w:val="24"/>
          <w:szCs w:val="24"/>
        </w:rPr>
      </w:pPr>
    </w:p>
    <w:p w:rsidR="009A2D95" w:rsidRDefault="009A2D95" w:rsidP="009A2D95">
      <w:pPr>
        <w:spacing w:after="120"/>
        <w:ind w:right="227"/>
        <w:jc w:val="both"/>
        <w:rPr>
          <w:rFonts w:ascii="Arial" w:hAnsi="Arial"/>
          <w:sz w:val="24"/>
          <w:szCs w:val="24"/>
        </w:rPr>
      </w:pPr>
    </w:p>
    <w:p w:rsidR="009A2D95" w:rsidRPr="00BF75A5" w:rsidRDefault="009A2D95" w:rsidP="009A2D95">
      <w:pPr>
        <w:pStyle w:val="Corpodetexto"/>
        <w:jc w:val="both"/>
        <w:rPr>
          <w:rFonts w:ascii="Arial" w:hAnsi="Arial"/>
          <w:sz w:val="24"/>
          <w:szCs w:val="24"/>
        </w:rPr>
      </w:pPr>
      <w:r w:rsidRPr="00CD1417">
        <w:rPr>
          <w:rFonts w:ascii="Arial" w:hAnsi="Arial" w:cs="Arial"/>
          <w:sz w:val="24"/>
          <w:szCs w:val="24"/>
        </w:rPr>
        <w:t>Objeto:</w:t>
      </w:r>
      <w:r>
        <w:rPr>
          <w:rFonts w:ascii="Arial" w:hAnsi="Arial" w:cs="Arial"/>
          <w:sz w:val="24"/>
          <w:szCs w:val="24"/>
        </w:rPr>
        <w:t xml:space="preserve"> </w:t>
      </w:r>
      <w:r>
        <w:rPr>
          <w:rFonts w:ascii="Arial" w:hAnsi="Arial" w:cs="Arial"/>
          <w:bCs/>
          <w:sz w:val="24"/>
          <w:szCs w:val="24"/>
          <w:lang w:val="pt-BR"/>
        </w:rPr>
        <w:t>C</w:t>
      </w:r>
      <w:proofErr w:type="spellStart"/>
      <w:r w:rsidRPr="006924A5">
        <w:rPr>
          <w:rFonts w:ascii="Arial" w:hAnsi="Arial" w:cs="Arial"/>
          <w:bCs/>
          <w:sz w:val="24"/>
          <w:szCs w:val="24"/>
        </w:rPr>
        <w:t>ontratação</w:t>
      </w:r>
      <w:proofErr w:type="spellEnd"/>
      <w:r w:rsidRPr="006924A5">
        <w:rPr>
          <w:rFonts w:ascii="Arial" w:hAnsi="Arial" w:cs="Arial"/>
          <w:bCs/>
          <w:sz w:val="24"/>
          <w:szCs w:val="24"/>
        </w:rPr>
        <w:t xml:space="preserve"> de empresa especializada em pavimentação e drenagem de águas pluviais </w:t>
      </w:r>
      <w:r w:rsidR="001C00D2">
        <w:rPr>
          <w:rFonts w:ascii="Arial" w:hAnsi="Arial" w:cs="Arial"/>
          <w:bCs/>
          <w:sz w:val="24"/>
          <w:szCs w:val="24"/>
          <w:lang w:val="pt-BR"/>
        </w:rPr>
        <w:t>na</w:t>
      </w:r>
      <w:r w:rsidRPr="006924A5">
        <w:rPr>
          <w:rFonts w:ascii="Arial" w:hAnsi="Arial" w:cs="Arial"/>
          <w:bCs/>
          <w:sz w:val="24"/>
          <w:szCs w:val="24"/>
        </w:rPr>
        <w:t xml:space="preserve"> Viela </w:t>
      </w:r>
      <w:proofErr w:type="spellStart"/>
      <w:r w:rsidRPr="006924A5">
        <w:rPr>
          <w:rFonts w:ascii="Arial" w:hAnsi="Arial" w:cs="Arial"/>
          <w:bCs/>
          <w:sz w:val="24"/>
          <w:szCs w:val="24"/>
        </w:rPr>
        <w:t>Angelo</w:t>
      </w:r>
      <w:proofErr w:type="spellEnd"/>
      <w:r>
        <w:rPr>
          <w:rFonts w:ascii="Arial" w:hAnsi="Arial" w:cs="Arial"/>
          <w:bCs/>
          <w:sz w:val="24"/>
          <w:szCs w:val="24"/>
        </w:rPr>
        <w:t xml:space="preserve"> no</w:t>
      </w:r>
      <w:r w:rsidRPr="000D0979">
        <w:rPr>
          <w:rFonts w:ascii="Arial" w:hAnsi="Arial" w:cs="Arial"/>
          <w:bCs/>
          <w:sz w:val="24"/>
          <w:szCs w:val="24"/>
        </w:rPr>
        <w:t xml:space="preserve"> município</w:t>
      </w:r>
      <w:r>
        <w:rPr>
          <w:rFonts w:ascii="Arial" w:hAnsi="Arial" w:cs="Arial"/>
          <w:bCs/>
          <w:sz w:val="24"/>
          <w:szCs w:val="24"/>
        </w:rPr>
        <w:t xml:space="preserve"> de Carapicuíba.</w:t>
      </w:r>
    </w:p>
    <w:p w:rsidR="00C85371" w:rsidRDefault="00C85371" w:rsidP="00C85371">
      <w:pPr>
        <w:pStyle w:val="Corpodetexto"/>
        <w:jc w:val="both"/>
        <w:rPr>
          <w:rFonts w:ascii="Arial" w:hAnsi="Arial" w:cs="Arial"/>
          <w:bCs/>
          <w:sz w:val="24"/>
          <w:szCs w:val="24"/>
        </w:rPr>
      </w:pPr>
    </w:p>
    <w:p w:rsidR="00C85371" w:rsidRDefault="00C85371" w:rsidP="00C85371">
      <w:pPr>
        <w:pStyle w:val="Corpodetexto"/>
        <w:jc w:val="both"/>
        <w:rPr>
          <w:rFonts w:ascii="Arial" w:hAnsi="Arial" w:cs="Arial"/>
          <w:bCs/>
          <w:sz w:val="24"/>
          <w:szCs w:val="24"/>
        </w:rPr>
      </w:pPr>
    </w:p>
    <w:p w:rsidR="00C85371" w:rsidRPr="00474881" w:rsidRDefault="00C85371" w:rsidP="00C85371">
      <w:pPr>
        <w:pStyle w:val="Corpodetexto"/>
        <w:jc w:val="both"/>
        <w:rPr>
          <w:rFonts w:ascii="Arial" w:hAnsi="Arial"/>
          <w:b/>
          <w:sz w:val="24"/>
          <w:szCs w:val="24"/>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proofErr w:type="gramStart"/>
      <w:r w:rsidRPr="00474881">
        <w:rPr>
          <w:rFonts w:ascii="Arial" w:hAnsi="Arial"/>
          <w:sz w:val="24"/>
          <w:szCs w:val="24"/>
        </w:rPr>
        <w:t>(</w:t>
      </w:r>
      <w:proofErr w:type="gramEnd"/>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proofErr w:type="gramStart"/>
      <w:r w:rsidRPr="00474881">
        <w:rPr>
          <w:rFonts w:ascii="Arial" w:hAnsi="Arial"/>
          <w:sz w:val="24"/>
          <w:szCs w:val="24"/>
          <w:u w:val="single"/>
        </w:rPr>
        <w:t>(</w:t>
      </w:r>
      <w:proofErr w:type="gramEnd"/>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B12DF0" w:rsidRDefault="00B12DF0" w:rsidP="00FE5561">
      <w:pPr>
        <w:spacing w:after="120"/>
        <w:ind w:left="284" w:right="227"/>
        <w:jc w:val="center"/>
        <w:rPr>
          <w:rFonts w:ascii="Arial" w:hAnsi="Arial" w:cs="Arial"/>
          <w:b/>
          <w:sz w:val="24"/>
          <w:szCs w:val="24"/>
        </w:rPr>
      </w:pPr>
    </w:p>
    <w:p w:rsidR="009A2D95" w:rsidRDefault="009A2D95"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MINUTA DO INSTRUMENTO DE CONTRATO ADMINISTRATIVO Nº.        /</w:t>
      </w:r>
      <w:r w:rsidR="00D64B71">
        <w:rPr>
          <w:rFonts w:ascii="Arial" w:hAnsi="Arial"/>
          <w:sz w:val="24"/>
          <w:szCs w:val="24"/>
        </w:rPr>
        <w:t xml:space="preserve"> </w:t>
      </w:r>
      <w:r w:rsidR="00D00F82">
        <w:rPr>
          <w:rFonts w:ascii="Arial" w:hAnsi="Arial"/>
          <w:sz w:val="24"/>
          <w:szCs w:val="24"/>
        </w:rPr>
        <w:t>2</w:t>
      </w:r>
      <w:r w:rsidR="001F28C1">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C402BD">
        <w:rPr>
          <w:rFonts w:ascii="Arial" w:hAnsi="Arial" w:cs="Arial"/>
          <w:b/>
          <w:sz w:val="24"/>
          <w:szCs w:val="24"/>
        </w:rPr>
        <w:t xml:space="preserve"> </w:t>
      </w:r>
      <w:r w:rsidR="00FF6BD4">
        <w:rPr>
          <w:rFonts w:ascii="Arial" w:hAnsi="Arial" w:cs="Arial"/>
          <w:b/>
          <w:sz w:val="24"/>
          <w:szCs w:val="24"/>
        </w:rPr>
        <w:t>06</w:t>
      </w:r>
      <w:r w:rsidR="000B0EF8">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48026D">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proofErr w:type="gramStart"/>
      <w:r w:rsidR="00CC63A4">
        <w:rPr>
          <w:rFonts w:ascii="Arial" w:hAnsi="Arial" w:cs="Arial"/>
          <w:sz w:val="24"/>
          <w:szCs w:val="24"/>
        </w:rPr>
        <w:t>;</w:t>
      </w:r>
      <w:r w:rsidRPr="008B570E">
        <w:rPr>
          <w:rFonts w:ascii="Arial" w:hAnsi="Arial" w:cs="Arial"/>
          <w:sz w:val="24"/>
          <w:szCs w:val="24"/>
        </w:rPr>
        <w:t xml:space="preserve"> ...</w:t>
      </w:r>
      <w:proofErr w:type="gramEnd"/>
      <w:r w:rsidRPr="008B570E">
        <w:rPr>
          <w:rFonts w:ascii="Arial" w:hAnsi="Arial" w:cs="Arial"/>
          <w:sz w:val="24"/>
          <w:szCs w:val="24"/>
        </w:rPr>
        <w:t xml:space="preserve">.................................. </w:t>
      </w:r>
      <w:proofErr w:type="gramStart"/>
      <w:r w:rsidRPr="008B570E">
        <w:rPr>
          <w:rFonts w:ascii="Arial" w:hAnsi="Arial" w:cs="Arial"/>
          <w:sz w:val="24"/>
          <w:szCs w:val="24"/>
        </w:rPr>
        <w:t>na</w:t>
      </w:r>
      <w:proofErr w:type="gramEnd"/>
      <w:r w:rsidRPr="008B570E">
        <w:rPr>
          <w:rFonts w:ascii="Arial" w:hAnsi="Arial" w:cs="Arial"/>
          <w:sz w:val="24"/>
          <w:szCs w:val="24"/>
        </w:rPr>
        <w:t xml:space="preserve">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w:t>
      </w:r>
      <w:proofErr w:type="gramStart"/>
      <w:r w:rsidRPr="008B570E">
        <w:rPr>
          <w:rFonts w:ascii="Arial" w:hAnsi="Arial" w:cs="Arial"/>
          <w:sz w:val="24"/>
          <w:szCs w:val="24"/>
        </w:rPr>
        <w:t>Santos Neves</w:t>
      </w:r>
      <w:proofErr w:type="gramEnd"/>
      <w:r w:rsidRPr="008B570E">
        <w:rPr>
          <w:rFonts w:ascii="Arial" w:hAnsi="Arial" w:cs="Arial"/>
          <w:sz w:val="24"/>
          <w:szCs w:val="24"/>
        </w:rPr>
        <w:t>, portador do RG nº. 19.236.215-x e CPF nº. 157.388.248-81 de 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4439B2">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proofErr w:type="gramStart"/>
      <w:r w:rsidR="00414E83" w:rsidRPr="00DF3947">
        <w:rPr>
          <w:rFonts w:ascii="Arial" w:hAnsi="Arial" w:cs="Arial"/>
          <w:sz w:val="24"/>
          <w:szCs w:val="24"/>
        </w:rPr>
        <w:t>xxxxxx</w:t>
      </w:r>
      <w:proofErr w:type="spellEnd"/>
      <w:proofErr w:type="gram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 xml:space="preserve">CONTRATADA: </w:t>
      </w:r>
      <w:proofErr w:type="gramStart"/>
      <w:r w:rsidRPr="008B570E">
        <w:rPr>
          <w:rFonts w:ascii="Arial" w:hAnsi="Arial" w:cs="Arial"/>
          <w:sz w:val="24"/>
          <w:szCs w:val="24"/>
        </w:rPr>
        <w:t>.....................................</w:t>
      </w:r>
      <w:proofErr w:type="gramEnd"/>
      <w:r w:rsidRPr="008B570E">
        <w:rPr>
          <w:rFonts w:ascii="Arial" w:hAnsi="Arial" w:cs="Arial"/>
          <w:sz w:val="24"/>
          <w:szCs w:val="24"/>
        </w:rPr>
        <w:t xml:space="preserve">, inscrita no CNPJ/MF sob o nº. </w:t>
      </w:r>
      <w:proofErr w:type="gramStart"/>
      <w:r w:rsidRPr="008B570E">
        <w:rPr>
          <w:rFonts w:ascii="Arial" w:hAnsi="Arial" w:cs="Arial"/>
          <w:sz w:val="24"/>
          <w:szCs w:val="24"/>
        </w:rPr>
        <w:t>..................</w:t>
      </w:r>
      <w:proofErr w:type="gramEnd"/>
      <w:r w:rsidRPr="008B570E">
        <w:rPr>
          <w:rFonts w:ascii="Arial" w:hAnsi="Arial" w:cs="Arial"/>
          <w:sz w:val="24"/>
          <w:szCs w:val="24"/>
        </w:rPr>
        <w:t>,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xml:space="preserve">..............., portador da cédula de identidade RG n° ..................... </w:t>
      </w:r>
      <w:proofErr w:type="gramStart"/>
      <w:r w:rsidRPr="008B570E">
        <w:rPr>
          <w:rFonts w:ascii="Arial" w:hAnsi="Arial" w:cs="Arial"/>
          <w:sz w:val="24"/>
          <w:szCs w:val="24"/>
        </w:rPr>
        <w:t>e</w:t>
      </w:r>
      <w:proofErr w:type="gramEnd"/>
      <w:r w:rsidRPr="008B570E">
        <w:rPr>
          <w:rFonts w:ascii="Arial" w:hAnsi="Arial" w:cs="Arial"/>
          <w:sz w:val="24"/>
          <w:szCs w:val="24"/>
        </w:rPr>
        <w:t xml:space="preserve">  do CPF/MF nº. </w:t>
      </w:r>
      <w:proofErr w:type="gramStart"/>
      <w:r w:rsidRPr="008B570E">
        <w:rPr>
          <w:rFonts w:ascii="Arial" w:hAnsi="Arial" w:cs="Arial"/>
          <w:sz w:val="24"/>
          <w:szCs w:val="24"/>
        </w:rPr>
        <w:t>...............</w:t>
      </w:r>
      <w:proofErr w:type="gramEnd"/>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8B570E" w:rsidRDefault="00D41830" w:rsidP="00D41830">
      <w:pPr>
        <w:pStyle w:val="Corpodetexto"/>
        <w:jc w:val="both"/>
        <w:rPr>
          <w:rFonts w:ascii="Arial" w:hAnsi="Arial" w:cs="Arial"/>
          <w:sz w:val="24"/>
          <w:szCs w:val="24"/>
        </w:rPr>
      </w:pPr>
      <w:r w:rsidRPr="008B570E">
        <w:rPr>
          <w:rFonts w:ascii="Arial" w:hAnsi="Arial" w:cs="Arial"/>
          <w:sz w:val="24"/>
          <w:szCs w:val="24"/>
        </w:rPr>
        <w:t xml:space="preserve">O objeto do presente contrato é </w:t>
      </w:r>
      <w:r w:rsidR="00257FA8">
        <w:rPr>
          <w:rFonts w:ascii="Arial" w:hAnsi="Arial" w:cs="Arial"/>
          <w:sz w:val="24"/>
          <w:szCs w:val="24"/>
        </w:rPr>
        <w:t>a</w:t>
      </w:r>
      <w:r w:rsidRPr="008B570E">
        <w:rPr>
          <w:rFonts w:ascii="Arial" w:hAnsi="Arial" w:cs="Arial"/>
          <w:sz w:val="24"/>
          <w:szCs w:val="24"/>
        </w:rPr>
        <w:t xml:space="preserve"> </w:t>
      </w:r>
      <w:r w:rsidR="00C356F3">
        <w:rPr>
          <w:rFonts w:ascii="Arial" w:hAnsi="Arial" w:cs="Arial"/>
          <w:bCs/>
          <w:sz w:val="24"/>
          <w:szCs w:val="24"/>
        </w:rPr>
        <w:t>execução de</w:t>
      </w:r>
      <w:r w:rsidR="00C356F3" w:rsidRPr="00A0515C">
        <w:rPr>
          <w:rFonts w:ascii="Arial" w:hAnsi="Arial" w:cs="Arial"/>
          <w:bCs/>
          <w:sz w:val="24"/>
          <w:szCs w:val="24"/>
        </w:rPr>
        <w:t xml:space="preserve"> </w:t>
      </w:r>
      <w:r w:rsidR="001C00D2" w:rsidRPr="006924A5">
        <w:rPr>
          <w:rFonts w:ascii="Arial" w:hAnsi="Arial" w:cs="Arial"/>
          <w:bCs/>
          <w:sz w:val="24"/>
          <w:szCs w:val="24"/>
        </w:rPr>
        <w:t xml:space="preserve">pavimentação e drenagem de águas pluviais </w:t>
      </w:r>
      <w:r w:rsidR="001C00D2">
        <w:rPr>
          <w:rFonts w:ascii="Arial" w:hAnsi="Arial" w:cs="Arial"/>
          <w:bCs/>
          <w:sz w:val="24"/>
          <w:szCs w:val="24"/>
          <w:lang w:val="pt-BR"/>
        </w:rPr>
        <w:t xml:space="preserve">na </w:t>
      </w:r>
      <w:r w:rsidR="001C00D2" w:rsidRPr="006924A5">
        <w:rPr>
          <w:rFonts w:ascii="Arial" w:hAnsi="Arial" w:cs="Arial"/>
          <w:bCs/>
          <w:sz w:val="24"/>
          <w:szCs w:val="24"/>
        </w:rPr>
        <w:t xml:space="preserve">Viela </w:t>
      </w:r>
      <w:proofErr w:type="spellStart"/>
      <w:r w:rsidR="001C00D2" w:rsidRPr="006924A5">
        <w:rPr>
          <w:rFonts w:ascii="Arial" w:hAnsi="Arial" w:cs="Arial"/>
          <w:bCs/>
          <w:sz w:val="24"/>
          <w:szCs w:val="24"/>
        </w:rPr>
        <w:t>Angelo</w:t>
      </w:r>
      <w:proofErr w:type="spellEnd"/>
      <w:r w:rsidR="00312807">
        <w:rPr>
          <w:rFonts w:ascii="Arial" w:hAnsi="Arial" w:cs="Arial"/>
          <w:bCs/>
          <w:sz w:val="24"/>
          <w:szCs w:val="24"/>
        </w:rPr>
        <w:t xml:space="preserve"> </w:t>
      </w:r>
      <w:r w:rsidR="000E5D85">
        <w:rPr>
          <w:rFonts w:ascii="Arial" w:hAnsi="Arial" w:cs="Arial"/>
          <w:bCs/>
          <w:sz w:val="24"/>
          <w:szCs w:val="24"/>
        </w:rPr>
        <w:t>n</w:t>
      </w:r>
      <w:r w:rsidR="00460274">
        <w:rPr>
          <w:rFonts w:ascii="Arial" w:hAnsi="Arial" w:cs="Arial"/>
          <w:bCs/>
          <w:sz w:val="24"/>
          <w:szCs w:val="24"/>
        </w:rPr>
        <w:t xml:space="preserve">este </w:t>
      </w:r>
      <w:r w:rsidR="00460274" w:rsidRPr="001D09FC">
        <w:rPr>
          <w:rFonts w:ascii="Arial" w:hAnsi="Arial" w:cs="Arial"/>
          <w:bCs/>
          <w:sz w:val="24"/>
          <w:szCs w:val="24"/>
        </w:rPr>
        <w:t>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D5467B" w:rsidRPr="00D5467B">
        <w:rPr>
          <w:rFonts w:ascii="Arial" w:hAnsi="Arial" w:cs="Arial"/>
          <w:sz w:val="24"/>
          <w:szCs w:val="24"/>
        </w:rPr>
        <w:t>Desenvolvimento Urbano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F5180C">
        <w:rPr>
          <w:rFonts w:ascii="Arial" w:hAnsi="Arial" w:cs="Arial"/>
          <w:sz w:val="24"/>
          <w:szCs w:val="24"/>
        </w:rPr>
        <w:t>global</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 xml:space="preserve">A </w:t>
      </w:r>
      <w:proofErr w:type="spellStart"/>
      <w:proofErr w:type="gramStart"/>
      <w:r w:rsidRPr="00CA1381">
        <w:rPr>
          <w:rFonts w:ascii="Arial" w:hAnsi="Arial" w:cs="Arial"/>
          <w:sz w:val="24"/>
          <w:szCs w:val="24"/>
        </w:rPr>
        <w:t>CONTRATANTE,</w:t>
      </w:r>
      <w:proofErr w:type="gramEnd"/>
      <w:r w:rsidRPr="00CA1381">
        <w:rPr>
          <w:rFonts w:ascii="Arial" w:hAnsi="Arial" w:cs="Arial"/>
          <w:sz w:val="24"/>
          <w:szCs w:val="24"/>
        </w:rPr>
        <w:t>se</w:t>
      </w:r>
      <w:proofErr w:type="spellEnd"/>
      <w:r w:rsidRPr="00CA1381">
        <w:rPr>
          <w:rFonts w:ascii="Arial" w:hAnsi="Arial" w:cs="Arial"/>
          <w:sz w:val="24"/>
          <w:szCs w:val="24"/>
        </w:rPr>
        <w:t xml:space="preserv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w:t>
      </w:r>
      <w:proofErr w:type="gramStart"/>
      <w:r w:rsidRPr="0083149A">
        <w:rPr>
          <w:rFonts w:ascii="Arial" w:hAnsi="Arial" w:cs="Arial"/>
          <w:color w:val="000000"/>
          <w:sz w:val="24"/>
          <w:szCs w:val="24"/>
        </w:rPr>
        <w:t>a</w:t>
      </w:r>
      <w:proofErr w:type="gramEnd"/>
      <w:r w:rsidRPr="0083149A">
        <w:rPr>
          <w:rFonts w:ascii="Arial" w:hAnsi="Arial" w:cs="Arial"/>
          <w:color w:val="000000"/>
          <w:sz w:val="24"/>
          <w:szCs w:val="24"/>
        </w:rPr>
        <w:t xml:space="preserve">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 (conforme exigências normativas do DNIT).</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xml:space="preserve">, de conformidade com </w:t>
      </w:r>
      <w:proofErr w:type="gramStart"/>
      <w:r w:rsidRPr="00CA1381">
        <w:rPr>
          <w:rFonts w:ascii="Arial" w:hAnsi="Arial" w:cs="Arial"/>
          <w:sz w:val="24"/>
          <w:szCs w:val="24"/>
        </w:rPr>
        <w:t>o demonstrativo de dado referentes</w:t>
      </w:r>
      <w:proofErr w:type="gramEnd"/>
      <w:r w:rsidRPr="00CA1381">
        <w:rPr>
          <w:rFonts w:ascii="Arial" w:hAnsi="Arial" w:cs="Arial"/>
          <w:sz w:val="24"/>
          <w:szCs w:val="24"/>
        </w:rPr>
        <w:t xml:space="preserve">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CB6D06" w:rsidRDefault="00CB6D06" w:rsidP="00CB6D06">
      <w:pPr>
        <w:spacing w:after="120"/>
        <w:jc w:val="center"/>
        <w:rPr>
          <w:rFonts w:ascii="Arial" w:hAnsi="Arial" w:cs="Arial"/>
          <w:b/>
          <w:sz w:val="24"/>
          <w:szCs w:val="24"/>
        </w:rPr>
      </w:pPr>
    </w:p>
    <w:p w:rsidR="00EE06B9" w:rsidRDefault="00EE06B9"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 xml:space="preserve">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w:t>
      </w:r>
      <w:r w:rsidR="00CB5B9C">
        <w:rPr>
          <w:rFonts w:ascii="Arial" w:hAnsi="Arial" w:cs="Arial"/>
          <w:sz w:val="24"/>
          <w:szCs w:val="24"/>
        </w:rPr>
        <w:t>nos primeiros</w:t>
      </w:r>
      <w:r>
        <w:rPr>
          <w:rFonts w:ascii="Arial" w:hAnsi="Arial" w:cs="Arial"/>
          <w:sz w:val="24"/>
          <w:szCs w:val="24"/>
        </w:rPr>
        <w:t xml:space="preserve"> </w:t>
      </w:r>
      <w:r w:rsidRPr="00A802D3">
        <w:rPr>
          <w:rFonts w:ascii="Arial" w:hAnsi="Arial" w:cs="Arial"/>
          <w:sz w:val="24"/>
          <w:szCs w:val="24"/>
        </w:rPr>
        <w:t xml:space="preserve">12 meses, </w:t>
      </w:r>
      <w:r w:rsidR="00E14F0E">
        <w:rPr>
          <w:rFonts w:ascii="Arial" w:hAnsi="Arial" w:cs="Arial"/>
          <w:sz w:val="24"/>
          <w:szCs w:val="24"/>
        </w:rPr>
        <w:t xml:space="preserve">se houver prorrogação de prazo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2B86" w:rsidRPr="00CA1381" w:rsidRDefault="00D42B86"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53652A" w:rsidRDefault="0053652A" w:rsidP="00D41830">
      <w:pPr>
        <w:tabs>
          <w:tab w:val="left" w:pos="0"/>
          <w:tab w:val="left" w:pos="180"/>
        </w:tabs>
        <w:spacing w:after="120"/>
        <w:jc w:val="center"/>
        <w:rPr>
          <w:rFonts w:ascii="Arial" w:hAnsi="Arial" w:cs="Arial"/>
          <w:b/>
          <w:sz w:val="24"/>
          <w:szCs w:val="24"/>
        </w:rPr>
      </w:pPr>
    </w:p>
    <w:p w:rsidR="00EE06B9" w:rsidRDefault="00EE06B9" w:rsidP="00D41830">
      <w:pPr>
        <w:tabs>
          <w:tab w:val="left" w:pos="0"/>
          <w:tab w:val="left" w:pos="180"/>
        </w:tabs>
        <w:spacing w:after="120"/>
        <w:jc w:val="center"/>
        <w:rPr>
          <w:rFonts w:ascii="Arial" w:hAnsi="Arial" w:cs="Arial"/>
          <w:b/>
          <w:sz w:val="24"/>
          <w:szCs w:val="24"/>
        </w:rPr>
      </w:pPr>
    </w:p>
    <w:p w:rsidR="008456A4" w:rsidRDefault="008456A4"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 xml:space="preserve">Pela recusa injustificada em assinar o Termo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w:t>
      </w:r>
      <w:proofErr w:type="gramStart"/>
      <w:r w:rsidRPr="00CA1381">
        <w:rPr>
          <w:rFonts w:ascii="Arial" w:hAnsi="Arial" w:cs="Arial"/>
          <w:sz w:val="24"/>
          <w:szCs w:val="24"/>
        </w:rPr>
        <w:t>sob pena</w:t>
      </w:r>
      <w:proofErr w:type="gramEnd"/>
      <w:r w:rsidRPr="00CA1381">
        <w:rPr>
          <w:rFonts w:ascii="Arial" w:hAnsi="Arial" w:cs="Arial"/>
          <w:sz w:val="24"/>
          <w:szCs w:val="24"/>
        </w:rPr>
        <w:t xml:space="preserve"> de incorrer em outras sanções cabíveis.</w:t>
      </w:r>
    </w:p>
    <w:p w:rsidR="0053652A" w:rsidRDefault="0053652A" w:rsidP="00D41830">
      <w:pPr>
        <w:tabs>
          <w:tab w:val="left" w:pos="0"/>
          <w:tab w:val="left" w:pos="180"/>
          <w:tab w:val="left" w:pos="2160"/>
        </w:tabs>
        <w:spacing w:after="120"/>
        <w:jc w:val="both"/>
        <w:rPr>
          <w:rFonts w:ascii="Arial" w:hAnsi="Arial" w:cs="Arial"/>
          <w:sz w:val="24"/>
          <w:szCs w:val="24"/>
        </w:rPr>
      </w:pPr>
    </w:p>
    <w:p w:rsidR="008456A4" w:rsidRDefault="008456A4"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Compete ao Secretário de 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B84EED">
        <w:rPr>
          <w:rFonts w:ascii="Arial" w:hAnsi="Arial" w:cs="Arial"/>
          <w:sz w:val="24"/>
          <w:szCs w:val="24"/>
        </w:rPr>
        <w:t xml:space="preserve">10 (dez)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1D7E63">
        <w:rPr>
          <w:rFonts w:ascii="Arial" w:hAnsi="Arial" w:cs="Arial"/>
          <w:sz w:val="24"/>
          <w:szCs w:val="24"/>
        </w:rPr>
        <w:t>15</w:t>
      </w:r>
      <w:r w:rsidR="00075185">
        <w:rPr>
          <w:rFonts w:ascii="Arial" w:hAnsi="Arial" w:cs="Arial"/>
          <w:sz w:val="24"/>
          <w:szCs w:val="24"/>
        </w:rPr>
        <w:t>0 (</w:t>
      </w:r>
      <w:r w:rsidR="00BF3DE1">
        <w:rPr>
          <w:rFonts w:ascii="Arial" w:hAnsi="Arial" w:cs="Arial"/>
          <w:sz w:val="24"/>
          <w:szCs w:val="24"/>
        </w:rPr>
        <w:t xml:space="preserve">cento e </w:t>
      </w:r>
      <w:r w:rsidR="001D7E63">
        <w:rPr>
          <w:rFonts w:ascii="Arial" w:hAnsi="Arial" w:cs="Arial"/>
          <w:sz w:val="24"/>
          <w:szCs w:val="24"/>
        </w:rPr>
        <w:t>cinquenta</w:t>
      </w:r>
      <w:r w:rsidR="00075185">
        <w:rPr>
          <w:rFonts w:ascii="Arial" w:hAnsi="Arial" w:cs="Arial"/>
          <w:sz w:val="24"/>
          <w:szCs w:val="24"/>
        </w:rPr>
        <w:t>) 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10 (dez)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w:t>
      </w:r>
      <w:proofErr w:type="gramStart"/>
      <w:r w:rsidRPr="00CA1381">
        <w:rPr>
          <w:rFonts w:ascii="Arial" w:hAnsi="Arial" w:cs="Arial"/>
          <w:sz w:val="24"/>
          <w:szCs w:val="24"/>
        </w:rPr>
        <w:t xml:space="preserve"> portanto</w:t>
      </w:r>
      <w:proofErr w:type="gramEnd"/>
      <w:r w:rsidRPr="00CA1381">
        <w:rPr>
          <w:rFonts w:ascii="Arial" w:hAnsi="Arial" w:cs="Arial"/>
          <w:sz w:val="24"/>
          <w:szCs w:val="24"/>
        </w:rPr>
        <w:t xml:space="preserve"> não poderão ser utilizados como argumento para prorrogação de prazo.</w:t>
      </w:r>
    </w:p>
    <w:p w:rsidR="001056D1" w:rsidRDefault="001056D1"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assegurar</w:t>
      </w:r>
      <w:proofErr w:type="gramEnd"/>
      <w:r w:rsidRPr="00CA1381">
        <w:rPr>
          <w:rFonts w:ascii="Arial" w:hAnsi="Arial" w:cs="Arial"/>
          <w:sz w:val="24"/>
          <w:szCs w:val="24"/>
        </w:rPr>
        <w:t xml:space="preserve">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executar</w:t>
      </w:r>
      <w:proofErr w:type="gramEnd"/>
      <w:r w:rsidRPr="00CA1381">
        <w:rPr>
          <w:rFonts w:ascii="Arial" w:hAnsi="Arial" w:cs="Arial"/>
          <w:sz w:val="24"/>
          <w:szCs w:val="24"/>
        </w:rPr>
        <w:t>,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permitir</w:t>
      </w:r>
      <w:proofErr w:type="gramEnd"/>
      <w:r w:rsidRPr="00CA1381">
        <w:rPr>
          <w:rFonts w:ascii="Arial" w:hAnsi="Arial" w:cs="Arial"/>
          <w:sz w:val="24"/>
          <w:szCs w:val="24"/>
        </w:rPr>
        <w:t xml:space="preserve">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notificar</w:t>
      </w:r>
      <w:proofErr w:type="gramEnd"/>
      <w:r w:rsidRPr="00CA1381">
        <w:rPr>
          <w:rFonts w:ascii="Arial" w:hAnsi="Arial" w:cs="Arial"/>
          <w:sz w:val="24"/>
          <w:szCs w:val="24"/>
        </w:rPr>
        <w:t xml:space="preserve">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proofErr w:type="gramStart"/>
      <w:r w:rsidRPr="00CA1381">
        <w:rPr>
          <w:rFonts w:ascii="Arial" w:hAnsi="Arial" w:cs="Arial"/>
          <w:sz w:val="24"/>
          <w:szCs w:val="24"/>
        </w:rPr>
        <w:t>colocar</w:t>
      </w:r>
      <w:proofErr w:type="gramEnd"/>
      <w:r w:rsidRPr="00CA1381">
        <w:rPr>
          <w:rFonts w:ascii="Arial" w:hAnsi="Arial" w:cs="Arial"/>
          <w:sz w:val="24"/>
          <w:szCs w:val="24"/>
        </w:rPr>
        <w:t xml:space="preserve">,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participar</w:t>
      </w:r>
      <w:proofErr w:type="gramEnd"/>
      <w:r w:rsidRPr="00CA1381">
        <w:rPr>
          <w:rFonts w:ascii="Arial" w:hAnsi="Arial" w:cs="Arial"/>
          <w:sz w:val="24"/>
          <w:szCs w:val="24"/>
        </w:rPr>
        <w:t xml:space="preserve">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FE0599" w:rsidRDefault="00FE0599" w:rsidP="00D41830">
      <w:pPr>
        <w:tabs>
          <w:tab w:val="left" w:pos="900"/>
          <w:tab w:val="left" w:pos="1260"/>
        </w:tabs>
        <w:spacing w:after="120"/>
        <w:ind w:firstLine="256"/>
        <w:jc w:val="both"/>
        <w:rPr>
          <w:rFonts w:ascii="Arial" w:hAnsi="Arial" w:cs="Arial"/>
          <w:sz w:val="24"/>
          <w:szCs w:val="24"/>
        </w:rPr>
      </w:pPr>
    </w:p>
    <w:p w:rsidR="00FE0599" w:rsidRDefault="00FE0599" w:rsidP="00D41830">
      <w:pPr>
        <w:tabs>
          <w:tab w:val="left" w:pos="900"/>
          <w:tab w:val="left" w:pos="1260"/>
        </w:tabs>
        <w:spacing w:after="120"/>
        <w:ind w:firstLine="256"/>
        <w:jc w:val="both"/>
        <w:rPr>
          <w:rFonts w:ascii="Arial" w:hAnsi="Arial" w:cs="Arial"/>
          <w:sz w:val="24"/>
          <w:szCs w:val="24"/>
        </w:rPr>
      </w:pPr>
    </w:p>
    <w:p w:rsidR="00D41830" w:rsidRPr="00CA1381" w:rsidRDefault="00D41830" w:rsidP="00D41830">
      <w:pPr>
        <w:tabs>
          <w:tab w:val="left" w:pos="90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k)</w:t>
      </w:r>
      <w:r w:rsidR="00B5246E">
        <w:rPr>
          <w:rFonts w:ascii="Arial" w:hAnsi="Arial" w:cs="Arial"/>
          <w:b/>
          <w:sz w:val="24"/>
          <w:szCs w:val="24"/>
        </w:rPr>
        <w:t xml:space="preserve"> </w:t>
      </w:r>
      <w:r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w:t>
      </w:r>
      <w:proofErr w:type="gramStart"/>
      <w:r w:rsidRPr="00CA1381">
        <w:rPr>
          <w:rFonts w:ascii="Arial" w:hAnsi="Arial" w:cs="Arial"/>
          <w:sz w:val="24"/>
          <w:szCs w:val="24"/>
        </w:rPr>
        <w:t>deverá</w:t>
      </w:r>
      <w:proofErr w:type="gramEnd"/>
      <w:r w:rsidRPr="00CA1381">
        <w:rPr>
          <w:rFonts w:ascii="Arial" w:hAnsi="Arial" w:cs="Arial"/>
          <w:sz w:val="24"/>
          <w:szCs w:val="24"/>
        </w:rPr>
        <w:t xml:space="preserve">,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fiscalização dos serviços, objeto deste </w:t>
      </w:r>
      <w:proofErr w:type="spellStart"/>
      <w:proofErr w:type="gramStart"/>
      <w:r w:rsidRPr="00CA1381">
        <w:rPr>
          <w:rFonts w:ascii="Arial" w:hAnsi="Arial" w:cs="Arial"/>
          <w:sz w:val="24"/>
          <w:szCs w:val="24"/>
        </w:rPr>
        <w:t>Contrato,</w:t>
      </w:r>
      <w:proofErr w:type="gramEnd"/>
      <w:r w:rsidRPr="00CA1381">
        <w:rPr>
          <w:rFonts w:ascii="Arial" w:hAnsi="Arial" w:cs="Arial"/>
          <w:sz w:val="24"/>
          <w:szCs w:val="24"/>
        </w:rPr>
        <w:t>será</w:t>
      </w:r>
      <w:proofErr w:type="spellEnd"/>
      <w:r w:rsidRPr="00CA1381">
        <w:rPr>
          <w:rFonts w:ascii="Arial" w:hAnsi="Arial" w:cs="Arial"/>
          <w:sz w:val="24"/>
          <w:szCs w:val="24"/>
        </w:rPr>
        <w:t xml:space="preserve">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FE0599" w:rsidRDefault="00FE0599"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 xml:space="preserve">em caráter irrecorrível, a CONTRATANTE de todas as reclamações que possam surgir com relação ao presente Contrato. Também </w:t>
      </w:r>
      <w:proofErr w:type="gramStart"/>
      <w:r w:rsidRPr="00CA1381">
        <w:rPr>
          <w:rFonts w:ascii="Arial" w:hAnsi="Arial" w:cs="Arial"/>
          <w:sz w:val="24"/>
          <w:szCs w:val="24"/>
        </w:rPr>
        <w:t>obriga-se</w:t>
      </w:r>
      <w:proofErr w:type="gramEnd"/>
      <w:r w:rsidRPr="00CA1381">
        <w:rPr>
          <w:rFonts w:ascii="Arial" w:hAnsi="Arial" w:cs="Arial"/>
          <w:sz w:val="24"/>
          <w:szCs w:val="24"/>
        </w:rPr>
        <w:t xml:space="preserv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Desenvolvimento Urbano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870B67">
        <w:rPr>
          <w:rFonts w:ascii="Arial" w:hAnsi="Arial" w:cs="Arial"/>
          <w:sz w:val="24"/>
          <w:szCs w:val="24"/>
        </w:rPr>
        <w:t>25</w:t>
      </w:r>
      <w:r w:rsidR="00575ADB">
        <w:rPr>
          <w:rFonts w:ascii="Arial" w:hAnsi="Arial" w:cs="Arial"/>
          <w:sz w:val="24"/>
          <w:szCs w:val="24"/>
        </w:rPr>
        <w:t>5</w:t>
      </w:r>
      <w:r w:rsidR="00736D53">
        <w:rPr>
          <w:rFonts w:ascii="Arial" w:hAnsi="Arial" w:cs="Arial"/>
          <w:sz w:val="24"/>
          <w:szCs w:val="24"/>
        </w:rPr>
        <w:t xml:space="preserve"> </w:t>
      </w:r>
      <w:r w:rsidRPr="00141F89">
        <w:rPr>
          <w:rFonts w:ascii="Arial" w:hAnsi="Arial" w:cs="Arial"/>
          <w:sz w:val="24"/>
          <w:szCs w:val="24"/>
        </w:rPr>
        <w:t>(</w:t>
      </w:r>
      <w:r w:rsidR="00870B67">
        <w:rPr>
          <w:rFonts w:ascii="Arial" w:hAnsi="Arial" w:cs="Arial"/>
          <w:sz w:val="24"/>
          <w:szCs w:val="24"/>
        </w:rPr>
        <w:t>duz</w:t>
      </w:r>
      <w:r w:rsidR="00000D06">
        <w:rPr>
          <w:rFonts w:ascii="Arial" w:hAnsi="Arial" w:cs="Arial"/>
          <w:sz w:val="24"/>
          <w:szCs w:val="24"/>
        </w:rPr>
        <w:t xml:space="preserve">entos e </w:t>
      </w:r>
      <w:r w:rsidR="00870B67">
        <w:rPr>
          <w:rFonts w:ascii="Arial" w:hAnsi="Arial" w:cs="Arial"/>
          <w:sz w:val="24"/>
          <w:szCs w:val="24"/>
        </w:rPr>
        <w:t>cinquenta</w:t>
      </w:r>
      <w:proofErr w:type="gramStart"/>
      <w:r w:rsidR="00000D06">
        <w:rPr>
          <w:rFonts w:ascii="Arial" w:hAnsi="Arial" w:cs="Arial"/>
          <w:sz w:val="24"/>
          <w:szCs w:val="24"/>
        </w:rPr>
        <w:t xml:space="preserve"> </w:t>
      </w:r>
      <w:r w:rsidR="00941A5A">
        <w:rPr>
          <w:rFonts w:ascii="Arial" w:hAnsi="Arial" w:cs="Arial"/>
          <w:sz w:val="24"/>
          <w:szCs w:val="24"/>
        </w:rPr>
        <w:t xml:space="preserve"> </w:t>
      </w:r>
      <w:proofErr w:type="gramEnd"/>
      <w:r w:rsidR="00941A5A">
        <w:rPr>
          <w:rFonts w:ascii="Arial" w:hAnsi="Arial" w:cs="Arial"/>
          <w:sz w:val="24"/>
          <w:szCs w:val="24"/>
        </w:rPr>
        <w:t xml:space="preserve">e </w:t>
      </w:r>
      <w:r w:rsidR="00575ADB">
        <w:rPr>
          <w:rFonts w:ascii="Arial" w:hAnsi="Arial" w:cs="Arial"/>
          <w:sz w:val="24"/>
          <w:szCs w:val="24"/>
        </w:rPr>
        <w:t>cinco</w:t>
      </w:r>
      <w:r w:rsidRPr="00141F89">
        <w:rPr>
          <w:rFonts w:ascii="Arial" w:hAnsi="Arial" w:cs="Arial"/>
          <w:sz w:val="24"/>
          <w:szCs w:val="24"/>
        </w:rPr>
        <w:t>) dias contados a partir do recebimento da ordem de serviço expedida pela Secretaria de Desenvolvimento Urbano.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proofErr w:type="gramStart"/>
      <w:r w:rsidR="00A61F70">
        <w:rPr>
          <w:rFonts w:ascii="Arial" w:hAnsi="Arial" w:cs="Arial"/>
          <w:sz w:val="24"/>
          <w:szCs w:val="24"/>
        </w:rPr>
        <w:t xml:space="preserve"> </w:t>
      </w:r>
      <w:r w:rsidR="00A61F70" w:rsidRPr="00A802DA">
        <w:rPr>
          <w:rFonts w:ascii="Arial" w:hAnsi="Arial" w:cs="Arial"/>
          <w:sz w:val="24"/>
          <w:szCs w:val="24"/>
        </w:rPr>
        <w:t xml:space="preserve"> </w:t>
      </w:r>
      <w:proofErr w:type="gramEnd"/>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7F16A9" w:rsidRDefault="00D41830" w:rsidP="007F16A9">
      <w:pPr>
        <w:pStyle w:val="Cabealho"/>
        <w:tabs>
          <w:tab w:val="clear" w:pos="4419"/>
          <w:tab w:val="clear" w:pos="8838"/>
          <w:tab w:val="left" w:pos="0"/>
          <w:tab w:val="left" w:pos="10206"/>
        </w:tabs>
        <w:jc w:val="both"/>
        <w:rPr>
          <w:rFonts w:ascii="Arial" w:hAnsi="Arial" w:cs="Arial"/>
          <w:sz w:val="24"/>
          <w:szCs w:val="24"/>
          <w:lang w:val="pt-BR"/>
        </w:rPr>
      </w:pPr>
      <w:r w:rsidRPr="007F16A9">
        <w:rPr>
          <w:rFonts w:ascii="Arial" w:hAnsi="Arial" w:cs="Arial"/>
          <w:sz w:val="24"/>
          <w:szCs w:val="24"/>
          <w:lang w:val="pt-BR"/>
        </w:rPr>
        <w:t>As despesas com a presente contratação serão cobertas com recursos classificados na dotaç</w:t>
      </w:r>
      <w:r w:rsidR="001361A6">
        <w:rPr>
          <w:rFonts w:ascii="Arial" w:hAnsi="Arial" w:cs="Arial"/>
          <w:sz w:val="24"/>
          <w:szCs w:val="24"/>
          <w:lang w:val="pt-BR"/>
        </w:rPr>
        <w:t>ão</w:t>
      </w:r>
      <w:r w:rsidRPr="007F16A9">
        <w:rPr>
          <w:rFonts w:ascii="Arial" w:hAnsi="Arial" w:cs="Arial"/>
          <w:sz w:val="24"/>
          <w:szCs w:val="24"/>
          <w:lang w:val="pt-BR"/>
        </w:rPr>
        <w:t xml:space="preserve"> orçamentária de </w:t>
      </w:r>
      <w:r w:rsidR="001361A6">
        <w:rPr>
          <w:rFonts w:ascii="Arial" w:hAnsi="Arial" w:cs="Arial"/>
          <w:sz w:val="24"/>
          <w:szCs w:val="24"/>
          <w:lang w:val="pt-BR"/>
        </w:rPr>
        <w:t xml:space="preserve">nº </w:t>
      </w:r>
      <w:r w:rsidR="00AB1997">
        <w:rPr>
          <w:rFonts w:ascii="Arial" w:hAnsi="Arial" w:cs="Arial"/>
          <w:sz w:val="24"/>
          <w:szCs w:val="24"/>
          <w:lang w:val="pt-BR"/>
        </w:rPr>
        <w:t>12.01.15.451.0006.2.011-4.4.90.51-01 (tesouro)</w:t>
      </w:r>
      <w:r w:rsidR="009129D9">
        <w:rPr>
          <w:rFonts w:ascii="Arial" w:hAnsi="Arial" w:cs="Arial"/>
          <w:sz w:val="24"/>
          <w:szCs w:val="24"/>
          <w:lang w:val="pt-BR"/>
        </w:rPr>
        <w:t>.</w:t>
      </w:r>
    </w:p>
    <w:p w:rsidR="00D0008C" w:rsidRDefault="00D0008C" w:rsidP="00667A91">
      <w:pPr>
        <w:jc w:val="both"/>
        <w:rPr>
          <w:rFonts w:ascii="Arial" w:hAnsi="Arial" w:cs="Arial"/>
          <w:sz w:val="24"/>
          <w:szCs w:val="24"/>
        </w:rPr>
      </w:pP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As inclusões ou alterações de qualquer elemento não constante do presente</w:t>
      </w:r>
      <w:proofErr w:type="gramStart"/>
      <w:r w:rsidRPr="00CA1381">
        <w:rPr>
          <w:rFonts w:ascii="Arial" w:hAnsi="Arial" w:cs="Arial"/>
          <w:sz w:val="24"/>
          <w:szCs w:val="24"/>
        </w:rPr>
        <w:t>, serão</w:t>
      </w:r>
      <w:proofErr w:type="gramEnd"/>
      <w:r w:rsidRPr="00CA1381">
        <w:rPr>
          <w:rFonts w:ascii="Arial" w:hAnsi="Arial" w:cs="Arial"/>
          <w:sz w:val="24"/>
          <w:szCs w:val="24"/>
        </w:rPr>
        <w:t xml:space="preserve">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3F7EA6" w:rsidRDefault="003F7EA6"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3F7EA6" w:rsidRDefault="003F7EA6" w:rsidP="00D41830">
      <w:pPr>
        <w:pStyle w:val="Corpodetexto31"/>
        <w:tabs>
          <w:tab w:val="left" w:pos="-709"/>
        </w:tabs>
        <w:ind w:left="0" w:right="227"/>
        <w:jc w:val="both"/>
        <w:rPr>
          <w:rFonts w:ascii="Arial" w:hAnsi="Arial" w:cs="Arial"/>
          <w:sz w:val="24"/>
          <w:szCs w:val="24"/>
        </w:rPr>
      </w:pPr>
    </w:p>
    <w:p w:rsidR="003F7EA6" w:rsidRDefault="003F7EA6" w:rsidP="00D41830">
      <w:pPr>
        <w:pStyle w:val="Corpodetexto31"/>
        <w:tabs>
          <w:tab w:val="left" w:pos="-709"/>
        </w:tabs>
        <w:ind w:left="0" w:right="227"/>
        <w:jc w:val="both"/>
        <w:rPr>
          <w:rFonts w:ascii="Arial" w:hAnsi="Arial" w:cs="Arial"/>
          <w:sz w:val="24"/>
          <w:szCs w:val="24"/>
        </w:rPr>
      </w:pPr>
    </w:p>
    <w:p w:rsidR="003F7EA6" w:rsidRDefault="003F7EA6" w:rsidP="00D41830">
      <w:pPr>
        <w:pStyle w:val="Corpodetexto31"/>
        <w:tabs>
          <w:tab w:val="left" w:pos="-709"/>
        </w:tabs>
        <w:ind w:left="0" w:right="227"/>
        <w:jc w:val="both"/>
        <w:rPr>
          <w:rFonts w:ascii="Arial" w:hAnsi="Arial" w:cs="Arial"/>
          <w:sz w:val="24"/>
          <w:szCs w:val="24"/>
        </w:rPr>
      </w:pPr>
    </w:p>
    <w:p w:rsidR="006228E5" w:rsidRDefault="006228E5" w:rsidP="00D41830">
      <w:pPr>
        <w:pStyle w:val="Corpodetexto31"/>
        <w:tabs>
          <w:tab w:val="left" w:pos="-709"/>
        </w:tabs>
        <w:ind w:left="0" w:right="227"/>
        <w:jc w:val="both"/>
        <w:rPr>
          <w:rFonts w:ascii="Arial" w:hAnsi="Arial" w:cs="Arial"/>
          <w:sz w:val="24"/>
          <w:szCs w:val="24"/>
        </w:rPr>
      </w:pPr>
    </w:p>
    <w:p w:rsidR="006228E5" w:rsidRDefault="006228E5"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 xml:space="preserve">rmam o presente instrumento em </w:t>
      </w:r>
      <w:proofErr w:type="gramStart"/>
      <w:r>
        <w:rPr>
          <w:rFonts w:ascii="Arial" w:hAnsi="Arial" w:cs="Arial"/>
          <w:sz w:val="24"/>
          <w:szCs w:val="24"/>
        </w:rPr>
        <w:t>3</w:t>
      </w:r>
      <w:proofErr w:type="gramEnd"/>
      <w:r>
        <w:rPr>
          <w:rFonts w:ascii="Arial" w:hAnsi="Arial" w:cs="Arial"/>
          <w:sz w:val="24"/>
          <w:szCs w:val="24"/>
        </w:rPr>
        <w:t xml:space="preserve">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proofErr w:type="gramStart"/>
      <w:r>
        <w:rPr>
          <w:rFonts w:ascii="Arial" w:hAnsi="Arial" w:cs="Arial"/>
          <w:sz w:val="24"/>
          <w:szCs w:val="24"/>
        </w:rPr>
        <w:t>xxxx</w:t>
      </w:r>
      <w:proofErr w:type="spellEnd"/>
      <w:proofErr w:type="gram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w:t>
      </w:r>
      <w:proofErr w:type="gramStart"/>
      <w:r>
        <w:rPr>
          <w:rFonts w:ascii="Arial" w:hAnsi="Arial" w:cs="Arial"/>
          <w:sz w:val="24"/>
          <w:szCs w:val="24"/>
        </w:rPr>
        <w:t>Santos Neves</w:t>
      </w:r>
      <w:proofErr w:type="gramEnd"/>
      <w:r>
        <w:rPr>
          <w:rFonts w:ascii="Arial" w:hAnsi="Arial" w:cs="Arial"/>
          <w:sz w:val="24"/>
          <w:szCs w:val="24"/>
        </w:rPr>
        <w:t xml:space="preserve">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Pr="00A0515C"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A0515C" w:rsidRPr="00A0515C">
        <w:rPr>
          <w:rFonts w:ascii="Arial" w:hAnsi="Arial" w:cs="Arial"/>
          <w:sz w:val="24"/>
          <w:szCs w:val="24"/>
        </w:rPr>
        <w:t>Desenvolvimento Urbano</w:t>
      </w:r>
    </w:p>
    <w:p w:rsidR="0029781D" w:rsidRDefault="0029781D" w:rsidP="00D41830">
      <w:pPr>
        <w:tabs>
          <w:tab w:val="left" w:pos="0"/>
          <w:tab w:val="left" w:pos="180"/>
        </w:tabs>
        <w:spacing w:after="120"/>
        <w:ind w:right="227"/>
        <w:jc w:val="center"/>
        <w:rPr>
          <w:rFonts w:ascii="Arial" w:hAnsi="Arial" w:cs="Arial"/>
          <w:sz w:val="24"/>
          <w:szCs w:val="24"/>
        </w:rPr>
      </w:pPr>
    </w:p>
    <w:p w:rsidR="00E640E4" w:rsidRDefault="00E640E4" w:rsidP="00D41830">
      <w:pPr>
        <w:tabs>
          <w:tab w:val="left" w:pos="0"/>
          <w:tab w:val="left" w:pos="18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29781D" w:rsidRDefault="0029781D"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CE33CB" w:rsidRDefault="00CE33CB" w:rsidP="00CE33CB">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CE33CB" w:rsidRPr="00F22EC1" w:rsidRDefault="00CE33CB" w:rsidP="00CE33CB">
      <w:pPr>
        <w:ind w:right="141"/>
        <w:jc w:val="center"/>
        <w:rPr>
          <w:rFonts w:ascii="Arial" w:hAnsi="Arial" w:cs="Arial"/>
          <w:b/>
          <w:sz w:val="24"/>
          <w:szCs w:val="24"/>
        </w:rPr>
      </w:pP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 xml:space="preserve">CONTRATANTE: </w:t>
      </w:r>
      <w:r>
        <w:rPr>
          <w:rFonts w:ascii="Arial" w:hAnsi="Arial" w:cs="Arial"/>
          <w:b/>
          <w:sz w:val="24"/>
          <w:szCs w:val="24"/>
        </w:rPr>
        <w:t>____________________________________________________________</w:t>
      </w:r>
    </w:p>
    <w:p w:rsidR="00CE33CB" w:rsidRPr="00870DBA" w:rsidRDefault="00CE33CB" w:rsidP="00CE33CB">
      <w:pPr>
        <w:pStyle w:val="SemEspaamento"/>
        <w:jc w:val="both"/>
        <w:rPr>
          <w:rFonts w:ascii="Arial" w:hAnsi="Arial" w:cs="Arial"/>
          <w:b/>
          <w:sz w:val="24"/>
          <w:szCs w:val="24"/>
        </w:rPr>
      </w:pPr>
      <w:r>
        <w:rPr>
          <w:rFonts w:ascii="Arial" w:hAnsi="Arial" w:cs="Arial"/>
          <w:b/>
          <w:sz w:val="24"/>
          <w:szCs w:val="24"/>
        </w:rPr>
        <w:t>CONTRATADO</w:t>
      </w:r>
      <w:r w:rsidRPr="00870DBA">
        <w:rPr>
          <w:rFonts w:ascii="Arial" w:hAnsi="Arial" w:cs="Arial"/>
          <w:b/>
          <w:sz w:val="24"/>
          <w:szCs w:val="24"/>
        </w:rPr>
        <w:t>: ____________________________________</w:t>
      </w:r>
      <w:r>
        <w:rPr>
          <w:rFonts w:ascii="Arial" w:hAnsi="Arial" w:cs="Arial"/>
          <w:b/>
          <w:sz w:val="24"/>
          <w:szCs w:val="24"/>
        </w:rPr>
        <w:t>_________________________</w:t>
      </w: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CONTRATO Nº</w:t>
      </w:r>
      <w:proofErr w:type="gramStart"/>
      <w:r w:rsidRPr="00870DBA">
        <w:rPr>
          <w:rFonts w:ascii="Arial" w:hAnsi="Arial" w:cs="Arial"/>
          <w:b/>
          <w:sz w:val="24"/>
          <w:szCs w:val="24"/>
        </w:rPr>
        <w:t>.:</w:t>
      </w:r>
      <w:proofErr w:type="gramEnd"/>
      <w:r w:rsidRPr="00870DBA">
        <w:rPr>
          <w:rFonts w:ascii="Arial" w:hAnsi="Arial" w:cs="Arial"/>
          <w:b/>
          <w:sz w:val="24"/>
          <w:szCs w:val="24"/>
        </w:rPr>
        <w:t xml:space="preserve"> _______</w:t>
      </w:r>
      <w:r>
        <w:rPr>
          <w:rFonts w:ascii="Arial" w:hAnsi="Arial" w:cs="Arial"/>
          <w:b/>
          <w:sz w:val="24"/>
          <w:szCs w:val="24"/>
        </w:rPr>
        <w:t>______________________________________________________</w:t>
      </w:r>
    </w:p>
    <w:p w:rsidR="00AC7E4B" w:rsidRDefault="00CE33CB" w:rsidP="00AC7E4B">
      <w:pPr>
        <w:pStyle w:val="Corpodetexto"/>
        <w:jc w:val="both"/>
        <w:rPr>
          <w:rFonts w:ascii="Arial" w:hAnsi="Arial" w:cs="Arial"/>
          <w:b/>
          <w:bCs/>
          <w:sz w:val="24"/>
          <w:szCs w:val="24"/>
        </w:rPr>
      </w:pPr>
      <w:r w:rsidRPr="004B06FA">
        <w:rPr>
          <w:rFonts w:ascii="Arial" w:hAnsi="Arial" w:cs="Arial"/>
          <w:b/>
          <w:sz w:val="24"/>
          <w:szCs w:val="24"/>
        </w:rPr>
        <w:t>OBJETO:</w:t>
      </w:r>
      <w:r w:rsidRPr="00870DBA">
        <w:rPr>
          <w:rFonts w:ascii="Arial" w:hAnsi="Arial" w:cs="Arial"/>
          <w:b/>
        </w:rPr>
        <w:t xml:space="preserve"> </w:t>
      </w:r>
      <w:r w:rsidR="00CE2E17" w:rsidRPr="00CE2E17">
        <w:rPr>
          <w:rFonts w:ascii="Arial" w:hAnsi="Arial" w:cs="Arial"/>
          <w:b/>
          <w:bCs/>
          <w:sz w:val="24"/>
          <w:szCs w:val="24"/>
        </w:rPr>
        <w:t>CONTRATAÇÃO DE EMPRESA ESPECIALIZADA EM PAVIMENTAÇÃO E DRENAGEM DE ÁGUAS PLUVIAIS NA VIELA ANGELO</w:t>
      </w:r>
      <w:r w:rsidR="00E34718">
        <w:rPr>
          <w:rFonts w:ascii="Arial" w:hAnsi="Arial" w:cs="Arial"/>
          <w:b/>
          <w:bCs/>
        </w:rPr>
        <w:t xml:space="preserve"> </w:t>
      </w:r>
      <w:r w:rsidR="00AC7E4B" w:rsidRPr="00AC7E4B">
        <w:rPr>
          <w:rFonts w:ascii="Arial" w:hAnsi="Arial" w:cs="Arial"/>
          <w:b/>
          <w:bCs/>
          <w:sz w:val="24"/>
          <w:szCs w:val="24"/>
        </w:rPr>
        <w:t>N</w:t>
      </w:r>
      <w:r w:rsidR="00AC7E4B">
        <w:rPr>
          <w:rFonts w:ascii="Arial" w:hAnsi="Arial" w:cs="Arial"/>
          <w:b/>
          <w:bCs/>
          <w:sz w:val="24"/>
          <w:szCs w:val="24"/>
        </w:rPr>
        <w:t>ESTE</w:t>
      </w:r>
      <w:r w:rsidR="00AC7E4B" w:rsidRPr="00AC7E4B">
        <w:rPr>
          <w:rFonts w:ascii="Arial" w:hAnsi="Arial" w:cs="Arial"/>
          <w:b/>
          <w:bCs/>
          <w:sz w:val="24"/>
          <w:szCs w:val="24"/>
        </w:rPr>
        <w:t xml:space="preserve"> MUNICÍPIO.</w:t>
      </w:r>
    </w:p>
    <w:p w:rsidR="00AC7E4B" w:rsidRPr="00AC7E4B" w:rsidRDefault="00AC7E4B" w:rsidP="00AC7E4B">
      <w:pPr>
        <w:pStyle w:val="Corpodetex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ADVOGADOS (s) Nº OAB:_____________________________________________________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Pelo presente TERMO, nós, abaixo identificados:</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1"/>
          <w:numId w:val="10"/>
        </w:numPr>
        <w:tabs>
          <w:tab w:val="clear" w:pos="1800"/>
          <w:tab w:val="num" w:pos="851"/>
        </w:tabs>
        <w:ind w:left="426"/>
        <w:jc w:val="both"/>
        <w:rPr>
          <w:rFonts w:ascii="Arial" w:hAnsi="Arial" w:cs="Arial"/>
          <w:sz w:val="24"/>
          <w:szCs w:val="24"/>
        </w:rPr>
      </w:pPr>
      <w:r>
        <w:rPr>
          <w:rFonts w:ascii="Arial" w:hAnsi="Arial" w:cs="Arial"/>
          <w:sz w:val="24"/>
          <w:szCs w:val="24"/>
        </w:rPr>
        <w:t>Estamos CIENTES de que:</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 xml:space="preserve">O ajuste acima referido estará sujeito </w:t>
      </w:r>
      <w:proofErr w:type="gramStart"/>
      <w:r>
        <w:rPr>
          <w:rFonts w:ascii="Arial" w:hAnsi="Arial" w:cs="Arial"/>
          <w:sz w:val="24"/>
          <w:szCs w:val="24"/>
        </w:rPr>
        <w:t>a</w:t>
      </w:r>
      <w:proofErr w:type="gramEnd"/>
      <w:r>
        <w:rPr>
          <w:rFonts w:ascii="Arial" w:hAnsi="Arial" w:cs="Arial"/>
          <w:sz w:val="24"/>
          <w:szCs w:val="24"/>
        </w:rPr>
        <w:t xml:space="preserve"> análise e julgamento pelo Tribunal de Constas do Estado de São Paulo, cujo trâmite processual ocorrerá pelo sistema eletrônico;</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Qualquer alteração no endereço – residencial ou eletrônico – ou telefones de contato deverá ser comunicada pelo interessado, peticionando no processo.</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0"/>
          <w:numId w:val="10"/>
        </w:numPr>
        <w:tabs>
          <w:tab w:val="clear" w:pos="1440"/>
          <w:tab w:val="num" w:pos="709"/>
        </w:tabs>
        <w:ind w:left="426"/>
        <w:jc w:val="both"/>
        <w:rPr>
          <w:rFonts w:ascii="Arial" w:hAnsi="Arial" w:cs="Arial"/>
          <w:sz w:val="24"/>
          <w:szCs w:val="24"/>
        </w:rPr>
      </w:pPr>
      <w:r>
        <w:rPr>
          <w:rFonts w:ascii="Arial" w:hAnsi="Arial" w:cs="Arial"/>
          <w:sz w:val="24"/>
          <w:szCs w:val="24"/>
        </w:rPr>
        <w:t xml:space="preserve">    Damo-nos por NOTIFICADOS para:</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O acompanhamento dos atos do processo até seu julgamento final e conseq</w:t>
      </w:r>
      <w:r w:rsidR="00FF6C45">
        <w:rPr>
          <w:rFonts w:ascii="Arial" w:hAnsi="Arial" w:cs="Arial"/>
          <w:sz w:val="24"/>
          <w:szCs w:val="24"/>
        </w:rPr>
        <w:t>u</w:t>
      </w:r>
      <w:r>
        <w:rPr>
          <w:rFonts w:ascii="Arial" w:hAnsi="Arial" w:cs="Arial"/>
          <w:sz w:val="24"/>
          <w:szCs w:val="24"/>
        </w:rPr>
        <w:t>ente publicação;</w:t>
      </w: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Se for o caso e de nosso interesse, nos prazos e nas formas legais e regimentais, exercer o direito de defesa, interpor recursos e o que mais couber.</w:t>
      </w:r>
    </w:p>
    <w:p w:rsidR="00800A90" w:rsidRDefault="00800A9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LOCAL e DATA: _________________________________________________________</w:t>
      </w:r>
    </w:p>
    <w:p w:rsidR="00AE6322" w:rsidRDefault="00AE6322" w:rsidP="00CE33CB">
      <w:pPr>
        <w:pStyle w:val="SemEspaamento"/>
        <w:jc w:val="both"/>
        <w:rPr>
          <w:rFonts w:ascii="Arial" w:hAnsi="Arial" w:cs="Arial"/>
          <w:b/>
          <w:sz w:val="24"/>
          <w:szCs w:val="24"/>
        </w:rPr>
      </w:pPr>
    </w:p>
    <w:p w:rsidR="00CE33CB" w:rsidRPr="00D1155E" w:rsidRDefault="00CE33CB" w:rsidP="00CE33CB">
      <w:pPr>
        <w:pStyle w:val="SemEspaamento"/>
        <w:jc w:val="both"/>
        <w:rPr>
          <w:rFonts w:ascii="Arial" w:hAnsi="Arial" w:cs="Arial"/>
          <w:b/>
          <w:sz w:val="24"/>
          <w:szCs w:val="24"/>
        </w:rPr>
      </w:pPr>
      <w:r w:rsidRPr="00D1155E">
        <w:rPr>
          <w:rFonts w:ascii="Arial" w:hAnsi="Arial" w:cs="Arial"/>
          <w:b/>
          <w:sz w:val="24"/>
          <w:szCs w:val="24"/>
        </w:rPr>
        <w:t>GESTOR DO ORGÃO/ENTIDADE:</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Cargo: Secretário de Desenvolvimento Urbano</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CPF: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Data de Nascimento: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RG:</w:t>
      </w:r>
      <w:proofErr w:type="gramStart"/>
      <w:r w:rsidRPr="0079621B">
        <w:rPr>
          <w:rFonts w:ascii="Arial" w:hAnsi="Arial" w:cs="Arial"/>
          <w:sz w:val="24"/>
          <w:szCs w:val="24"/>
        </w:rPr>
        <w:t xml:space="preserve">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proofErr w:type="gramEnd"/>
      <w:r w:rsidRPr="0079621B">
        <w:rPr>
          <w:rFonts w:ascii="Arial" w:hAnsi="Arial" w:cs="Arial"/>
          <w:sz w:val="24"/>
          <w:szCs w:val="24"/>
        </w:rPr>
        <w:t>Endereço residencial completo:</w:t>
      </w:r>
      <w:proofErr w:type="gramStart"/>
      <w:r w:rsidRPr="0079621B">
        <w:rPr>
          <w:rFonts w:ascii="Arial" w:hAnsi="Arial" w:cs="Arial"/>
          <w:sz w:val="24"/>
          <w:szCs w:val="24"/>
        </w:rPr>
        <w:t xml:space="preserve">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proofErr w:type="gramEnd"/>
      <w:r w:rsidRPr="0079621B">
        <w:rPr>
          <w:rFonts w:ascii="Arial" w:hAnsi="Arial" w:cs="Arial"/>
          <w:sz w:val="24"/>
          <w:szCs w:val="24"/>
        </w:rPr>
        <w:lastRenderedPageBreak/>
        <w:t>E-mail institucional:</w:t>
      </w:r>
      <w:proofErr w:type="gramStart"/>
      <w:r w:rsidRPr="0079621B">
        <w:rPr>
          <w:rFonts w:ascii="Arial" w:hAnsi="Arial" w:cs="Arial"/>
          <w:sz w:val="24"/>
          <w:szCs w:val="24"/>
        </w:rPr>
        <w:t xml:space="preserve">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proofErr w:type="gramEnd"/>
      <w:r w:rsidRPr="0079621B">
        <w:rPr>
          <w:rFonts w:ascii="Arial" w:hAnsi="Arial" w:cs="Arial"/>
          <w:sz w:val="24"/>
          <w:szCs w:val="24"/>
        </w:rPr>
        <w:t>E-mail pessoal:</w:t>
      </w:r>
      <w:proofErr w:type="gramStart"/>
      <w:r w:rsidRPr="0079621B">
        <w:rPr>
          <w:rFonts w:ascii="Arial" w:hAnsi="Arial" w:cs="Arial"/>
          <w:sz w:val="24"/>
          <w:szCs w:val="24"/>
        </w:rPr>
        <w:t xml:space="preserve">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proofErr w:type="gramEnd"/>
      <w:r w:rsidRPr="0079621B">
        <w:rPr>
          <w:rFonts w:ascii="Arial" w:hAnsi="Arial" w:cs="Arial"/>
          <w:sz w:val="24"/>
          <w:szCs w:val="24"/>
        </w:rPr>
        <w:t>Telefone (s):</w:t>
      </w:r>
      <w:proofErr w:type="gramStart"/>
      <w:r w:rsidRPr="0079621B">
        <w:rPr>
          <w:rFonts w:ascii="Arial" w:hAnsi="Arial" w:cs="Arial"/>
          <w:sz w:val="24"/>
          <w:szCs w:val="24"/>
        </w:rPr>
        <w:t xml:space="preserve">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proofErr w:type="gramEnd"/>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Responsáveis que assinaram o ajuste:</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Pelo CONTRATANTE:</w:t>
      </w:r>
    </w:p>
    <w:p w:rsidR="00A245C0" w:rsidRDefault="00A245C0" w:rsidP="00A245C0">
      <w:pPr>
        <w:pStyle w:val="SemEspaamento"/>
        <w:jc w:val="both"/>
        <w:rPr>
          <w:rFonts w:ascii="Arial" w:hAnsi="Arial" w:cs="Arial"/>
          <w:sz w:val="24"/>
          <w:szCs w:val="24"/>
        </w:rPr>
      </w:pPr>
      <w:r>
        <w:rPr>
          <w:rFonts w:ascii="Arial" w:hAnsi="Arial" w:cs="Arial"/>
          <w:sz w:val="24"/>
          <w:szCs w:val="24"/>
        </w:rPr>
        <w:t>Nome</w:t>
      </w:r>
      <w:r w:rsidRPr="00830F0B">
        <w:rPr>
          <w:rFonts w:ascii="Arial" w:hAnsi="Arial" w:cs="Arial"/>
          <w:sz w:val="24"/>
          <w:szCs w:val="24"/>
        </w:rPr>
        <w:t xml:space="preserve">: Marco Aurélio dos </w:t>
      </w:r>
      <w:proofErr w:type="gramStart"/>
      <w:r w:rsidRPr="00830F0B">
        <w:rPr>
          <w:rFonts w:ascii="Arial" w:hAnsi="Arial" w:cs="Arial"/>
          <w:sz w:val="24"/>
          <w:szCs w:val="24"/>
        </w:rPr>
        <w:t>Santos Neves</w:t>
      </w:r>
      <w:proofErr w:type="gramEnd"/>
      <w:r w:rsidRPr="00830F0B">
        <w:rPr>
          <w:rFonts w:ascii="Arial" w:hAnsi="Arial" w:cs="Arial"/>
          <w:sz w:val="24"/>
          <w:szCs w:val="24"/>
        </w:rPr>
        <w:t xml:space="preserve">  </w:t>
      </w:r>
    </w:p>
    <w:p w:rsidR="00A245C0" w:rsidRDefault="00A245C0" w:rsidP="00A245C0">
      <w:pPr>
        <w:pStyle w:val="SemEspaamento"/>
        <w:jc w:val="both"/>
        <w:rPr>
          <w:rFonts w:ascii="Arial" w:hAnsi="Arial" w:cs="Arial"/>
          <w:sz w:val="24"/>
          <w:szCs w:val="24"/>
        </w:rPr>
      </w:pPr>
      <w:r>
        <w:rPr>
          <w:rFonts w:ascii="Arial" w:hAnsi="Arial" w:cs="Arial"/>
          <w:sz w:val="24"/>
          <w:szCs w:val="24"/>
        </w:rPr>
        <w:t xml:space="preserve">Cargo: </w:t>
      </w:r>
      <w:r w:rsidRPr="00830F0B">
        <w:rPr>
          <w:rFonts w:ascii="Arial" w:hAnsi="Arial" w:cs="Arial"/>
          <w:sz w:val="24"/>
          <w:szCs w:val="24"/>
        </w:rPr>
        <w:t>Prefeito</w:t>
      </w:r>
    </w:p>
    <w:p w:rsidR="00A245C0" w:rsidRDefault="00A245C0" w:rsidP="00A245C0">
      <w:pPr>
        <w:pStyle w:val="SemEspaamento"/>
        <w:jc w:val="both"/>
        <w:rPr>
          <w:rFonts w:ascii="Arial" w:hAnsi="Arial" w:cs="Arial"/>
          <w:sz w:val="24"/>
          <w:szCs w:val="24"/>
        </w:rPr>
      </w:pPr>
      <w:r>
        <w:rPr>
          <w:rFonts w:ascii="Arial" w:hAnsi="Arial" w:cs="Arial"/>
          <w:sz w:val="24"/>
          <w:szCs w:val="24"/>
        </w:rPr>
        <w:t>CPF:</w:t>
      </w:r>
    </w:p>
    <w:p w:rsidR="00A245C0" w:rsidRDefault="00A245C0" w:rsidP="00A245C0">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A245C0">
      <w:pPr>
        <w:pStyle w:val="SemEspaamento"/>
        <w:jc w:val="both"/>
        <w:rPr>
          <w:rFonts w:ascii="Arial" w:hAnsi="Arial" w:cs="Arial"/>
          <w:sz w:val="24"/>
          <w:szCs w:val="24"/>
        </w:rPr>
      </w:pPr>
    </w:p>
    <w:p w:rsidR="00CE33CB" w:rsidRDefault="00A245C0" w:rsidP="00A245C0">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A245C0" w:rsidRDefault="00A245C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 xml:space="preserve">Nome: </w:t>
      </w:r>
    </w:p>
    <w:p w:rsidR="00F00D16" w:rsidRPr="00A0515C" w:rsidRDefault="00CE33CB" w:rsidP="00CE33CB">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sidR="00826B4D">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00A0515C" w:rsidRPr="00A0515C">
        <w:rPr>
          <w:rFonts w:ascii="Arial" w:hAnsi="Arial" w:cs="Arial"/>
          <w:sz w:val="24"/>
          <w:szCs w:val="24"/>
        </w:rPr>
        <w:t>Desenvolvimento Urbano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b/>
          <w:sz w:val="24"/>
          <w:szCs w:val="24"/>
        </w:rPr>
      </w:pPr>
      <w:r>
        <w:rPr>
          <w:rFonts w:ascii="Arial" w:hAnsi="Arial" w:cs="Arial"/>
          <w:sz w:val="24"/>
          <w:szCs w:val="24"/>
        </w:rPr>
        <w:t>Assinatura:_____________________________________________________________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Pela CONTRATADA:</w:t>
      </w:r>
    </w:p>
    <w:p w:rsidR="00CE33CB" w:rsidRDefault="00CE33CB"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Nome:</w:t>
      </w:r>
    </w:p>
    <w:p w:rsidR="00CE33CB" w:rsidRDefault="00CE33CB" w:rsidP="00CE33CB">
      <w:pPr>
        <w:pStyle w:val="SemEspaamento"/>
        <w:jc w:val="both"/>
        <w:rPr>
          <w:rFonts w:ascii="Arial" w:hAnsi="Arial" w:cs="Arial"/>
          <w:sz w:val="24"/>
          <w:szCs w:val="24"/>
        </w:rPr>
      </w:pPr>
      <w:r>
        <w:rPr>
          <w:rFonts w:ascii="Arial" w:hAnsi="Arial" w:cs="Arial"/>
          <w:sz w:val="24"/>
          <w:szCs w:val="24"/>
        </w:rPr>
        <w:t>Cargo: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727E5D" w:rsidRPr="003A4873" w:rsidRDefault="00CE33CB" w:rsidP="00CE33CB">
      <w:pPr>
        <w:ind w:right="141"/>
        <w:jc w:val="center"/>
        <w:rPr>
          <w:szCs w:val="24"/>
        </w:rPr>
      </w:pPr>
      <w:r>
        <w:rPr>
          <w:rFonts w:ascii="Arial" w:hAnsi="Arial" w:cs="Arial"/>
          <w:sz w:val="24"/>
          <w:szCs w:val="24"/>
        </w:rPr>
        <w:t>Assinatura:_____________________________________________________________</w:t>
      </w: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EEB" w:rsidRDefault="00993EEB">
      <w:r>
        <w:separator/>
      </w:r>
    </w:p>
  </w:endnote>
  <w:endnote w:type="continuationSeparator" w:id="0">
    <w:p w:rsidR="00993EEB" w:rsidRDefault="00993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0B9" w:rsidRDefault="00D1175D" w:rsidP="004516A1">
    <w:pPr>
      <w:pStyle w:val="Rodap"/>
      <w:framePr w:wrap="around" w:vAnchor="text" w:hAnchor="margin" w:xAlign="right" w:y="1"/>
      <w:rPr>
        <w:rStyle w:val="Nmerodepgina"/>
      </w:rPr>
    </w:pPr>
    <w:r>
      <w:rPr>
        <w:rStyle w:val="Nmerodepgina"/>
      </w:rPr>
      <w:fldChar w:fldCharType="begin"/>
    </w:r>
    <w:r w:rsidR="007170B9">
      <w:rPr>
        <w:rStyle w:val="Nmerodepgina"/>
      </w:rPr>
      <w:instrText xml:space="preserve">PAGE  </w:instrText>
    </w:r>
    <w:r>
      <w:rPr>
        <w:rStyle w:val="Nmerodepgina"/>
      </w:rPr>
      <w:fldChar w:fldCharType="end"/>
    </w:r>
  </w:p>
  <w:p w:rsidR="007170B9" w:rsidRDefault="007170B9"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0B9" w:rsidRDefault="00D1175D" w:rsidP="004516A1">
    <w:pPr>
      <w:pStyle w:val="Rodap"/>
      <w:framePr w:wrap="around" w:vAnchor="text" w:hAnchor="margin" w:xAlign="right" w:y="1"/>
      <w:rPr>
        <w:rStyle w:val="Nmerodepgina"/>
      </w:rPr>
    </w:pPr>
    <w:r>
      <w:rPr>
        <w:rStyle w:val="Nmerodepgina"/>
      </w:rPr>
      <w:fldChar w:fldCharType="begin"/>
    </w:r>
    <w:r w:rsidR="007170B9">
      <w:rPr>
        <w:rStyle w:val="Nmerodepgina"/>
      </w:rPr>
      <w:instrText xml:space="preserve">PAGE  </w:instrText>
    </w:r>
    <w:r>
      <w:rPr>
        <w:rStyle w:val="Nmerodepgina"/>
      </w:rPr>
      <w:fldChar w:fldCharType="separate"/>
    </w:r>
    <w:r w:rsidR="006C64B6">
      <w:rPr>
        <w:rStyle w:val="Nmerodepgina"/>
        <w:noProof/>
      </w:rPr>
      <w:t>17</w:t>
    </w:r>
    <w:r>
      <w:rPr>
        <w:rStyle w:val="Nmerodepgina"/>
      </w:rPr>
      <w:fldChar w:fldCharType="end"/>
    </w:r>
  </w:p>
  <w:p w:rsidR="007170B9" w:rsidRDefault="007170B9" w:rsidP="00E71DD4">
    <w:pPr>
      <w:pStyle w:val="Rodap"/>
      <w:jc w:val="center"/>
    </w:pPr>
    <w:r>
      <w:t>Processo Administrativo nº. 6</w:t>
    </w:r>
    <w:r w:rsidR="0031072D">
      <w:t>9579</w:t>
    </w:r>
    <w:r>
      <w:t xml:space="preserve"> / 2021 – Tomada de Preços nº.  </w:t>
    </w:r>
    <w:r w:rsidR="004529CE">
      <w:t xml:space="preserve">06 </w:t>
    </w:r>
    <w:r>
      <w:t>/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EEB" w:rsidRDefault="00993EEB">
      <w:r>
        <w:separator/>
      </w:r>
    </w:p>
  </w:footnote>
  <w:footnote w:type="continuationSeparator" w:id="0">
    <w:p w:rsidR="00993EEB" w:rsidRDefault="00993E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0B9" w:rsidRPr="0083620B" w:rsidRDefault="007170B9"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7170B9" w:rsidRPr="0083620B" w:rsidRDefault="007170B9"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7170B9" w:rsidRPr="00D15B80" w:rsidRDefault="007170B9"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7170B9" w:rsidRPr="00D15B80" w:rsidRDefault="007170B9"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4"/>
  </w:num>
  <w:num w:numId="5">
    <w:abstractNumId w:val="10"/>
  </w:num>
  <w:num w:numId="6">
    <w:abstractNumId w:val="11"/>
  </w:num>
  <w:num w:numId="7">
    <w:abstractNumId w:val="6"/>
  </w:num>
  <w:num w:numId="8">
    <w:abstractNumId w:val="1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D06"/>
    <w:rsid w:val="00000EDB"/>
    <w:rsid w:val="000017D8"/>
    <w:rsid w:val="00001912"/>
    <w:rsid w:val="00001C89"/>
    <w:rsid w:val="00002ACC"/>
    <w:rsid w:val="00002E10"/>
    <w:rsid w:val="00002F0A"/>
    <w:rsid w:val="00003308"/>
    <w:rsid w:val="000038C6"/>
    <w:rsid w:val="000039C3"/>
    <w:rsid w:val="00003A41"/>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622"/>
    <w:rsid w:val="0001163C"/>
    <w:rsid w:val="000121C8"/>
    <w:rsid w:val="00012212"/>
    <w:rsid w:val="00012773"/>
    <w:rsid w:val="000136D0"/>
    <w:rsid w:val="0001398A"/>
    <w:rsid w:val="00013AA0"/>
    <w:rsid w:val="00013C17"/>
    <w:rsid w:val="00013E06"/>
    <w:rsid w:val="00014754"/>
    <w:rsid w:val="000148C6"/>
    <w:rsid w:val="00014AAE"/>
    <w:rsid w:val="00015B2B"/>
    <w:rsid w:val="00016008"/>
    <w:rsid w:val="00016187"/>
    <w:rsid w:val="0001699E"/>
    <w:rsid w:val="00016A9B"/>
    <w:rsid w:val="0001708E"/>
    <w:rsid w:val="000171D7"/>
    <w:rsid w:val="000172C0"/>
    <w:rsid w:val="00017399"/>
    <w:rsid w:val="000175D2"/>
    <w:rsid w:val="00017762"/>
    <w:rsid w:val="0001793A"/>
    <w:rsid w:val="00017B60"/>
    <w:rsid w:val="0002038F"/>
    <w:rsid w:val="000216CD"/>
    <w:rsid w:val="00021819"/>
    <w:rsid w:val="00021A47"/>
    <w:rsid w:val="00021B19"/>
    <w:rsid w:val="0002203A"/>
    <w:rsid w:val="0002212D"/>
    <w:rsid w:val="00022445"/>
    <w:rsid w:val="00022F09"/>
    <w:rsid w:val="00023251"/>
    <w:rsid w:val="00023553"/>
    <w:rsid w:val="000242F5"/>
    <w:rsid w:val="000259AD"/>
    <w:rsid w:val="00025E0E"/>
    <w:rsid w:val="000261FF"/>
    <w:rsid w:val="000265C1"/>
    <w:rsid w:val="000269FE"/>
    <w:rsid w:val="0002764A"/>
    <w:rsid w:val="00027704"/>
    <w:rsid w:val="00027806"/>
    <w:rsid w:val="00027F18"/>
    <w:rsid w:val="00030372"/>
    <w:rsid w:val="00031141"/>
    <w:rsid w:val="00031439"/>
    <w:rsid w:val="0003253D"/>
    <w:rsid w:val="000325E5"/>
    <w:rsid w:val="00033E8E"/>
    <w:rsid w:val="0003475D"/>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64E"/>
    <w:rsid w:val="0004499F"/>
    <w:rsid w:val="00044BC3"/>
    <w:rsid w:val="00044CD1"/>
    <w:rsid w:val="00045129"/>
    <w:rsid w:val="0004521F"/>
    <w:rsid w:val="00045C7A"/>
    <w:rsid w:val="00045CBF"/>
    <w:rsid w:val="00046031"/>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DA0"/>
    <w:rsid w:val="00056E15"/>
    <w:rsid w:val="00057BBB"/>
    <w:rsid w:val="0006013A"/>
    <w:rsid w:val="0006024F"/>
    <w:rsid w:val="00060369"/>
    <w:rsid w:val="0006081B"/>
    <w:rsid w:val="00060FC9"/>
    <w:rsid w:val="0006169E"/>
    <w:rsid w:val="00062068"/>
    <w:rsid w:val="000621C2"/>
    <w:rsid w:val="000622D8"/>
    <w:rsid w:val="000631C5"/>
    <w:rsid w:val="00063B83"/>
    <w:rsid w:val="00063D97"/>
    <w:rsid w:val="00063F63"/>
    <w:rsid w:val="000642E0"/>
    <w:rsid w:val="0006446F"/>
    <w:rsid w:val="000645A8"/>
    <w:rsid w:val="000647FD"/>
    <w:rsid w:val="00064A61"/>
    <w:rsid w:val="00065224"/>
    <w:rsid w:val="000654AB"/>
    <w:rsid w:val="000654D2"/>
    <w:rsid w:val="0006586C"/>
    <w:rsid w:val="00065873"/>
    <w:rsid w:val="00066123"/>
    <w:rsid w:val="0006691B"/>
    <w:rsid w:val="00067F32"/>
    <w:rsid w:val="00067F42"/>
    <w:rsid w:val="000706AC"/>
    <w:rsid w:val="0007073A"/>
    <w:rsid w:val="00070FF8"/>
    <w:rsid w:val="0007139C"/>
    <w:rsid w:val="00072668"/>
    <w:rsid w:val="000730F1"/>
    <w:rsid w:val="00073572"/>
    <w:rsid w:val="00073830"/>
    <w:rsid w:val="00073A61"/>
    <w:rsid w:val="00073A7C"/>
    <w:rsid w:val="00073CCA"/>
    <w:rsid w:val="00074DDA"/>
    <w:rsid w:val="00074FEA"/>
    <w:rsid w:val="000750C4"/>
    <w:rsid w:val="00075185"/>
    <w:rsid w:val="000752B1"/>
    <w:rsid w:val="0007536C"/>
    <w:rsid w:val="0007536E"/>
    <w:rsid w:val="00075706"/>
    <w:rsid w:val="000758B3"/>
    <w:rsid w:val="00075945"/>
    <w:rsid w:val="00075DCA"/>
    <w:rsid w:val="00075F0D"/>
    <w:rsid w:val="00076420"/>
    <w:rsid w:val="00076B48"/>
    <w:rsid w:val="00076BBF"/>
    <w:rsid w:val="00077FB6"/>
    <w:rsid w:val="0008088C"/>
    <w:rsid w:val="00080B0B"/>
    <w:rsid w:val="00081505"/>
    <w:rsid w:val="00081A5A"/>
    <w:rsid w:val="00081D8A"/>
    <w:rsid w:val="00081FDA"/>
    <w:rsid w:val="000827CC"/>
    <w:rsid w:val="00082BD8"/>
    <w:rsid w:val="00083178"/>
    <w:rsid w:val="0008348D"/>
    <w:rsid w:val="00084347"/>
    <w:rsid w:val="00084A2D"/>
    <w:rsid w:val="00085FA6"/>
    <w:rsid w:val="00086315"/>
    <w:rsid w:val="000866EE"/>
    <w:rsid w:val="00086D0A"/>
    <w:rsid w:val="00086D49"/>
    <w:rsid w:val="00086DA4"/>
    <w:rsid w:val="00087DB2"/>
    <w:rsid w:val="000909CD"/>
    <w:rsid w:val="00090EAE"/>
    <w:rsid w:val="00090FB8"/>
    <w:rsid w:val="00091E7C"/>
    <w:rsid w:val="000922A5"/>
    <w:rsid w:val="000925AD"/>
    <w:rsid w:val="00092618"/>
    <w:rsid w:val="0009290F"/>
    <w:rsid w:val="0009292E"/>
    <w:rsid w:val="00093143"/>
    <w:rsid w:val="000931B5"/>
    <w:rsid w:val="000933FF"/>
    <w:rsid w:val="00093FB7"/>
    <w:rsid w:val="00094408"/>
    <w:rsid w:val="000949A7"/>
    <w:rsid w:val="00094F16"/>
    <w:rsid w:val="00094FF8"/>
    <w:rsid w:val="000950F4"/>
    <w:rsid w:val="00095288"/>
    <w:rsid w:val="00095535"/>
    <w:rsid w:val="00095A55"/>
    <w:rsid w:val="00095EF7"/>
    <w:rsid w:val="000961C6"/>
    <w:rsid w:val="000964BB"/>
    <w:rsid w:val="0009661E"/>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AA"/>
    <w:rsid w:val="000A46DA"/>
    <w:rsid w:val="000A58DA"/>
    <w:rsid w:val="000A5C6A"/>
    <w:rsid w:val="000A5F0B"/>
    <w:rsid w:val="000A6033"/>
    <w:rsid w:val="000A63C8"/>
    <w:rsid w:val="000A66C1"/>
    <w:rsid w:val="000A73B1"/>
    <w:rsid w:val="000A76CD"/>
    <w:rsid w:val="000A76D7"/>
    <w:rsid w:val="000A77E3"/>
    <w:rsid w:val="000A783C"/>
    <w:rsid w:val="000A78BF"/>
    <w:rsid w:val="000A7B65"/>
    <w:rsid w:val="000A7CA9"/>
    <w:rsid w:val="000B0ABC"/>
    <w:rsid w:val="000B0E32"/>
    <w:rsid w:val="000B0EF8"/>
    <w:rsid w:val="000B1151"/>
    <w:rsid w:val="000B14CA"/>
    <w:rsid w:val="000B16C5"/>
    <w:rsid w:val="000B18C2"/>
    <w:rsid w:val="000B1E1A"/>
    <w:rsid w:val="000B1EEE"/>
    <w:rsid w:val="000B2204"/>
    <w:rsid w:val="000B2352"/>
    <w:rsid w:val="000B2ACA"/>
    <w:rsid w:val="000B3525"/>
    <w:rsid w:val="000B3EE8"/>
    <w:rsid w:val="000B4385"/>
    <w:rsid w:val="000B4588"/>
    <w:rsid w:val="000B4DD8"/>
    <w:rsid w:val="000B4F5A"/>
    <w:rsid w:val="000B55E7"/>
    <w:rsid w:val="000B56BF"/>
    <w:rsid w:val="000B61A7"/>
    <w:rsid w:val="000B65E7"/>
    <w:rsid w:val="000B6AF0"/>
    <w:rsid w:val="000B74F4"/>
    <w:rsid w:val="000B75B7"/>
    <w:rsid w:val="000B75C0"/>
    <w:rsid w:val="000B7AE6"/>
    <w:rsid w:val="000B7E96"/>
    <w:rsid w:val="000C0979"/>
    <w:rsid w:val="000C0B34"/>
    <w:rsid w:val="000C0DF5"/>
    <w:rsid w:val="000C10BB"/>
    <w:rsid w:val="000C152E"/>
    <w:rsid w:val="000C17CB"/>
    <w:rsid w:val="000C18EB"/>
    <w:rsid w:val="000C1B42"/>
    <w:rsid w:val="000C260D"/>
    <w:rsid w:val="000C2A89"/>
    <w:rsid w:val="000C38CA"/>
    <w:rsid w:val="000C3999"/>
    <w:rsid w:val="000C3A19"/>
    <w:rsid w:val="000C3A91"/>
    <w:rsid w:val="000C3E70"/>
    <w:rsid w:val="000C3FA3"/>
    <w:rsid w:val="000C4209"/>
    <w:rsid w:val="000C4E63"/>
    <w:rsid w:val="000C5078"/>
    <w:rsid w:val="000C53EA"/>
    <w:rsid w:val="000C584F"/>
    <w:rsid w:val="000C5E5F"/>
    <w:rsid w:val="000C61FB"/>
    <w:rsid w:val="000C629B"/>
    <w:rsid w:val="000C6B5C"/>
    <w:rsid w:val="000C6D4E"/>
    <w:rsid w:val="000C7051"/>
    <w:rsid w:val="000C7282"/>
    <w:rsid w:val="000C7BCA"/>
    <w:rsid w:val="000D01D7"/>
    <w:rsid w:val="000D023B"/>
    <w:rsid w:val="000D0979"/>
    <w:rsid w:val="000D135F"/>
    <w:rsid w:val="000D2143"/>
    <w:rsid w:val="000D23F3"/>
    <w:rsid w:val="000D2AC4"/>
    <w:rsid w:val="000D2DB2"/>
    <w:rsid w:val="000D32A7"/>
    <w:rsid w:val="000D3F36"/>
    <w:rsid w:val="000D43E6"/>
    <w:rsid w:val="000D46B9"/>
    <w:rsid w:val="000D48A9"/>
    <w:rsid w:val="000D51D5"/>
    <w:rsid w:val="000D661F"/>
    <w:rsid w:val="000D69E0"/>
    <w:rsid w:val="000D6BC8"/>
    <w:rsid w:val="000D6E48"/>
    <w:rsid w:val="000D7D4F"/>
    <w:rsid w:val="000D7E2B"/>
    <w:rsid w:val="000E0A65"/>
    <w:rsid w:val="000E0B6A"/>
    <w:rsid w:val="000E1C2E"/>
    <w:rsid w:val="000E1EAF"/>
    <w:rsid w:val="000E1F5D"/>
    <w:rsid w:val="000E2669"/>
    <w:rsid w:val="000E2A2D"/>
    <w:rsid w:val="000E2F7C"/>
    <w:rsid w:val="000E3A0F"/>
    <w:rsid w:val="000E44C2"/>
    <w:rsid w:val="000E488D"/>
    <w:rsid w:val="000E4F1D"/>
    <w:rsid w:val="000E4F80"/>
    <w:rsid w:val="000E5002"/>
    <w:rsid w:val="000E53D9"/>
    <w:rsid w:val="000E55C6"/>
    <w:rsid w:val="000E56F1"/>
    <w:rsid w:val="000E5936"/>
    <w:rsid w:val="000E5D85"/>
    <w:rsid w:val="000E5D9A"/>
    <w:rsid w:val="000E6006"/>
    <w:rsid w:val="000E634B"/>
    <w:rsid w:val="000E6F22"/>
    <w:rsid w:val="000E7E2D"/>
    <w:rsid w:val="000F0210"/>
    <w:rsid w:val="000F0843"/>
    <w:rsid w:val="000F0C7D"/>
    <w:rsid w:val="000F25CD"/>
    <w:rsid w:val="000F27AE"/>
    <w:rsid w:val="000F31ED"/>
    <w:rsid w:val="000F36EC"/>
    <w:rsid w:val="000F3C93"/>
    <w:rsid w:val="000F4228"/>
    <w:rsid w:val="000F4745"/>
    <w:rsid w:val="000F49E7"/>
    <w:rsid w:val="000F5AC2"/>
    <w:rsid w:val="000F5D77"/>
    <w:rsid w:val="000F6869"/>
    <w:rsid w:val="000F6E17"/>
    <w:rsid w:val="00100124"/>
    <w:rsid w:val="001007D2"/>
    <w:rsid w:val="00100D83"/>
    <w:rsid w:val="00100EC3"/>
    <w:rsid w:val="001018FD"/>
    <w:rsid w:val="00101A19"/>
    <w:rsid w:val="00102116"/>
    <w:rsid w:val="00102577"/>
    <w:rsid w:val="0010260F"/>
    <w:rsid w:val="0010264F"/>
    <w:rsid w:val="00102AFD"/>
    <w:rsid w:val="001035CF"/>
    <w:rsid w:val="001046B2"/>
    <w:rsid w:val="00104845"/>
    <w:rsid w:val="00104865"/>
    <w:rsid w:val="0010495E"/>
    <w:rsid w:val="00104C7D"/>
    <w:rsid w:val="00105016"/>
    <w:rsid w:val="0010522B"/>
    <w:rsid w:val="00105455"/>
    <w:rsid w:val="0010558D"/>
    <w:rsid w:val="001056D1"/>
    <w:rsid w:val="00106221"/>
    <w:rsid w:val="0010644B"/>
    <w:rsid w:val="0010684A"/>
    <w:rsid w:val="00106B93"/>
    <w:rsid w:val="00107656"/>
    <w:rsid w:val="0010765B"/>
    <w:rsid w:val="001108B3"/>
    <w:rsid w:val="00111467"/>
    <w:rsid w:val="00111AB2"/>
    <w:rsid w:val="001122FC"/>
    <w:rsid w:val="0011247B"/>
    <w:rsid w:val="00112B8A"/>
    <w:rsid w:val="001131EF"/>
    <w:rsid w:val="00113C96"/>
    <w:rsid w:val="00113E20"/>
    <w:rsid w:val="001143EE"/>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5B"/>
    <w:rsid w:val="00135218"/>
    <w:rsid w:val="001361A6"/>
    <w:rsid w:val="001364DD"/>
    <w:rsid w:val="001367FF"/>
    <w:rsid w:val="00137917"/>
    <w:rsid w:val="00137A61"/>
    <w:rsid w:val="001400C9"/>
    <w:rsid w:val="001406D4"/>
    <w:rsid w:val="00140BD8"/>
    <w:rsid w:val="00141204"/>
    <w:rsid w:val="00141321"/>
    <w:rsid w:val="00141DE0"/>
    <w:rsid w:val="00141F89"/>
    <w:rsid w:val="0014200A"/>
    <w:rsid w:val="001426DD"/>
    <w:rsid w:val="00142A80"/>
    <w:rsid w:val="00142BE6"/>
    <w:rsid w:val="00143118"/>
    <w:rsid w:val="00143407"/>
    <w:rsid w:val="00143F33"/>
    <w:rsid w:val="001443AF"/>
    <w:rsid w:val="00145246"/>
    <w:rsid w:val="00145867"/>
    <w:rsid w:val="00145DC8"/>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41C0"/>
    <w:rsid w:val="0015533E"/>
    <w:rsid w:val="00155771"/>
    <w:rsid w:val="0015679F"/>
    <w:rsid w:val="00156859"/>
    <w:rsid w:val="00156A57"/>
    <w:rsid w:val="00156FDF"/>
    <w:rsid w:val="0015773F"/>
    <w:rsid w:val="00157FBF"/>
    <w:rsid w:val="00157FCC"/>
    <w:rsid w:val="001612E2"/>
    <w:rsid w:val="00162BEE"/>
    <w:rsid w:val="001630B3"/>
    <w:rsid w:val="00163858"/>
    <w:rsid w:val="00164008"/>
    <w:rsid w:val="001646AB"/>
    <w:rsid w:val="00164C55"/>
    <w:rsid w:val="0016555E"/>
    <w:rsid w:val="00165DD0"/>
    <w:rsid w:val="00165F3F"/>
    <w:rsid w:val="00165FAC"/>
    <w:rsid w:val="001661A3"/>
    <w:rsid w:val="0016693C"/>
    <w:rsid w:val="00166A50"/>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77C"/>
    <w:rsid w:val="00174025"/>
    <w:rsid w:val="001743E1"/>
    <w:rsid w:val="001748EB"/>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FD4"/>
    <w:rsid w:val="0018344D"/>
    <w:rsid w:val="00183578"/>
    <w:rsid w:val="0018393C"/>
    <w:rsid w:val="00183B1F"/>
    <w:rsid w:val="00183B34"/>
    <w:rsid w:val="001840C6"/>
    <w:rsid w:val="00184125"/>
    <w:rsid w:val="00184E68"/>
    <w:rsid w:val="001851A5"/>
    <w:rsid w:val="00185B4D"/>
    <w:rsid w:val="00187F48"/>
    <w:rsid w:val="00187FF2"/>
    <w:rsid w:val="00190879"/>
    <w:rsid w:val="00190E74"/>
    <w:rsid w:val="00191830"/>
    <w:rsid w:val="00192191"/>
    <w:rsid w:val="00192914"/>
    <w:rsid w:val="001931C7"/>
    <w:rsid w:val="001933F5"/>
    <w:rsid w:val="00193942"/>
    <w:rsid w:val="001953A0"/>
    <w:rsid w:val="001954F4"/>
    <w:rsid w:val="00195572"/>
    <w:rsid w:val="001956A8"/>
    <w:rsid w:val="0019583E"/>
    <w:rsid w:val="0019794A"/>
    <w:rsid w:val="001979AC"/>
    <w:rsid w:val="001A0286"/>
    <w:rsid w:val="001A1A8F"/>
    <w:rsid w:val="001A1BCD"/>
    <w:rsid w:val="001A1E12"/>
    <w:rsid w:val="001A1EC0"/>
    <w:rsid w:val="001A2515"/>
    <w:rsid w:val="001A34D8"/>
    <w:rsid w:val="001A3FFA"/>
    <w:rsid w:val="001A4612"/>
    <w:rsid w:val="001A4B87"/>
    <w:rsid w:val="001A4E23"/>
    <w:rsid w:val="001A5111"/>
    <w:rsid w:val="001A5179"/>
    <w:rsid w:val="001A5243"/>
    <w:rsid w:val="001A526E"/>
    <w:rsid w:val="001A5458"/>
    <w:rsid w:val="001A5554"/>
    <w:rsid w:val="001A5FA8"/>
    <w:rsid w:val="001A635A"/>
    <w:rsid w:val="001A6B84"/>
    <w:rsid w:val="001A6F57"/>
    <w:rsid w:val="001A7316"/>
    <w:rsid w:val="001A762C"/>
    <w:rsid w:val="001B076D"/>
    <w:rsid w:val="001B08D6"/>
    <w:rsid w:val="001B10BB"/>
    <w:rsid w:val="001B1AD2"/>
    <w:rsid w:val="001B1C67"/>
    <w:rsid w:val="001B1C83"/>
    <w:rsid w:val="001B1F98"/>
    <w:rsid w:val="001B48AD"/>
    <w:rsid w:val="001B4E3C"/>
    <w:rsid w:val="001B5397"/>
    <w:rsid w:val="001B54EC"/>
    <w:rsid w:val="001B5E13"/>
    <w:rsid w:val="001B64F8"/>
    <w:rsid w:val="001B6BC5"/>
    <w:rsid w:val="001B6D03"/>
    <w:rsid w:val="001B6F94"/>
    <w:rsid w:val="001B7F93"/>
    <w:rsid w:val="001C00D2"/>
    <w:rsid w:val="001C143D"/>
    <w:rsid w:val="001C174E"/>
    <w:rsid w:val="001C1B9A"/>
    <w:rsid w:val="001C1E78"/>
    <w:rsid w:val="001C22DB"/>
    <w:rsid w:val="001C25BD"/>
    <w:rsid w:val="001C3742"/>
    <w:rsid w:val="001C39FD"/>
    <w:rsid w:val="001C459D"/>
    <w:rsid w:val="001C483A"/>
    <w:rsid w:val="001C518D"/>
    <w:rsid w:val="001C5271"/>
    <w:rsid w:val="001C60EB"/>
    <w:rsid w:val="001C62A1"/>
    <w:rsid w:val="001C63AB"/>
    <w:rsid w:val="001C7BAE"/>
    <w:rsid w:val="001D0379"/>
    <w:rsid w:val="001D075A"/>
    <w:rsid w:val="001D09FC"/>
    <w:rsid w:val="001D0ABB"/>
    <w:rsid w:val="001D1308"/>
    <w:rsid w:val="001D1513"/>
    <w:rsid w:val="001D198E"/>
    <w:rsid w:val="001D1F44"/>
    <w:rsid w:val="001D25C1"/>
    <w:rsid w:val="001D26A3"/>
    <w:rsid w:val="001D26BA"/>
    <w:rsid w:val="001D2A12"/>
    <w:rsid w:val="001D2BEF"/>
    <w:rsid w:val="001D2F1B"/>
    <w:rsid w:val="001D2FD8"/>
    <w:rsid w:val="001D30C4"/>
    <w:rsid w:val="001D34E4"/>
    <w:rsid w:val="001D3949"/>
    <w:rsid w:val="001D44EF"/>
    <w:rsid w:val="001D4639"/>
    <w:rsid w:val="001D4C4F"/>
    <w:rsid w:val="001D4CED"/>
    <w:rsid w:val="001D53B2"/>
    <w:rsid w:val="001D6558"/>
    <w:rsid w:val="001D6699"/>
    <w:rsid w:val="001D6712"/>
    <w:rsid w:val="001D6C20"/>
    <w:rsid w:val="001D780A"/>
    <w:rsid w:val="001D78DC"/>
    <w:rsid w:val="001D7DE3"/>
    <w:rsid w:val="001D7E63"/>
    <w:rsid w:val="001E06DF"/>
    <w:rsid w:val="001E0CCF"/>
    <w:rsid w:val="001E0D7E"/>
    <w:rsid w:val="001E1031"/>
    <w:rsid w:val="001E128F"/>
    <w:rsid w:val="001E1355"/>
    <w:rsid w:val="001E193D"/>
    <w:rsid w:val="001E1BF4"/>
    <w:rsid w:val="001E2A74"/>
    <w:rsid w:val="001E2BAB"/>
    <w:rsid w:val="001E31A8"/>
    <w:rsid w:val="001E3211"/>
    <w:rsid w:val="001E32A4"/>
    <w:rsid w:val="001E32FC"/>
    <w:rsid w:val="001E3DDA"/>
    <w:rsid w:val="001E41AD"/>
    <w:rsid w:val="001E4316"/>
    <w:rsid w:val="001E4A89"/>
    <w:rsid w:val="001E4C9A"/>
    <w:rsid w:val="001E579C"/>
    <w:rsid w:val="001E634A"/>
    <w:rsid w:val="001E642F"/>
    <w:rsid w:val="001E6847"/>
    <w:rsid w:val="001E6C2B"/>
    <w:rsid w:val="001E7015"/>
    <w:rsid w:val="001E71A0"/>
    <w:rsid w:val="001E787A"/>
    <w:rsid w:val="001E7E1A"/>
    <w:rsid w:val="001F0DB9"/>
    <w:rsid w:val="001F0E49"/>
    <w:rsid w:val="001F0F3E"/>
    <w:rsid w:val="001F1BC6"/>
    <w:rsid w:val="001F1D94"/>
    <w:rsid w:val="001F1EF6"/>
    <w:rsid w:val="001F28C1"/>
    <w:rsid w:val="001F2983"/>
    <w:rsid w:val="001F2C29"/>
    <w:rsid w:val="001F2E99"/>
    <w:rsid w:val="001F2F26"/>
    <w:rsid w:val="001F3547"/>
    <w:rsid w:val="001F37A9"/>
    <w:rsid w:val="001F3840"/>
    <w:rsid w:val="001F3FDF"/>
    <w:rsid w:val="001F43C5"/>
    <w:rsid w:val="001F4442"/>
    <w:rsid w:val="001F47B5"/>
    <w:rsid w:val="001F5633"/>
    <w:rsid w:val="001F5704"/>
    <w:rsid w:val="001F6429"/>
    <w:rsid w:val="001F652D"/>
    <w:rsid w:val="001F6540"/>
    <w:rsid w:val="001F6AF3"/>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6C1"/>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D3"/>
    <w:rsid w:val="00225768"/>
    <w:rsid w:val="00225794"/>
    <w:rsid w:val="00225EB8"/>
    <w:rsid w:val="00227682"/>
    <w:rsid w:val="002304A1"/>
    <w:rsid w:val="0023052B"/>
    <w:rsid w:val="00230A0F"/>
    <w:rsid w:val="00230B44"/>
    <w:rsid w:val="002317F8"/>
    <w:rsid w:val="0023213C"/>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40A0E"/>
    <w:rsid w:val="00240BB0"/>
    <w:rsid w:val="00241579"/>
    <w:rsid w:val="002429A4"/>
    <w:rsid w:val="002432D3"/>
    <w:rsid w:val="002434A0"/>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D5"/>
    <w:rsid w:val="00250F65"/>
    <w:rsid w:val="00251162"/>
    <w:rsid w:val="002511D1"/>
    <w:rsid w:val="00253D7B"/>
    <w:rsid w:val="002541B2"/>
    <w:rsid w:val="002541DE"/>
    <w:rsid w:val="00254469"/>
    <w:rsid w:val="00254632"/>
    <w:rsid w:val="002548FC"/>
    <w:rsid w:val="0025574B"/>
    <w:rsid w:val="00255F73"/>
    <w:rsid w:val="002561AA"/>
    <w:rsid w:val="002567ED"/>
    <w:rsid w:val="00256958"/>
    <w:rsid w:val="0025727D"/>
    <w:rsid w:val="002576B9"/>
    <w:rsid w:val="00257FA8"/>
    <w:rsid w:val="00260582"/>
    <w:rsid w:val="00260B1F"/>
    <w:rsid w:val="00261580"/>
    <w:rsid w:val="002619FB"/>
    <w:rsid w:val="0026297E"/>
    <w:rsid w:val="00263310"/>
    <w:rsid w:val="002635A7"/>
    <w:rsid w:val="0026400A"/>
    <w:rsid w:val="00266179"/>
    <w:rsid w:val="002673A3"/>
    <w:rsid w:val="002673F7"/>
    <w:rsid w:val="00267D30"/>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6D3"/>
    <w:rsid w:val="00283906"/>
    <w:rsid w:val="00284C41"/>
    <w:rsid w:val="00284D27"/>
    <w:rsid w:val="00284FB9"/>
    <w:rsid w:val="0028502E"/>
    <w:rsid w:val="00285E09"/>
    <w:rsid w:val="002867A6"/>
    <w:rsid w:val="00286DBD"/>
    <w:rsid w:val="002876C9"/>
    <w:rsid w:val="002878E4"/>
    <w:rsid w:val="002879B8"/>
    <w:rsid w:val="002911FB"/>
    <w:rsid w:val="002915D6"/>
    <w:rsid w:val="00291B4A"/>
    <w:rsid w:val="00291E42"/>
    <w:rsid w:val="002923A8"/>
    <w:rsid w:val="002928AB"/>
    <w:rsid w:val="002930EE"/>
    <w:rsid w:val="002942A4"/>
    <w:rsid w:val="002947F8"/>
    <w:rsid w:val="00294B40"/>
    <w:rsid w:val="00294C7E"/>
    <w:rsid w:val="00294E38"/>
    <w:rsid w:val="0029549D"/>
    <w:rsid w:val="00296183"/>
    <w:rsid w:val="002964FF"/>
    <w:rsid w:val="00296507"/>
    <w:rsid w:val="0029781D"/>
    <w:rsid w:val="0029793D"/>
    <w:rsid w:val="002A0885"/>
    <w:rsid w:val="002A0899"/>
    <w:rsid w:val="002A11F0"/>
    <w:rsid w:val="002A1308"/>
    <w:rsid w:val="002A2454"/>
    <w:rsid w:val="002A262F"/>
    <w:rsid w:val="002A28A3"/>
    <w:rsid w:val="002A2965"/>
    <w:rsid w:val="002A2AAF"/>
    <w:rsid w:val="002A2DD3"/>
    <w:rsid w:val="002A341C"/>
    <w:rsid w:val="002A3B2B"/>
    <w:rsid w:val="002A419A"/>
    <w:rsid w:val="002A435A"/>
    <w:rsid w:val="002A464E"/>
    <w:rsid w:val="002A4883"/>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CB5"/>
    <w:rsid w:val="002B3E85"/>
    <w:rsid w:val="002B4008"/>
    <w:rsid w:val="002B556E"/>
    <w:rsid w:val="002B58F8"/>
    <w:rsid w:val="002B7179"/>
    <w:rsid w:val="002B7FD9"/>
    <w:rsid w:val="002C0702"/>
    <w:rsid w:val="002C0865"/>
    <w:rsid w:val="002C0D4D"/>
    <w:rsid w:val="002C168E"/>
    <w:rsid w:val="002C260C"/>
    <w:rsid w:val="002C3D68"/>
    <w:rsid w:val="002C48FD"/>
    <w:rsid w:val="002C4E00"/>
    <w:rsid w:val="002C51AF"/>
    <w:rsid w:val="002C55E8"/>
    <w:rsid w:val="002C5A5C"/>
    <w:rsid w:val="002C67DD"/>
    <w:rsid w:val="002C7A8C"/>
    <w:rsid w:val="002C7C18"/>
    <w:rsid w:val="002D0276"/>
    <w:rsid w:val="002D065D"/>
    <w:rsid w:val="002D0995"/>
    <w:rsid w:val="002D133B"/>
    <w:rsid w:val="002D16EE"/>
    <w:rsid w:val="002D1C1E"/>
    <w:rsid w:val="002D229D"/>
    <w:rsid w:val="002D25B1"/>
    <w:rsid w:val="002D2A38"/>
    <w:rsid w:val="002D2CFC"/>
    <w:rsid w:val="002D3BDB"/>
    <w:rsid w:val="002D419F"/>
    <w:rsid w:val="002D4348"/>
    <w:rsid w:val="002D4E3F"/>
    <w:rsid w:val="002D5272"/>
    <w:rsid w:val="002D5821"/>
    <w:rsid w:val="002D5B13"/>
    <w:rsid w:val="002D5E03"/>
    <w:rsid w:val="002E0292"/>
    <w:rsid w:val="002E1618"/>
    <w:rsid w:val="002E17A4"/>
    <w:rsid w:val="002E1AA3"/>
    <w:rsid w:val="002E2000"/>
    <w:rsid w:val="002E23D9"/>
    <w:rsid w:val="002E3A16"/>
    <w:rsid w:val="002E3E9A"/>
    <w:rsid w:val="002E3FEB"/>
    <w:rsid w:val="002E50B5"/>
    <w:rsid w:val="002E51ED"/>
    <w:rsid w:val="002E5AAD"/>
    <w:rsid w:val="002E6C43"/>
    <w:rsid w:val="002E6FFF"/>
    <w:rsid w:val="002F089C"/>
    <w:rsid w:val="002F1639"/>
    <w:rsid w:val="002F1916"/>
    <w:rsid w:val="002F19D6"/>
    <w:rsid w:val="002F1B3C"/>
    <w:rsid w:val="002F1E3E"/>
    <w:rsid w:val="002F2636"/>
    <w:rsid w:val="002F28A1"/>
    <w:rsid w:val="002F3F29"/>
    <w:rsid w:val="002F4700"/>
    <w:rsid w:val="002F478F"/>
    <w:rsid w:val="002F4B07"/>
    <w:rsid w:val="002F530D"/>
    <w:rsid w:val="002F5642"/>
    <w:rsid w:val="002F5953"/>
    <w:rsid w:val="002F64E1"/>
    <w:rsid w:val="002F67F8"/>
    <w:rsid w:val="002F6C34"/>
    <w:rsid w:val="002F6DB7"/>
    <w:rsid w:val="002F72A9"/>
    <w:rsid w:val="003000DF"/>
    <w:rsid w:val="003004D3"/>
    <w:rsid w:val="00300A4F"/>
    <w:rsid w:val="00300EF6"/>
    <w:rsid w:val="00300F52"/>
    <w:rsid w:val="00301A5B"/>
    <w:rsid w:val="0030278B"/>
    <w:rsid w:val="003029D0"/>
    <w:rsid w:val="003030A2"/>
    <w:rsid w:val="00303160"/>
    <w:rsid w:val="003033C4"/>
    <w:rsid w:val="00303424"/>
    <w:rsid w:val="00303753"/>
    <w:rsid w:val="00303A47"/>
    <w:rsid w:val="003041C2"/>
    <w:rsid w:val="003042BE"/>
    <w:rsid w:val="00304A79"/>
    <w:rsid w:val="00305340"/>
    <w:rsid w:val="00305733"/>
    <w:rsid w:val="003067F4"/>
    <w:rsid w:val="00306E21"/>
    <w:rsid w:val="0030714B"/>
    <w:rsid w:val="003101FA"/>
    <w:rsid w:val="0031072D"/>
    <w:rsid w:val="00310C94"/>
    <w:rsid w:val="003113A3"/>
    <w:rsid w:val="00311CF6"/>
    <w:rsid w:val="003120A9"/>
    <w:rsid w:val="00312125"/>
    <w:rsid w:val="00312807"/>
    <w:rsid w:val="00312890"/>
    <w:rsid w:val="00312F32"/>
    <w:rsid w:val="00313239"/>
    <w:rsid w:val="00314525"/>
    <w:rsid w:val="0031479F"/>
    <w:rsid w:val="0031494F"/>
    <w:rsid w:val="00314F33"/>
    <w:rsid w:val="00315142"/>
    <w:rsid w:val="00315645"/>
    <w:rsid w:val="00316026"/>
    <w:rsid w:val="003160A3"/>
    <w:rsid w:val="003161B9"/>
    <w:rsid w:val="003170C2"/>
    <w:rsid w:val="003178B5"/>
    <w:rsid w:val="0032044D"/>
    <w:rsid w:val="00320AE6"/>
    <w:rsid w:val="00320D0E"/>
    <w:rsid w:val="00320E97"/>
    <w:rsid w:val="003210A5"/>
    <w:rsid w:val="00322829"/>
    <w:rsid w:val="00322F4C"/>
    <w:rsid w:val="0032318B"/>
    <w:rsid w:val="003245B3"/>
    <w:rsid w:val="003256C9"/>
    <w:rsid w:val="00325B8C"/>
    <w:rsid w:val="003260D8"/>
    <w:rsid w:val="0032685A"/>
    <w:rsid w:val="00326A76"/>
    <w:rsid w:val="00327253"/>
    <w:rsid w:val="00327428"/>
    <w:rsid w:val="003274E3"/>
    <w:rsid w:val="00327E63"/>
    <w:rsid w:val="003303B3"/>
    <w:rsid w:val="00330AF1"/>
    <w:rsid w:val="00331543"/>
    <w:rsid w:val="00331871"/>
    <w:rsid w:val="00332C08"/>
    <w:rsid w:val="0033309B"/>
    <w:rsid w:val="0033319C"/>
    <w:rsid w:val="00333310"/>
    <w:rsid w:val="00333C3E"/>
    <w:rsid w:val="00333C95"/>
    <w:rsid w:val="00333DD7"/>
    <w:rsid w:val="0033432F"/>
    <w:rsid w:val="003348BB"/>
    <w:rsid w:val="00334B49"/>
    <w:rsid w:val="00335C71"/>
    <w:rsid w:val="00335D9A"/>
    <w:rsid w:val="00335E8A"/>
    <w:rsid w:val="003362C8"/>
    <w:rsid w:val="003366F3"/>
    <w:rsid w:val="0033673F"/>
    <w:rsid w:val="00336B3F"/>
    <w:rsid w:val="0033702D"/>
    <w:rsid w:val="0033725A"/>
    <w:rsid w:val="00337369"/>
    <w:rsid w:val="0033793D"/>
    <w:rsid w:val="00337E2B"/>
    <w:rsid w:val="00337FC4"/>
    <w:rsid w:val="00340321"/>
    <w:rsid w:val="00340475"/>
    <w:rsid w:val="00340821"/>
    <w:rsid w:val="0034090F"/>
    <w:rsid w:val="003409CF"/>
    <w:rsid w:val="00340E12"/>
    <w:rsid w:val="0034148C"/>
    <w:rsid w:val="00341861"/>
    <w:rsid w:val="00341A78"/>
    <w:rsid w:val="00341B03"/>
    <w:rsid w:val="00341ED0"/>
    <w:rsid w:val="0034216B"/>
    <w:rsid w:val="00342362"/>
    <w:rsid w:val="00342731"/>
    <w:rsid w:val="003429A4"/>
    <w:rsid w:val="00342D20"/>
    <w:rsid w:val="00342FBB"/>
    <w:rsid w:val="00343690"/>
    <w:rsid w:val="003437EF"/>
    <w:rsid w:val="00343821"/>
    <w:rsid w:val="0034389F"/>
    <w:rsid w:val="0034428A"/>
    <w:rsid w:val="0034478A"/>
    <w:rsid w:val="00344BC5"/>
    <w:rsid w:val="00344D96"/>
    <w:rsid w:val="00345C1A"/>
    <w:rsid w:val="00346006"/>
    <w:rsid w:val="00346442"/>
    <w:rsid w:val="003465DF"/>
    <w:rsid w:val="0034679A"/>
    <w:rsid w:val="00347248"/>
    <w:rsid w:val="0034738D"/>
    <w:rsid w:val="0034748D"/>
    <w:rsid w:val="003477FA"/>
    <w:rsid w:val="00347B38"/>
    <w:rsid w:val="00347D03"/>
    <w:rsid w:val="00347E26"/>
    <w:rsid w:val="00347EEF"/>
    <w:rsid w:val="00347F96"/>
    <w:rsid w:val="00350172"/>
    <w:rsid w:val="00350ACB"/>
    <w:rsid w:val="00350C5A"/>
    <w:rsid w:val="0035123B"/>
    <w:rsid w:val="00351D79"/>
    <w:rsid w:val="00351F35"/>
    <w:rsid w:val="00352007"/>
    <w:rsid w:val="00352A04"/>
    <w:rsid w:val="00353856"/>
    <w:rsid w:val="00353A2A"/>
    <w:rsid w:val="00354342"/>
    <w:rsid w:val="00354F7A"/>
    <w:rsid w:val="00354FB9"/>
    <w:rsid w:val="0035581F"/>
    <w:rsid w:val="00356A06"/>
    <w:rsid w:val="00356E6C"/>
    <w:rsid w:val="003571E8"/>
    <w:rsid w:val="003571FF"/>
    <w:rsid w:val="00357612"/>
    <w:rsid w:val="00357693"/>
    <w:rsid w:val="00357A6E"/>
    <w:rsid w:val="00357E04"/>
    <w:rsid w:val="00360587"/>
    <w:rsid w:val="00361212"/>
    <w:rsid w:val="00361E72"/>
    <w:rsid w:val="00362322"/>
    <w:rsid w:val="00362AC4"/>
    <w:rsid w:val="00362F77"/>
    <w:rsid w:val="003633EB"/>
    <w:rsid w:val="00363707"/>
    <w:rsid w:val="00363A65"/>
    <w:rsid w:val="00363EA9"/>
    <w:rsid w:val="0036488F"/>
    <w:rsid w:val="0036592C"/>
    <w:rsid w:val="00366309"/>
    <w:rsid w:val="003665AB"/>
    <w:rsid w:val="00366EBB"/>
    <w:rsid w:val="003672BE"/>
    <w:rsid w:val="00367424"/>
    <w:rsid w:val="003674BB"/>
    <w:rsid w:val="00367934"/>
    <w:rsid w:val="00367D13"/>
    <w:rsid w:val="00370012"/>
    <w:rsid w:val="00370EA8"/>
    <w:rsid w:val="00370FE1"/>
    <w:rsid w:val="003724EA"/>
    <w:rsid w:val="00372746"/>
    <w:rsid w:val="00372BE5"/>
    <w:rsid w:val="00372D2A"/>
    <w:rsid w:val="003738BA"/>
    <w:rsid w:val="00373FF8"/>
    <w:rsid w:val="003744EA"/>
    <w:rsid w:val="00375491"/>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EA8"/>
    <w:rsid w:val="0038565A"/>
    <w:rsid w:val="003869DA"/>
    <w:rsid w:val="00386BA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4732"/>
    <w:rsid w:val="00395328"/>
    <w:rsid w:val="00396348"/>
    <w:rsid w:val="00396B81"/>
    <w:rsid w:val="00396C82"/>
    <w:rsid w:val="00396C87"/>
    <w:rsid w:val="0039754A"/>
    <w:rsid w:val="00397874"/>
    <w:rsid w:val="003A0E56"/>
    <w:rsid w:val="003A1096"/>
    <w:rsid w:val="003A153E"/>
    <w:rsid w:val="003A17E3"/>
    <w:rsid w:val="003A1AAD"/>
    <w:rsid w:val="003A1DBB"/>
    <w:rsid w:val="003A1E58"/>
    <w:rsid w:val="003A201D"/>
    <w:rsid w:val="003A26D8"/>
    <w:rsid w:val="003A2B5D"/>
    <w:rsid w:val="003A2BE2"/>
    <w:rsid w:val="003A31AB"/>
    <w:rsid w:val="003A3B79"/>
    <w:rsid w:val="003A4249"/>
    <w:rsid w:val="003A43AA"/>
    <w:rsid w:val="003A43F3"/>
    <w:rsid w:val="003A452F"/>
    <w:rsid w:val="003A4799"/>
    <w:rsid w:val="003A47B1"/>
    <w:rsid w:val="003A4873"/>
    <w:rsid w:val="003A4AA7"/>
    <w:rsid w:val="003A4FFB"/>
    <w:rsid w:val="003A5410"/>
    <w:rsid w:val="003A571E"/>
    <w:rsid w:val="003A69C1"/>
    <w:rsid w:val="003A7DFE"/>
    <w:rsid w:val="003B0634"/>
    <w:rsid w:val="003B07A3"/>
    <w:rsid w:val="003B0B8D"/>
    <w:rsid w:val="003B0F2E"/>
    <w:rsid w:val="003B16F7"/>
    <w:rsid w:val="003B2604"/>
    <w:rsid w:val="003B29A9"/>
    <w:rsid w:val="003B2C6C"/>
    <w:rsid w:val="003B2F48"/>
    <w:rsid w:val="003B445B"/>
    <w:rsid w:val="003B47E8"/>
    <w:rsid w:val="003B4D65"/>
    <w:rsid w:val="003B4E32"/>
    <w:rsid w:val="003B4E6C"/>
    <w:rsid w:val="003B57BB"/>
    <w:rsid w:val="003B675D"/>
    <w:rsid w:val="003B6976"/>
    <w:rsid w:val="003B6E6E"/>
    <w:rsid w:val="003B7248"/>
    <w:rsid w:val="003C07B5"/>
    <w:rsid w:val="003C087E"/>
    <w:rsid w:val="003C0D9E"/>
    <w:rsid w:val="003C105C"/>
    <w:rsid w:val="003C12A3"/>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1FF"/>
    <w:rsid w:val="003C4AB8"/>
    <w:rsid w:val="003C4FE1"/>
    <w:rsid w:val="003C5011"/>
    <w:rsid w:val="003C51AF"/>
    <w:rsid w:val="003C51FD"/>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CED"/>
    <w:rsid w:val="003D4D9E"/>
    <w:rsid w:val="003D5622"/>
    <w:rsid w:val="003D56CB"/>
    <w:rsid w:val="003D6056"/>
    <w:rsid w:val="003D76E5"/>
    <w:rsid w:val="003E05F6"/>
    <w:rsid w:val="003E06ED"/>
    <w:rsid w:val="003E0C07"/>
    <w:rsid w:val="003E1F2A"/>
    <w:rsid w:val="003E280B"/>
    <w:rsid w:val="003E2ABC"/>
    <w:rsid w:val="003E3189"/>
    <w:rsid w:val="003E369E"/>
    <w:rsid w:val="003E400C"/>
    <w:rsid w:val="003E466D"/>
    <w:rsid w:val="003E46DB"/>
    <w:rsid w:val="003E4D99"/>
    <w:rsid w:val="003E4DB5"/>
    <w:rsid w:val="003E4EC5"/>
    <w:rsid w:val="003E500E"/>
    <w:rsid w:val="003E50D9"/>
    <w:rsid w:val="003E626D"/>
    <w:rsid w:val="003E6302"/>
    <w:rsid w:val="003E7651"/>
    <w:rsid w:val="003E7900"/>
    <w:rsid w:val="003E7DD4"/>
    <w:rsid w:val="003F00B8"/>
    <w:rsid w:val="003F0717"/>
    <w:rsid w:val="003F0939"/>
    <w:rsid w:val="003F0F2B"/>
    <w:rsid w:val="003F14D0"/>
    <w:rsid w:val="003F2909"/>
    <w:rsid w:val="003F3448"/>
    <w:rsid w:val="003F4854"/>
    <w:rsid w:val="003F4B70"/>
    <w:rsid w:val="003F4EE7"/>
    <w:rsid w:val="003F50F8"/>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3116"/>
    <w:rsid w:val="00403ECC"/>
    <w:rsid w:val="004051EE"/>
    <w:rsid w:val="004053B4"/>
    <w:rsid w:val="004057FB"/>
    <w:rsid w:val="00405A0B"/>
    <w:rsid w:val="00405E10"/>
    <w:rsid w:val="004062F9"/>
    <w:rsid w:val="00407358"/>
    <w:rsid w:val="004100AE"/>
    <w:rsid w:val="00410298"/>
    <w:rsid w:val="00410592"/>
    <w:rsid w:val="00410600"/>
    <w:rsid w:val="00410627"/>
    <w:rsid w:val="004107C3"/>
    <w:rsid w:val="0041142C"/>
    <w:rsid w:val="0041168E"/>
    <w:rsid w:val="00411718"/>
    <w:rsid w:val="00411B8D"/>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E83"/>
    <w:rsid w:val="004151B1"/>
    <w:rsid w:val="00415770"/>
    <w:rsid w:val="00415E28"/>
    <w:rsid w:val="00415F6D"/>
    <w:rsid w:val="0041618E"/>
    <w:rsid w:val="004165FA"/>
    <w:rsid w:val="00416D56"/>
    <w:rsid w:val="00416D99"/>
    <w:rsid w:val="0042045F"/>
    <w:rsid w:val="004216BF"/>
    <w:rsid w:val="00421E14"/>
    <w:rsid w:val="00422031"/>
    <w:rsid w:val="00422670"/>
    <w:rsid w:val="004235E2"/>
    <w:rsid w:val="00423F15"/>
    <w:rsid w:val="0042408A"/>
    <w:rsid w:val="0042409F"/>
    <w:rsid w:val="00424831"/>
    <w:rsid w:val="00424CCA"/>
    <w:rsid w:val="004260E5"/>
    <w:rsid w:val="00426446"/>
    <w:rsid w:val="00426A8E"/>
    <w:rsid w:val="00426E65"/>
    <w:rsid w:val="00427127"/>
    <w:rsid w:val="00427DF6"/>
    <w:rsid w:val="00430DD3"/>
    <w:rsid w:val="0043169D"/>
    <w:rsid w:val="004317BE"/>
    <w:rsid w:val="00431C70"/>
    <w:rsid w:val="00432022"/>
    <w:rsid w:val="004322CD"/>
    <w:rsid w:val="00432818"/>
    <w:rsid w:val="004337F2"/>
    <w:rsid w:val="00433963"/>
    <w:rsid w:val="00433976"/>
    <w:rsid w:val="00433D3C"/>
    <w:rsid w:val="004343F7"/>
    <w:rsid w:val="00434AC2"/>
    <w:rsid w:val="00434E8D"/>
    <w:rsid w:val="00435472"/>
    <w:rsid w:val="00435B7D"/>
    <w:rsid w:val="004364EB"/>
    <w:rsid w:val="004365E9"/>
    <w:rsid w:val="00436C56"/>
    <w:rsid w:val="00437398"/>
    <w:rsid w:val="00437925"/>
    <w:rsid w:val="00437EB7"/>
    <w:rsid w:val="0044032A"/>
    <w:rsid w:val="0044037D"/>
    <w:rsid w:val="004403CF"/>
    <w:rsid w:val="0044055F"/>
    <w:rsid w:val="0044095A"/>
    <w:rsid w:val="00440A2F"/>
    <w:rsid w:val="00440B04"/>
    <w:rsid w:val="00440EBD"/>
    <w:rsid w:val="00440F20"/>
    <w:rsid w:val="00441571"/>
    <w:rsid w:val="0044196A"/>
    <w:rsid w:val="0044209F"/>
    <w:rsid w:val="004429E9"/>
    <w:rsid w:val="00442A5F"/>
    <w:rsid w:val="00442B82"/>
    <w:rsid w:val="00442FAB"/>
    <w:rsid w:val="004439B2"/>
    <w:rsid w:val="00443B54"/>
    <w:rsid w:val="00444080"/>
    <w:rsid w:val="004445D4"/>
    <w:rsid w:val="004449C7"/>
    <w:rsid w:val="00444CC1"/>
    <w:rsid w:val="00444DBE"/>
    <w:rsid w:val="0044534D"/>
    <w:rsid w:val="004454B2"/>
    <w:rsid w:val="004456F6"/>
    <w:rsid w:val="00446267"/>
    <w:rsid w:val="00446524"/>
    <w:rsid w:val="00446645"/>
    <w:rsid w:val="0045039C"/>
    <w:rsid w:val="00450698"/>
    <w:rsid w:val="004512C5"/>
    <w:rsid w:val="0045154B"/>
    <w:rsid w:val="004516A1"/>
    <w:rsid w:val="00451C91"/>
    <w:rsid w:val="00451E8D"/>
    <w:rsid w:val="004520D2"/>
    <w:rsid w:val="004529CE"/>
    <w:rsid w:val="00452CAE"/>
    <w:rsid w:val="00453687"/>
    <w:rsid w:val="004538AE"/>
    <w:rsid w:val="00454AC6"/>
    <w:rsid w:val="004555EB"/>
    <w:rsid w:val="00455C28"/>
    <w:rsid w:val="00456279"/>
    <w:rsid w:val="00456D32"/>
    <w:rsid w:val="004571C7"/>
    <w:rsid w:val="00457BD0"/>
    <w:rsid w:val="00457C22"/>
    <w:rsid w:val="00460274"/>
    <w:rsid w:val="004602D7"/>
    <w:rsid w:val="004605A7"/>
    <w:rsid w:val="00460BFF"/>
    <w:rsid w:val="00460DA8"/>
    <w:rsid w:val="00462014"/>
    <w:rsid w:val="004628F3"/>
    <w:rsid w:val="00462991"/>
    <w:rsid w:val="00462C5A"/>
    <w:rsid w:val="00462CCE"/>
    <w:rsid w:val="004631C9"/>
    <w:rsid w:val="00463F63"/>
    <w:rsid w:val="00464087"/>
    <w:rsid w:val="00464613"/>
    <w:rsid w:val="004651BD"/>
    <w:rsid w:val="004651FD"/>
    <w:rsid w:val="00465348"/>
    <w:rsid w:val="004653EE"/>
    <w:rsid w:val="004659DB"/>
    <w:rsid w:val="00466A2F"/>
    <w:rsid w:val="004670F9"/>
    <w:rsid w:val="004677C3"/>
    <w:rsid w:val="004709B3"/>
    <w:rsid w:val="00470BDC"/>
    <w:rsid w:val="0047102E"/>
    <w:rsid w:val="0047110E"/>
    <w:rsid w:val="004711CE"/>
    <w:rsid w:val="00471F2A"/>
    <w:rsid w:val="004720F4"/>
    <w:rsid w:val="00472172"/>
    <w:rsid w:val="004728A6"/>
    <w:rsid w:val="00472A81"/>
    <w:rsid w:val="00472C42"/>
    <w:rsid w:val="004735D5"/>
    <w:rsid w:val="004749BA"/>
    <w:rsid w:val="00474CD1"/>
    <w:rsid w:val="004752EE"/>
    <w:rsid w:val="00475493"/>
    <w:rsid w:val="00476355"/>
    <w:rsid w:val="00476891"/>
    <w:rsid w:val="00477ECB"/>
    <w:rsid w:val="0048026D"/>
    <w:rsid w:val="0048136F"/>
    <w:rsid w:val="00481679"/>
    <w:rsid w:val="0048173B"/>
    <w:rsid w:val="00481893"/>
    <w:rsid w:val="00482291"/>
    <w:rsid w:val="00482AAC"/>
    <w:rsid w:val="004830DA"/>
    <w:rsid w:val="00483D2E"/>
    <w:rsid w:val="00484D0E"/>
    <w:rsid w:val="0048563D"/>
    <w:rsid w:val="0048566B"/>
    <w:rsid w:val="0048581B"/>
    <w:rsid w:val="0048678B"/>
    <w:rsid w:val="00486879"/>
    <w:rsid w:val="0048711C"/>
    <w:rsid w:val="00487FF2"/>
    <w:rsid w:val="004909E1"/>
    <w:rsid w:val="00490DD8"/>
    <w:rsid w:val="004910F0"/>
    <w:rsid w:val="0049110E"/>
    <w:rsid w:val="00491517"/>
    <w:rsid w:val="0049160D"/>
    <w:rsid w:val="00491C17"/>
    <w:rsid w:val="004920ED"/>
    <w:rsid w:val="00492AAF"/>
    <w:rsid w:val="00492AF8"/>
    <w:rsid w:val="00492D60"/>
    <w:rsid w:val="00492FFB"/>
    <w:rsid w:val="0049306C"/>
    <w:rsid w:val="004931F2"/>
    <w:rsid w:val="00493277"/>
    <w:rsid w:val="00493545"/>
    <w:rsid w:val="004936B4"/>
    <w:rsid w:val="00493C2B"/>
    <w:rsid w:val="004945AC"/>
    <w:rsid w:val="00494B2F"/>
    <w:rsid w:val="00494B99"/>
    <w:rsid w:val="00494BB4"/>
    <w:rsid w:val="00495689"/>
    <w:rsid w:val="0049591D"/>
    <w:rsid w:val="0049617E"/>
    <w:rsid w:val="004963D9"/>
    <w:rsid w:val="00496CEB"/>
    <w:rsid w:val="00496DA3"/>
    <w:rsid w:val="00496EC5"/>
    <w:rsid w:val="004972AA"/>
    <w:rsid w:val="0049779B"/>
    <w:rsid w:val="004977E3"/>
    <w:rsid w:val="00497B90"/>
    <w:rsid w:val="00497F68"/>
    <w:rsid w:val="004A085F"/>
    <w:rsid w:val="004A0EAB"/>
    <w:rsid w:val="004A121D"/>
    <w:rsid w:val="004A1345"/>
    <w:rsid w:val="004A15B2"/>
    <w:rsid w:val="004A1D58"/>
    <w:rsid w:val="004A22B5"/>
    <w:rsid w:val="004A2779"/>
    <w:rsid w:val="004A2888"/>
    <w:rsid w:val="004A3595"/>
    <w:rsid w:val="004A3A57"/>
    <w:rsid w:val="004A3AB3"/>
    <w:rsid w:val="004A3E40"/>
    <w:rsid w:val="004A40D8"/>
    <w:rsid w:val="004A410A"/>
    <w:rsid w:val="004A434E"/>
    <w:rsid w:val="004A4676"/>
    <w:rsid w:val="004A493E"/>
    <w:rsid w:val="004A594E"/>
    <w:rsid w:val="004A5D88"/>
    <w:rsid w:val="004A64E1"/>
    <w:rsid w:val="004A7667"/>
    <w:rsid w:val="004A7A9C"/>
    <w:rsid w:val="004B0436"/>
    <w:rsid w:val="004B06FA"/>
    <w:rsid w:val="004B0BC0"/>
    <w:rsid w:val="004B1011"/>
    <w:rsid w:val="004B123A"/>
    <w:rsid w:val="004B13ED"/>
    <w:rsid w:val="004B1557"/>
    <w:rsid w:val="004B1C61"/>
    <w:rsid w:val="004B284C"/>
    <w:rsid w:val="004B355B"/>
    <w:rsid w:val="004B3973"/>
    <w:rsid w:val="004B3B5E"/>
    <w:rsid w:val="004B47B1"/>
    <w:rsid w:val="004B4EF0"/>
    <w:rsid w:val="004B5119"/>
    <w:rsid w:val="004B54BD"/>
    <w:rsid w:val="004B5683"/>
    <w:rsid w:val="004B59E1"/>
    <w:rsid w:val="004B5C9D"/>
    <w:rsid w:val="004B610A"/>
    <w:rsid w:val="004B6767"/>
    <w:rsid w:val="004B7393"/>
    <w:rsid w:val="004C06A4"/>
    <w:rsid w:val="004C0E17"/>
    <w:rsid w:val="004C10E3"/>
    <w:rsid w:val="004C17CE"/>
    <w:rsid w:val="004C1D03"/>
    <w:rsid w:val="004C2239"/>
    <w:rsid w:val="004C2337"/>
    <w:rsid w:val="004C2352"/>
    <w:rsid w:val="004C26B3"/>
    <w:rsid w:val="004C2B6A"/>
    <w:rsid w:val="004C2E87"/>
    <w:rsid w:val="004C2F9F"/>
    <w:rsid w:val="004C30EA"/>
    <w:rsid w:val="004C3A55"/>
    <w:rsid w:val="004C403E"/>
    <w:rsid w:val="004C4743"/>
    <w:rsid w:val="004C479C"/>
    <w:rsid w:val="004C4945"/>
    <w:rsid w:val="004C4B52"/>
    <w:rsid w:val="004C4BBE"/>
    <w:rsid w:val="004C56AB"/>
    <w:rsid w:val="004C56E2"/>
    <w:rsid w:val="004C5C1E"/>
    <w:rsid w:val="004C6013"/>
    <w:rsid w:val="004C6189"/>
    <w:rsid w:val="004C6C99"/>
    <w:rsid w:val="004C6DC0"/>
    <w:rsid w:val="004C720E"/>
    <w:rsid w:val="004C76B4"/>
    <w:rsid w:val="004C7DB5"/>
    <w:rsid w:val="004D02E5"/>
    <w:rsid w:val="004D0BE5"/>
    <w:rsid w:val="004D0DB4"/>
    <w:rsid w:val="004D132C"/>
    <w:rsid w:val="004D2A67"/>
    <w:rsid w:val="004D330B"/>
    <w:rsid w:val="004D3F85"/>
    <w:rsid w:val="004D437B"/>
    <w:rsid w:val="004D4946"/>
    <w:rsid w:val="004D4A79"/>
    <w:rsid w:val="004D5264"/>
    <w:rsid w:val="004D5480"/>
    <w:rsid w:val="004D55F4"/>
    <w:rsid w:val="004D5D0B"/>
    <w:rsid w:val="004D5D56"/>
    <w:rsid w:val="004D5FA6"/>
    <w:rsid w:val="004D612E"/>
    <w:rsid w:val="004D6997"/>
    <w:rsid w:val="004D78F9"/>
    <w:rsid w:val="004D7D9D"/>
    <w:rsid w:val="004E0D21"/>
    <w:rsid w:val="004E13F0"/>
    <w:rsid w:val="004E1D45"/>
    <w:rsid w:val="004E24D2"/>
    <w:rsid w:val="004E2A13"/>
    <w:rsid w:val="004E2D7F"/>
    <w:rsid w:val="004E2F83"/>
    <w:rsid w:val="004E2FFE"/>
    <w:rsid w:val="004E3333"/>
    <w:rsid w:val="004E3BBC"/>
    <w:rsid w:val="004E42C0"/>
    <w:rsid w:val="004E42F0"/>
    <w:rsid w:val="004E4345"/>
    <w:rsid w:val="004E4747"/>
    <w:rsid w:val="004E4E93"/>
    <w:rsid w:val="004E50D8"/>
    <w:rsid w:val="004E5790"/>
    <w:rsid w:val="004E5B89"/>
    <w:rsid w:val="004E5C62"/>
    <w:rsid w:val="004E64B6"/>
    <w:rsid w:val="004E6A93"/>
    <w:rsid w:val="004E75D1"/>
    <w:rsid w:val="004E78DA"/>
    <w:rsid w:val="004E7D33"/>
    <w:rsid w:val="004E7D38"/>
    <w:rsid w:val="004E7E7D"/>
    <w:rsid w:val="004F033B"/>
    <w:rsid w:val="004F05B9"/>
    <w:rsid w:val="004F0674"/>
    <w:rsid w:val="004F0ADE"/>
    <w:rsid w:val="004F0B47"/>
    <w:rsid w:val="004F0FEA"/>
    <w:rsid w:val="004F11D1"/>
    <w:rsid w:val="004F1668"/>
    <w:rsid w:val="004F1729"/>
    <w:rsid w:val="004F1EA4"/>
    <w:rsid w:val="004F2544"/>
    <w:rsid w:val="004F2B45"/>
    <w:rsid w:val="004F2E23"/>
    <w:rsid w:val="004F326D"/>
    <w:rsid w:val="004F3F47"/>
    <w:rsid w:val="004F4ACD"/>
    <w:rsid w:val="004F4C0C"/>
    <w:rsid w:val="004F4E1E"/>
    <w:rsid w:val="004F4EE3"/>
    <w:rsid w:val="004F57A1"/>
    <w:rsid w:val="004F5F3D"/>
    <w:rsid w:val="004F6DB1"/>
    <w:rsid w:val="004F6E6E"/>
    <w:rsid w:val="004F7146"/>
    <w:rsid w:val="00500495"/>
    <w:rsid w:val="005008B5"/>
    <w:rsid w:val="00500D3E"/>
    <w:rsid w:val="00500FD4"/>
    <w:rsid w:val="0050169E"/>
    <w:rsid w:val="00502256"/>
    <w:rsid w:val="00502274"/>
    <w:rsid w:val="00502297"/>
    <w:rsid w:val="0050299C"/>
    <w:rsid w:val="00502F0C"/>
    <w:rsid w:val="005043D7"/>
    <w:rsid w:val="005045C0"/>
    <w:rsid w:val="00504E72"/>
    <w:rsid w:val="005052DF"/>
    <w:rsid w:val="005057D5"/>
    <w:rsid w:val="00506078"/>
    <w:rsid w:val="005064B7"/>
    <w:rsid w:val="005066EA"/>
    <w:rsid w:val="00507C70"/>
    <w:rsid w:val="00507D0D"/>
    <w:rsid w:val="00510813"/>
    <w:rsid w:val="00510987"/>
    <w:rsid w:val="00510D0D"/>
    <w:rsid w:val="00511795"/>
    <w:rsid w:val="00512011"/>
    <w:rsid w:val="00512715"/>
    <w:rsid w:val="005129C8"/>
    <w:rsid w:val="00512A06"/>
    <w:rsid w:val="00512AC2"/>
    <w:rsid w:val="00513193"/>
    <w:rsid w:val="00513196"/>
    <w:rsid w:val="005136DF"/>
    <w:rsid w:val="005137D6"/>
    <w:rsid w:val="00513882"/>
    <w:rsid w:val="00513E3C"/>
    <w:rsid w:val="0051439F"/>
    <w:rsid w:val="00515AA0"/>
    <w:rsid w:val="00515BDC"/>
    <w:rsid w:val="00515EF8"/>
    <w:rsid w:val="00515F2B"/>
    <w:rsid w:val="005166F1"/>
    <w:rsid w:val="00517395"/>
    <w:rsid w:val="00517396"/>
    <w:rsid w:val="00517561"/>
    <w:rsid w:val="005176B7"/>
    <w:rsid w:val="005176FD"/>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5D56"/>
    <w:rsid w:val="0052712D"/>
    <w:rsid w:val="0052777C"/>
    <w:rsid w:val="00527AE2"/>
    <w:rsid w:val="00530992"/>
    <w:rsid w:val="00530B75"/>
    <w:rsid w:val="00530EB3"/>
    <w:rsid w:val="005313A7"/>
    <w:rsid w:val="00531FF3"/>
    <w:rsid w:val="00532032"/>
    <w:rsid w:val="00532358"/>
    <w:rsid w:val="0053276A"/>
    <w:rsid w:val="00532851"/>
    <w:rsid w:val="00532A16"/>
    <w:rsid w:val="00534DC3"/>
    <w:rsid w:val="00534DEF"/>
    <w:rsid w:val="00535981"/>
    <w:rsid w:val="00535B39"/>
    <w:rsid w:val="00536255"/>
    <w:rsid w:val="00536440"/>
    <w:rsid w:val="0053652A"/>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501"/>
    <w:rsid w:val="005439AB"/>
    <w:rsid w:val="005439E7"/>
    <w:rsid w:val="00544202"/>
    <w:rsid w:val="005446D1"/>
    <w:rsid w:val="00544BFD"/>
    <w:rsid w:val="00544EC9"/>
    <w:rsid w:val="0054537E"/>
    <w:rsid w:val="0054585C"/>
    <w:rsid w:val="005459A2"/>
    <w:rsid w:val="00545A1C"/>
    <w:rsid w:val="00545A64"/>
    <w:rsid w:val="00545C41"/>
    <w:rsid w:val="00545FD3"/>
    <w:rsid w:val="0054612A"/>
    <w:rsid w:val="00546478"/>
    <w:rsid w:val="00547783"/>
    <w:rsid w:val="005501FC"/>
    <w:rsid w:val="005503E5"/>
    <w:rsid w:val="0055064A"/>
    <w:rsid w:val="0055093E"/>
    <w:rsid w:val="00550A73"/>
    <w:rsid w:val="0055215C"/>
    <w:rsid w:val="0055216C"/>
    <w:rsid w:val="005521D2"/>
    <w:rsid w:val="0055264D"/>
    <w:rsid w:val="00552ED7"/>
    <w:rsid w:val="00553ACA"/>
    <w:rsid w:val="00553BA4"/>
    <w:rsid w:val="00553E2B"/>
    <w:rsid w:val="00554380"/>
    <w:rsid w:val="005547F6"/>
    <w:rsid w:val="00554D7F"/>
    <w:rsid w:val="005552F9"/>
    <w:rsid w:val="005562F6"/>
    <w:rsid w:val="005572EA"/>
    <w:rsid w:val="00557A61"/>
    <w:rsid w:val="00557C69"/>
    <w:rsid w:val="00557FF5"/>
    <w:rsid w:val="00560027"/>
    <w:rsid w:val="00560833"/>
    <w:rsid w:val="005609BA"/>
    <w:rsid w:val="005613DE"/>
    <w:rsid w:val="00561647"/>
    <w:rsid w:val="00562687"/>
    <w:rsid w:val="00562945"/>
    <w:rsid w:val="005634F9"/>
    <w:rsid w:val="00563998"/>
    <w:rsid w:val="005639B2"/>
    <w:rsid w:val="00563B9D"/>
    <w:rsid w:val="0056447F"/>
    <w:rsid w:val="005644F4"/>
    <w:rsid w:val="00564795"/>
    <w:rsid w:val="00564FDF"/>
    <w:rsid w:val="00565C95"/>
    <w:rsid w:val="00566013"/>
    <w:rsid w:val="005665EC"/>
    <w:rsid w:val="0056691C"/>
    <w:rsid w:val="00566E1C"/>
    <w:rsid w:val="0056708B"/>
    <w:rsid w:val="00567814"/>
    <w:rsid w:val="00567A80"/>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E99"/>
    <w:rsid w:val="00574746"/>
    <w:rsid w:val="00574F95"/>
    <w:rsid w:val="00575206"/>
    <w:rsid w:val="005756CC"/>
    <w:rsid w:val="00575ADB"/>
    <w:rsid w:val="00576702"/>
    <w:rsid w:val="00576879"/>
    <w:rsid w:val="00576920"/>
    <w:rsid w:val="0057762C"/>
    <w:rsid w:val="00577A29"/>
    <w:rsid w:val="00577FEB"/>
    <w:rsid w:val="0058019D"/>
    <w:rsid w:val="005806A2"/>
    <w:rsid w:val="00580DC2"/>
    <w:rsid w:val="00580E00"/>
    <w:rsid w:val="005812AF"/>
    <w:rsid w:val="005812C8"/>
    <w:rsid w:val="0058174A"/>
    <w:rsid w:val="00581E53"/>
    <w:rsid w:val="005832F0"/>
    <w:rsid w:val="0058479A"/>
    <w:rsid w:val="00584D27"/>
    <w:rsid w:val="00584F48"/>
    <w:rsid w:val="0058510A"/>
    <w:rsid w:val="005856CA"/>
    <w:rsid w:val="00585B18"/>
    <w:rsid w:val="0058626D"/>
    <w:rsid w:val="00586C60"/>
    <w:rsid w:val="0058727C"/>
    <w:rsid w:val="0058775C"/>
    <w:rsid w:val="00587910"/>
    <w:rsid w:val="0059031E"/>
    <w:rsid w:val="00590635"/>
    <w:rsid w:val="0059094A"/>
    <w:rsid w:val="00590B5C"/>
    <w:rsid w:val="00590BB7"/>
    <w:rsid w:val="00590C24"/>
    <w:rsid w:val="00590E81"/>
    <w:rsid w:val="0059131B"/>
    <w:rsid w:val="0059202C"/>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4400"/>
    <w:rsid w:val="005A50AF"/>
    <w:rsid w:val="005A56A6"/>
    <w:rsid w:val="005A58CD"/>
    <w:rsid w:val="005A5EAE"/>
    <w:rsid w:val="005A6452"/>
    <w:rsid w:val="005A6D93"/>
    <w:rsid w:val="005A6DAC"/>
    <w:rsid w:val="005A7017"/>
    <w:rsid w:val="005A7232"/>
    <w:rsid w:val="005A7447"/>
    <w:rsid w:val="005A754F"/>
    <w:rsid w:val="005A7670"/>
    <w:rsid w:val="005A7A10"/>
    <w:rsid w:val="005A7D28"/>
    <w:rsid w:val="005A7DA3"/>
    <w:rsid w:val="005B056F"/>
    <w:rsid w:val="005B0714"/>
    <w:rsid w:val="005B0946"/>
    <w:rsid w:val="005B0F34"/>
    <w:rsid w:val="005B1273"/>
    <w:rsid w:val="005B16AC"/>
    <w:rsid w:val="005B1D57"/>
    <w:rsid w:val="005B2683"/>
    <w:rsid w:val="005B2FB3"/>
    <w:rsid w:val="005B2FCD"/>
    <w:rsid w:val="005B3C40"/>
    <w:rsid w:val="005B4078"/>
    <w:rsid w:val="005B4504"/>
    <w:rsid w:val="005B48BA"/>
    <w:rsid w:val="005B4A8C"/>
    <w:rsid w:val="005B4ACC"/>
    <w:rsid w:val="005B4D42"/>
    <w:rsid w:val="005B5DFD"/>
    <w:rsid w:val="005B60FC"/>
    <w:rsid w:val="005B6B08"/>
    <w:rsid w:val="005B6D7F"/>
    <w:rsid w:val="005B7484"/>
    <w:rsid w:val="005B7CC0"/>
    <w:rsid w:val="005B7E74"/>
    <w:rsid w:val="005C0CFB"/>
    <w:rsid w:val="005C141A"/>
    <w:rsid w:val="005C1E76"/>
    <w:rsid w:val="005C25A5"/>
    <w:rsid w:val="005C2FE2"/>
    <w:rsid w:val="005C3581"/>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D0080"/>
    <w:rsid w:val="005D00E3"/>
    <w:rsid w:val="005D0A83"/>
    <w:rsid w:val="005D0B6C"/>
    <w:rsid w:val="005D125E"/>
    <w:rsid w:val="005D178E"/>
    <w:rsid w:val="005D17A7"/>
    <w:rsid w:val="005D184B"/>
    <w:rsid w:val="005D19FD"/>
    <w:rsid w:val="005D1E6A"/>
    <w:rsid w:val="005D200D"/>
    <w:rsid w:val="005D2123"/>
    <w:rsid w:val="005D2472"/>
    <w:rsid w:val="005D29DE"/>
    <w:rsid w:val="005D30CE"/>
    <w:rsid w:val="005D30DC"/>
    <w:rsid w:val="005D3154"/>
    <w:rsid w:val="005D3BE8"/>
    <w:rsid w:val="005D3E7B"/>
    <w:rsid w:val="005D3F49"/>
    <w:rsid w:val="005D3FF7"/>
    <w:rsid w:val="005D4138"/>
    <w:rsid w:val="005D461D"/>
    <w:rsid w:val="005D4954"/>
    <w:rsid w:val="005D4A02"/>
    <w:rsid w:val="005D4FE1"/>
    <w:rsid w:val="005D5204"/>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4CE"/>
    <w:rsid w:val="005E383F"/>
    <w:rsid w:val="005E3AAB"/>
    <w:rsid w:val="005E3C7F"/>
    <w:rsid w:val="005E426C"/>
    <w:rsid w:val="005E485D"/>
    <w:rsid w:val="005E542A"/>
    <w:rsid w:val="005E5B3C"/>
    <w:rsid w:val="005E64B5"/>
    <w:rsid w:val="005E6844"/>
    <w:rsid w:val="005E691F"/>
    <w:rsid w:val="005E71F3"/>
    <w:rsid w:val="005E7419"/>
    <w:rsid w:val="005E767C"/>
    <w:rsid w:val="005E7921"/>
    <w:rsid w:val="005F00DB"/>
    <w:rsid w:val="005F0517"/>
    <w:rsid w:val="005F0682"/>
    <w:rsid w:val="005F0FB4"/>
    <w:rsid w:val="005F1F92"/>
    <w:rsid w:val="005F208C"/>
    <w:rsid w:val="005F302B"/>
    <w:rsid w:val="005F4164"/>
    <w:rsid w:val="005F4421"/>
    <w:rsid w:val="005F4774"/>
    <w:rsid w:val="005F520D"/>
    <w:rsid w:val="005F54EF"/>
    <w:rsid w:val="005F56AD"/>
    <w:rsid w:val="005F56CB"/>
    <w:rsid w:val="005F5983"/>
    <w:rsid w:val="005F62A9"/>
    <w:rsid w:val="005F6CCF"/>
    <w:rsid w:val="005F6CE9"/>
    <w:rsid w:val="005F6FBF"/>
    <w:rsid w:val="005F7357"/>
    <w:rsid w:val="005F7500"/>
    <w:rsid w:val="005F753E"/>
    <w:rsid w:val="005F76E4"/>
    <w:rsid w:val="005F7B1E"/>
    <w:rsid w:val="0060071A"/>
    <w:rsid w:val="006008AC"/>
    <w:rsid w:val="00600BF4"/>
    <w:rsid w:val="00601469"/>
    <w:rsid w:val="00601D45"/>
    <w:rsid w:val="00601F9E"/>
    <w:rsid w:val="006022C5"/>
    <w:rsid w:val="00603A92"/>
    <w:rsid w:val="006040CE"/>
    <w:rsid w:val="00604522"/>
    <w:rsid w:val="00604616"/>
    <w:rsid w:val="00604CBB"/>
    <w:rsid w:val="00604E9D"/>
    <w:rsid w:val="00604F19"/>
    <w:rsid w:val="0060537B"/>
    <w:rsid w:val="006064B8"/>
    <w:rsid w:val="00606A84"/>
    <w:rsid w:val="0060795B"/>
    <w:rsid w:val="00610203"/>
    <w:rsid w:val="006109A3"/>
    <w:rsid w:val="00610E12"/>
    <w:rsid w:val="0061104F"/>
    <w:rsid w:val="00611079"/>
    <w:rsid w:val="006112B7"/>
    <w:rsid w:val="00611768"/>
    <w:rsid w:val="00611B43"/>
    <w:rsid w:val="006122B6"/>
    <w:rsid w:val="006129C9"/>
    <w:rsid w:val="00612F11"/>
    <w:rsid w:val="006130ED"/>
    <w:rsid w:val="0061324C"/>
    <w:rsid w:val="00613357"/>
    <w:rsid w:val="00613611"/>
    <w:rsid w:val="00613706"/>
    <w:rsid w:val="00613B2D"/>
    <w:rsid w:val="00614B9C"/>
    <w:rsid w:val="00614EE8"/>
    <w:rsid w:val="0061508F"/>
    <w:rsid w:val="0061527C"/>
    <w:rsid w:val="00615783"/>
    <w:rsid w:val="006158E1"/>
    <w:rsid w:val="0061602F"/>
    <w:rsid w:val="0061653D"/>
    <w:rsid w:val="0061703A"/>
    <w:rsid w:val="00617924"/>
    <w:rsid w:val="00620032"/>
    <w:rsid w:val="00620272"/>
    <w:rsid w:val="00620277"/>
    <w:rsid w:val="00620B51"/>
    <w:rsid w:val="006215E1"/>
    <w:rsid w:val="0062188C"/>
    <w:rsid w:val="00621EFD"/>
    <w:rsid w:val="006228E5"/>
    <w:rsid w:val="00623231"/>
    <w:rsid w:val="00623B99"/>
    <w:rsid w:val="00623F34"/>
    <w:rsid w:val="00623F98"/>
    <w:rsid w:val="00624030"/>
    <w:rsid w:val="006251A6"/>
    <w:rsid w:val="00626532"/>
    <w:rsid w:val="00626E1D"/>
    <w:rsid w:val="00626E63"/>
    <w:rsid w:val="006272A8"/>
    <w:rsid w:val="00627C87"/>
    <w:rsid w:val="0063011B"/>
    <w:rsid w:val="006305DC"/>
    <w:rsid w:val="0063074D"/>
    <w:rsid w:val="00630CC4"/>
    <w:rsid w:val="0063142D"/>
    <w:rsid w:val="00631748"/>
    <w:rsid w:val="00631ADE"/>
    <w:rsid w:val="00631D37"/>
    <w:rsid w:val="006322C3"/>
    <w:rsid w:val="00632E59"/>
    <w:rsid w:val="00632EE8"/>
    <w:rsid w:val="0063385D"/>
    <w:rsid w:val="00633DFB"/>
    <w:rsid w:val="00634897"/>
    <w:rsid w:val="00634DD8"/>
    <w:rsid w:val="006352CF"/>
    <w:rsid w:val="006356EE"/>
    <w:rsid w:val="00635BA4"/>
    <w:rsid w:val="00635CE8"/>
    <w:rsid w:val="00635E05"/>
    <w:rsid w:val="00636B99"/>
    <w:rsid w:val="00637B73"/>
    <w:rsid w:val="00637F3D"/>
    <w:rsid w:val="00640FD4"/>
    <w:rsid w:val="00641654"/>
    <w:rsid w:val="0064168E"/>
    <w:rsid w:val="006418E0"/>
    <w:rsid w:val="00641B5C"/>
    <w:rsid w:val="006428DB"/>
    <w:rsid w:val="00642BBB"/>
    <w:rsid w:val="00642FC7"/>
    <w:rsid w:val="00643214"/>
    <w:rsid w:val="0064365E"/>
    <w:rsid w:val="00643A93"/>
    <w:rsid w:val="00643BD6"/>
    <w:rsid w:val="00644324"/>
    <w:rsid w:val="00644849"/>
    <w:rsid w:val="00644C54"/>
    <w:rsid w:val="00644D56"/>
    <w:rsid w:val="00645447"/>
    <w:rsid w:val="00646ABD"/>
    <w:rsid w:val="006471EA"/>
    <w:rsid w:val="0064771A"/>
    <w:rsid w:val="00650E6D"/>
    <w:rsid w:val="0065182B"/>
    <w:rsid w:val="00651FF9"/>
    <w:rsid w:val="00652509"/>
    <w:rsid w:val="00652534"/>
    <w:rsid w:val="00652BF9"/>
    <w:rsid w:val="00652FEE"/>
    <w:rsid w:val="00653452"/>
    <w:rsid w:val="00653CE4"/>
    <w:rsid w:val="00653D09"/>
    <w:rsid w:val="00653D4F"/>
    <w:rsid w:val="006545BC"/>
    <w:rsid w:val="006546AD"/>
    <w:rsid w:val="00654F94"/>
    <w:rsid w:val="006556B7"/>
    <w:rsid w:val="0065633C"/>
    <w:rsid w:val="00656352"/>
    <w:rsid w:val="00656805"/>
    <w:rsid w:val="006576DF"/>
    <w:rsid w:val="006578CF"/>
    <w:rsid w:val="00657B45"/>
    <w:rsid w:val="00657E66"/>
    <w:rsid w:val="00660359"/>
    <w:rsid w:val="0066060B"/>
    <w:rsid w:val="006607E8"/>
    <w:rsid w:val="00660A08"/>
    <w:rsid w:val="00660E22"/>
    <w:rsid w:val="00660E8D"/>
    <w:rsid w:val="00661BB2"/>
    <w:rsid w:val="00662CDE"/>
    <w:rsid w:val="00662E69"/>
    <w:rsid w:val="00663540"/>
    <w:rsid w:val="0066360A"/>
    <w:rsid w:val="00664ABD"/>
    <w:rsid w:val="00664B9D"/>
    <w:rsid w:val="00665157"/>
    <w:rsid w:val="0066535B"/>
    <w:rsid w:val="006654A7"/>
    <w:rsid w:val="00665E14"/>
    <w:rsid w:val="00665E4C"/>
    <w:rsid w:val="0066645B"/>
    <w:rsid w:val="00667A91"/>
    <w:rsid w:val="00667DFC"/>
    <w:rsid w:val="00667F9D"/>
    <w:rsid w:val="00670101"/>
    <w:rsid w:val="00670E04"/>
    <w:rsid w:val="00671723"/>
    <w:rsid w:val="006718B8"/>
    <w:rsid w:val="00671FD9"/>
    <w:rsid w:val="006738D6"/>
    <w:rsid w:val="0067391E"/>
    <w:rsid w:val="00674309"/>
    <w:rsid w:val="00674CC0"/>
    <w:rsid w:val="00675ACC"/>
    <w:rsid w:val="00676485"/>
    <w:rsid w:val="00677C60"/>
    <w:rsid w:val="00680656"/>
    <w:rsid w:val="00680AAA"/>
    <w:rsid w:val="00681DA4"/>
    <w:rsid w:val="00682167"/>
    <w:rsid w:val="006825FF"/>
    <w:rsid w:val="00682F19"/>
    <w:rsid w:val="00683097"/>
    <w:rsid w:val="006835ED"/>
    <w:rsid w:val="00683A2B"/>
    <w:rsid w:val="0068417A"/>
    <w:rsid w:val="006841C0"/>
    <w:rsid w:val="00684317"/>
    <w:rsid w:val="006844B5"/>
    <w:rsid w:val="0068553A"/>
    <w:rsid w:val="00685E91"/>
    <w:rsid w:val="00686235"/>
    <w:rsid w:val="006864DC"/>
    <w:rsid w:val="006872F2"/>
    <w:rsid w:val="006875E1"/>
    <w:rsid w:val="00687620"/>
    <w:rsid w:val="00687AFE"/>
    <w:rsid w:val="00687CD9"/>
    <w:rsid w:val="00687E61"/>
    <w:rsid w:val="006900D1"/>
    <w:rsid w:val="00690986"/>
    <w:rsid w:val="00690A98"/>
    <w:rsid w:val="00690EF9"/>
    <w:rsid w:val="00691069"/>
    <w:rsid w:val="006919AF"/>
    <w:rsid w:val="00691FCE"/>
    <w:rsid w:val="006924A5"/>
    <w:rsid w:val="00692978"/>
    <w:rsid w:val="00693063"/>
    <w:rsid w:val="00693357"/>
    <w:rsid w:val="00693383"/>
    <w:rsid w:val="006936DD"/>
    <w:rsid w:val="006943DD"/>
    <w:rsid w:val="00694EF1"/>
    <w:rsid w:val="0069510E"/>
    <w:rsid w:val="006952C1"/>
    <w:rsid w:val="006953D8"/>
    <w:rsid w:val="006958BC"/>
    <w:rsid w:val="006961A8"/>
    <w:rsid w:val="0069630D"/>
    <w:rsid w:val="006A04E8"/>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A8A"/>
    <w:rsid w:val="006A3F6A"/>
    <w:rsid w:val="006A4314"/>
    <w:rsid w:val="006A4335"/>
    <w:rsid w:val="006A46A0"/>
    <w:rsid w:val="006A519E"/>
    <w:rsid w:val="006A65C5"/>
    <w:rsid w:val="006A6BD2"/>
    <w:rsid w:val="006A773E"/>
    <w:rsid w:val="006A7D99"/>
    <w:rsid w:val="006B1112"/>
    <w:rsid w:val="006B1D6F"/>
    <w:rsid w:val="006B2087"/>
    <w:rsid w:val="006B2D91"/>
    <w:rsid w:val="006B2F9B"/>
    <w:rsid w:val="006B2FB1"/>
    <w:rsid w:val="006B3087"/>
    <w:rsid w:val="006B36E7"/>
    <w:rsid w:val="006B39BB"/>
    <w:rsid w:val="006B41A0"/>
    <w:rsid w:val="006B43C5"/>
    <w:rsid w:val="006B4487"/>
    <w:rsid w:val="006B4840"/>
    <w:rsid w:val="006B494A"/>
    <w:rsid w:val="006B4F4B"/>
    <w:rsid w:val="006B5163"/>
    <w:rsid w:val="006B5352"/>
    <w:rsid w:val="006B5A48"/>
    <w:rsid w:val="006B6BA7"/>
    <w:rsid w:val="006B70B9"/>
    <w:rsid w:val="006B7387"/>
    <w:rsid w:val="006B7AA9"/>
    <w:rsid w:val="006C062E"/>
    <w:rsid w:val="006C071D"/>
    <w:rsid w:val="006C08B3"/>
    <w:rsid w:val="006C0913"/>
    <w:rsid w:val="006C155C"/>
    <w:rsid w:val="006C15BB"/>
    <w:rsid w:val="006C17E5"/>
    <w:rsid w:val="006C1879"/>
    <w:rsid w:val="006C195D"/>
    <w:rsid w:val="006C236B"/>
    <w:rsid w:val="006C2D27"/>
    <w:rsid w:val="006C2D62"/>
    <w:rsid w:val="006C31F6"/>
    <w:rsid w:val="006C33A2"/>
    <w:rsid w:val="006C36CA"/>
    <w:rsid w:val="006C3E78"/>
    <w:rsid w:val="006C3F52"/>
    <w:rsid w:val="006C41B1"/>
    <w:rsid w:val="006C41DD"/>
    <w:rsid w:val="006C5431"/>
    <w:rsid w:val="006C5A25"/>
    <w:rsid w:val="006C64B6"/>
    <w:rsid w:val="006C69F7"/>
    <w:rsid w:val="006C6CA0"/>
    <w:rsid w:val="006C6D0A"/>
    <w:rsid w:val="006C6FBB"/>
    <w:rsid w:val="006C710A"/>
    <w:rsid w:val="006C780B"/>
    <w:rsid w:val="006C7F63"/>
    <w:rsid w:val="006C7F91"/>
    <w:rsid w:val="006D0A94"/>
    <w:rsid w:val="006D0D89"/>
    <w:rsid w:val="006D11B7"/>
    <w:rsid w:val="006D17AD"/>
    <w:rsid w:val="006D18A7"/>
    <w:rsid w:val="006D18DC"/>
    <w:rsid w:val="006D199D"/>
    <w:rsid w:val="006D1C0D"/>
    <w:rsid w:val="006D1F35"/>
    <w:rsid w:val="006D25C0"/>
    <w:rsid w:val="006D2A88"/>
    <w:rsid w:val="006D2BAA"/>
    <w:rsid w:val="006D2E3E"/>
    <w:rsid w:val="006D316F"/>
    <w:rsid w:val="006D3308"/>
    <w:rsid w:val="006D412A"/>
    <w:rsid w:val="006D412F"/>
    <w:rsid w:val="006D47D9"/>
    <w:rsid w:val="006D4849"/>
    <w:rsid w:val="006D4A9B"/>
    <w:rsid w:val="006D4C2C"/>
    <w:rsid w:val="006D66A5"/>
    <w:rsid w:val="006D6D9C"/>
    <w:rsid w:val="006D7FE4"/>
    <w:rsid w:val="006E019F"/>
    <w:rsid w:val="006E01CD"/>
    <w:rsid w:val="006E0ADC"/>
    <w:rsid w:val="006E0C23"/>
    <w:rsid w:val="006E0F84"/>
    <w:rsid w:val="006E1B51"/>
    <w:rsid w:val="006E1DF0"/>
    <w:rsid w:val="006E2A0D"/>
    <w:rsid w:val="006E2D21"/>
    <w:rsid w:val="006E2F9B"/>
    <w:rsid w:val="006E31F2"/>
    <w:rsid w:val="006E36D1"/>
    <w:rsid w:val="006E3937"/>
    <w:rsid w:val="006E3E34"/>
    <w:rsid w:val="006E4994"/>
    <w:rsid w:val="006E4F6C"/>
    <w:rsid w:val="006E4FD8"/>
    <w:rsid w:val="006E5B37"/>
    <w:rsid w:val="006E66A5"/>
    <w:rsid w:val="006E7100"/>
    <w:rsid w:val="006E7181"/>
    <w:rsid w:val="006E740B"/>
    <w:rsid w:val="006E7682"/>
    <w:rsid w:val="006E7DE0"/>
    <w:rsid w:val="006F08ED"/>
    <w:rsid w:val="006F1568"/>
    <w:rsid w:val="006F16B4"/>
    <w:rsid w:val="006F1A09"/>
    <w:rsid w:val="006F1C1A"/>
    <w:rsid w:val="006F2422"/>
    <w:rsid w:val="006F2775"/>
    <w:rsid w:val="006F2BB5"/>
    <w:rsid w:val="006F354F"/>
    <w:rsid w:val="006F3A22"/>
    <w:rsid w:val="006F3E31"/>
    <w:rsid w:val="006F421F"/>
    <w:rsid w:val="006F468F"/>
    <w:rsid w:val="006F474A"/>
    <w:rsid w:val="006F5193"/>
    <w:rsid w:val="006F5B5D"/>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1A12"/>
    <w:rsid w:val="007027FB"/>
    <w:rsid w:val="00702846"/>
    <w:rsid w:val="00702985"/>
    <w:rsid w:val="00702B2E"/>
    <w:rsid w:val="00703054"/>
    <w:rsid w:val="007032E1"/>
    <w:rsid w:val="00703A17"/>
    <w:rsid w:val="00703B3F"/>
    <w:rsid w:val="00704979"/>
    <w:rsid w:val="00705CD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6F8"/>
    <w:rsid w:val="007138A2"/>
    <w:rsid w:val="007138BC"/>
    <w:rsid w:val="00713F26"/>
    <w:rsid w:val="007141CD"/>
    <w:rsid w:val="00714A27"/>
    <w:rsid w:val="007153F0"/>
    <w:rsid w:val="007156D9"/>
    <w:rsid w:val="00715B6D"/>
    <w:rsid w:val="00716C19"/>
    <w:rsid w:val="00716CF3"/>
    <w:rsid w:val="007170B9"/>
    <w:rsid w:val="00717E59"/>
    <w:rsid w:val="00717EE5"/>
    <w:rsid w:val="00721129"/>
    <w:rsid w:val="007215DC"/>
    <w:rsid w:val="00721C5B"/>
    <w:rsid w:val="00721D9F"/>
    <w:rsid w:val="0072271D"/>
    <w:rsid w:val="0072328B"/>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986"/>
    <w:rsid w:val="00731CE8"/>
    <w:rsid w:val="00731E6E"/>
    <w:rsid w:val="00732686"/>
    <w:rsid w:val="00733184"/>
    <w:rsid w:val="007337D4"/>
    <w:rsid w:val="00734068"/>
    <w:rsid w:val="00734DEB"/>
    <w:rsid w:val="007354E0"/>
    <w:rsid w:val="00735A1C"/>
    <w:rsid w:val="00736164"/>
    <w:rsid w:val="007362C9"/>
    <w:rsid w:val="007364E4"/>
    <w:rsid w:val="007364FD"/>
    <w:rsid w:val="0073665B"/>
    <w:rsid w:val="00736B91"/>
    <w:rsid w:val="00736D53"/>
    <w:rsid w:val="0073712F"/>
    <w:rsid w:val="007373A3"/>
    <w:rsid w:val="00737A98"/>
    <w:rsid w:val="007408FC"/>
    <w:rsid w:val="00740936"/>
    <w:rsid w:val="00740E47"/>
    <w:rsid w:val="00742EC7"/>
    <w:rsid w:val="007430E4"/>
    <w:rsid w:val="007434C2"/>
    <w:rsid w:val="007434F3"/>
    <w:rsid w:val="00743C51"/>
    <w:rsid w:val="0074498A"/>
    <w:rsid w:val="00744E35"/>
    <w:rsid w:val="0074569F"/>
    <w:rsid w:val="0074588F"/>
    <w:rsid w:val="00745A45"/>
    <w:rsid w:val="007467A0"/>
    <w:rsid w:val="00746D73"/>
    <w:rsid w:val="00747FDF"/>
    <w:rsid w:val="00750528"/>
    <w:rsid w:val="007505FB"/>
    <w:rsid w:val="007508BE"/>
    <w:rsid w:val="00750E17"/>
    <w:rsid w:val="00751260"/>
    <w:rsid w:val="00751998"/>
    <w:rsid w:val="0075247C"/>
    <w:rsid w:val="007524F2"/>
    <w:rsid w:val="00753521"/>
    <w:rsid w:val="00753FD8"/>
    <w:rsid w:val="0075492A"/>
    <w:rsid w:val="00754935"/>
    <w:rsid w:val="0075506A"/>
    <w:rsid w:val="00755153"/>
    <w:rsid w:val="007554AE"/>
    <w:rsid w:val="007556D4"/>
    <w:rsid w:val="007558FF"/>
    <w:rsid w:val="00756150"/>
    <w:rsid w:val="00756C19"/>
    <w:rsid w:val="007571BE"/>
    <w:rsid w:val="00757D67"/>
    <w:rsid w:val="00760197"/>
    <w:rsid w:val="0076056C"/>
    <w:rsid w:val="007626BF"/>
    <w:rsid w:val="00762CBA"/>
    <w:rsid w:val="007634B2"/>
    <w:rsid w:val="00763985"/>
    <w:rsid w:val="007644F8"/>
    <w:rsid w:val="00764C67"/>
    <w:rsid w:val="00765A32"/>
    <w:rsid w:val="00765EDF"/>
    <w:rsid w:val="00765F62"/>
    <w:rsid w:val="00766386"/>
    <w:rsid w:val="00766EFC"/>
    <w:rsid w:val="0076716F"/>
    <w:rsid w:val="007702BC"/>
    <w:rsid w:val="00770B94"/>
    <w:rsid w:val="00770C17"/>
    <w:rsid w:val="00771608"/>
    <w:rsid w:val="00772232"/>
    <w:rsid w:val="0077241E"/>
    <w:rsid w:val="00772541"/>
    <w:rsid w:val="0077300F"/>
    <w:rsid w:val="00773704"/>
    <w:rsid w:val="00773BE2"/>
    <w:rsid w:val="00774453"/>
    <w:rsid w:val="007753DB"/>
    <w:rsid w:val="007755D6"/>
    <w:rsid w:val="007758B2"/>
    <w:rsid w:val="007758D1"/>
    <w:rsid w:val="00776793"/>
    <w:rsid w:val="0077768D"/>
    <w:rsid w:val="00777827"/>
    <w:rsid w:val="00777E37"/>
    <w:rsid w:val="00777FF8"/>
    <w:rsid w:val="007807F7"/>
    <w:rsid w:val="00780988"/>
    <w:rsid w:val="007814EA"/>
    <w:rsid w:val="00781859"/>
    <w:rsid w:val="00781A8B"/>
    <w:rsid w:val="0078241B"/>
    <w:rsid w:val="00782C2E"/>
    <w:rsid w:val="00782EAF"/>
    <w:rsid w:val="00782FAD"/>
    <w:rsid w:val="0078308A"/>
    <w:rsid w:val="0078375B"/>
    <w:rsid w:val="007838A0"/>
    <w:rsid w:val="007838F2"/>
    <w:rsid w:val="0078394C"/>
    <w:rsid w:val="00784B89"/>
    <w:rsid w:val="00784F55"/>
    <w:rsid w:val="00785160"/>
    <w:rsid w:val="0078568F"/>
    <w:rsid w:val="007864E8"/>
    <w:rsid w:val="007876F8"/>
    <w:rsid w:val="007877CB"/>
    <w:rsid w:val="007879B9"/>
    <w:rsid w:val="00790053"/>
    <w:rsid w:val="00790B7D"/>
    <w:rsid w:val="00791118"/>
    <w:rsid w:val="00791463"/>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B000A"/>
    <w:rsid w:val="007B0D22"/>
    <w:rsid w:val="007B0EC6"/>
    <w:rsid w:val="007B0F23"/>
    <w:rsid w:val="007B2159"/>
    <w:rsid w:val="007B2C22"/>
    <w:rsid w:val="007B47F9"/>
    <w:rsid w:val="007B49EA"/>
    <w:rsid w:val="007B4DDC"/>
    <w:rsid w:val="007B54EB"/>
    <w:rsid w:val="007B57F0"/>
    <w:rsid w:val="007B5DDD"/>
    <w:rsid w:val="007B60F0"/>
    <w:rsid w:val="007B6400"/>
    <w:rsid w:val="007B68EB"/>
    <w:rsid w:val="007B6918"/>
    <w:rsid w:val="007B6AA5"/>
    <w:rsid w:val="007B6AB8"/>
    <w:rsid w:val="007B6CEB"/>
    <w:rsid w:val="007B6D79"/>
    <w:rsid w:val="007B7FFA"/>
    <w:rsid w:val="007C009F"/>
    <w:rsid w:val="007C02BF"/>
    <w:rsid w:val="007C051E"/>
    <w:rsid w:val="007C0BB7"/>
    <w:rsid w:val="007C0BE9"/>
    <w:rsid w:val="007C15F2"/>
    <w:rsid w:val="007C1C22"/>
    <w:rsid w:val="007C257C"/>
    <w:rsid w:val="007C3279"/>
    <w:rsid w:val="007C360A"/>
    <w:rsid w:val="007C5369"/>
    <w:rsid w:val="007C56C2"/>
    <w:rsid w:val="007C583D"/>
    <w:rsid w:val="007C5A53"/>
    <w:rsid w:val="007C5C6A"/>
    <w:rsid w:val="007C5F73"/>
    <w:rsid w:val="007C6785"/>
    <w:rsid w:val="007C6B47"/>
    <w:rsid w:val="007C70A6"/>
    <w:rsid w:val="007C7230"/>
    <w:rsid w:val="007C739F"/>
    <w:rsid w:val="007C7B5D"/>
    <w:rsid w:val="007D022D"/>
    <w:rsid w:val="007D0822"/>
    <w:rsid w:val="007D0C90"/>
    <w:rsid w:val="007D1032"/>
    <w:rsid w:val="007D118D"/>
    <w:rsid w:val="007D1298"/>
    <w:rsid w:val="007D1472"/>
    <w:rsid w:val="007D1A97"/>
    <w:rsid w:val="007D1B4B"/>
    <w:rsid w:val="007D1F81"/>
    <w:rsid w:val="007D203B"/>
    <w:rsid w:val="007D2D84"/>
    <w:rsid w:val="007D2EE1"/>
    <w:rsid w:val="007D30AE"/>
    <w:rsid w:val="007D3199"/>
    <w:rsid w:val="007D336B"/>
    <w:rsid w:val="007D3542"/>
    <w:rsid w:val="007D3755"/>
    <w:rsid w:val="007D4535"/>
    <w:rsid w:val="007D4ACC"/>
    <w:rsid w:val="007D4DD1"/>
    <w:rsid w:val="007D4E18"/>
    <w:rsid w:val="007D5057"/>
    <w:rsid w:val="007D54DC"/>
    <w:rsid w:val="007D61D5"/>
    <w:rsid w:val="007D6667"/>
    <w:rsid w:val="007D72D1"/>
    <w:rsid w:val="007D7614"/>
    <w:rsid w:val="007E0EFD"/>
    <w:rsid w:val="007E1B5B"/>
    <w:rsid w:val="007E2ACC"/>
    <w:rsid w:val="007E3781"/>
    <w:rsid w:val="007E3B8E"/>
    <w:rsid w:val="007E3BD6"/>
    <w:rsid w:val="007E4297"/>
    <w:rsid w:val="007E58E7"/>
    <w:rsid w:val="007E5A66"/>
    <w:rsid w:val="007E5C6D"/>
    <w:rsid w:val="007E60B2"/>
    <w:rsid w:val="007E60B8"/>
    <w:rsid w:val="007E64FD"/>
    <w:rsid w:val="007E7922"/>
    <w:rsid w:val="007E7C2B"/>
    <w:rsid w:val="007F16A9"/>
    <w:rsid w:val="007F1B4A"/>
    <w:rsid w:val="007F2413"/>
    <w:rsid w:val="007F275D"/>
    <w:rsid w:val="007F2A15"/>
    <w:rsid w:val="007F2F22"/>
    <w:rsid w:val="007F354C"/>
    <w:rsid w:val="007F39AC"/>
    <w:rsid w:val="007F4033"/>
    <w:rsid w:val="007F4E82"/>
    <w:rsid w:val="007F5977"/>
    <w:rsid w:val="007F5FC7"/>
    <w:rsid w:val="007F60B7"/>
    <w:rsid w:val="007F61EA"/>
    <w:rsid w:val="007F6D87"/>
    <w:rsid w:val="007F6F03"/>
    <w:rsid w:val="007F7CDB"/>
    <w:rsid w:val="00800A90"/>
    <w:rsid w:val="0080102D"/>
    <w:rsid w:val="00801A69"/>
    <w:rsid w:val="00801C69"/>
    <w:rsid w:val="00803ACB"/>
    <w:rsid w:val="0080401F"/>
    <w:rsid w:val="008045F1"/>
    <w:rsid w:val="008047C3"/>
    <w:rsid w:val="00805348"/>
    <w:rsid w:val="00805B72"/>
    <w:rsid w:val="00805CE6"/>
    <w:rsid w:val="00806035"/>
    <w:rsid w:val="008069DE"/>
    <w:rsid w:val="008076E5"/>
    <w:rsid w:val="00807952"/>
    <w:rsid w:val="008079EC"/>
    <w:rsid w:val="008101B4"/>
    <w:rsid w:val="0081097A"/>
    <w:rsid w:val="00810C28"/>
    <w:rsid w:val="00810DEB"/>
    <w:rsid w:val="00811A6D"/>
    <w:rsid w:val="00812329"/>
    <w:rsid w:val="008126D3"/>
    <w:rsid w:val="0081290C"/>
    <w:rsid w:val="008132CC"/>
    <w:rsid w:val="00813A7A"/>
    <w:rsid w:val="008146B3"/>
    <w:rsid w:val="00814D4A"/>
    <w:rsid w:val="0081535D"/>
    <w:rsid w:val="00815A61"/>
    <w:rsid w:val="0081698B"/>
    <w:rsid w:val="00816E55"/>
    <w:rsid w:val="0081712D"/>
    <w:rsid w:val="00817364"/>
    <w:rsid w:val="00817BED"/>
    <w:rsid w:val="0082010D"/>
    <w:rsid w:val="00820139"/>
    <w:rsid w:val="008202D2"/>
    <w:rsid w:val="008203A2"/>
    <w:rsid w:val="008203AD"/>
    <w:rsid w:val="0082041D"/>
    <w:rsid w:val="008207C8"/>
    <w:rsid w:val="00821602"/>
    <w:rsid w:val="00821971"/>
    <w:rsid w:val="00821C2D"/>
    <w:rsid w:val="00822251"/>
    <w:rsid w:val="00822EB7"/>
    <w:rsid w:val="00822F69"/>
    <w:rsid w:val="00823683"/>
    <w:rsid w:val="00823C2D"/>
    <w:rsid w:val="008240DE"/>
    <w:rsid w:val="008246AF"/>
    <w:rsid w:val="00824C0F"/>
    <w:rsid w:val="00825084"/>
    <w:rsid w:val="0082527F"/>
    <w:rsid w:val="008252F1"/>
    <w:rsid w:val="00825395"/>
    <w:rsid w:val="008256E6"/>
    <w:rsid w:val="00825B91"/>
    <w:rsid w:val="008262ED"/>
    <w:rsid w:val="00826B4D"/>
    <w:rsid w:val="00826C08"/>
    <w:rsid w:val="00827008"/>
    <w:rsid w:val="008271A6"/>
    <w:rsid w:val="008271CE"/>
    <w:rsid w:val="00827563"/>
    <w:rsid w:val="00827808"/>
    <w:rsid w:val="00827A9F"/>
    <w:rsid w:val="00827FA2"/>
    <w:rsid w:val="00830303"/>
    <w:rsid w:val="008305C5"/>
    <w:rsid w:val="00830AEE"/>
    <w:rsid w:val="00831462"/>
    <w:rsid w:val="00831978"/>
    <w:rsid w:val="00831B68"/>
    <w:rsid w:val="00831CA8"/>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B7"/>
    <w:rsid w:val="008360F8"/>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2F4"/>
    <w:rsid w:val="008456A4"/>
    <w:rsid w:val="00845B1C"/>
    <w:rsid w:val="00845FF1"/>
    <w:rsid w:val="00846411"/>
    <w:rsid w:val="008469C4"/>
    <w:rsid w:val="00847291"/>
    <w:rsid w:val="008478F8"/>
    <w:rsid w:val="00850467"/>
    <w:rsid w:val="008515D3"/>
    <w:rsid w:val="00851FBA"/>
    <w:rsid w:val="0085210E"/>
    <w:rsid w:val="00852354"/>
    <w:rsid w:val="008529DF"/>
    <w:rsid w:val="00852A72"/>
    <w:rsid w:val="00852D06"/>
    <w:rsid w:val="00852D58"/>
    <w:rsid w:val="008538AF"/>
    <w:rsid w:val="00853A2F"/>
    <w:rsid w:val="00853B5A"/>
    <w:rsid w:val="0085404A"/>
    <w:rsid w:val="00855597"/>
    <w:rsid w:val="008561B1"/>
    <w:rsid w:val="008564DC"/>
    <w:rsid w:val="008573B7"/>
    <w:rsid w:val="00857640"/>
    <w:rsid w:val="008576BF"/>
    <w:rsid w:val="00857BBD"/>
    <w:rsid w:val="00860D55"/>
    <w:rsid w:val="00860D64"/>
    <w:rsid w:val="00860F3D"/>
    <w:rsid w:val="00861E5C"/>
    <w:rsid w:val="00861F0D"/>
    <w:rsid w:val="00862210"/>
    <w:rsid w:val="00864A99"/>
    <w:rsid w:val="00864EE2"/>
    <w:rsid w:val="00865E93"/>
    <w:rsid w:val="00866146"/>
    <w:rsid w:val="008669FD"/>
    <w:rsid w:val="00866AE0"/>
    <w:rsid w:val="00867996"/>
    <w:rsid w:val="0087025E"/>
    <w:rsid w:val="00870350"/>
    <w:rsid w:val="00870799"/>
    <w:rsid w:val="00870B67"/>
    <w:rsid w:val="00870DBA"/>
    <w:rsid w:val="00870F9C"/>
    <w:rsid w:val="00871AB5"/>
    <w:rsid w:val="008723C8"/>
    <w:rsid w:val="0087292E"/>
    <w:rsid w:val="00872945"/>
    <w:rsid w:val="0087356F"/>
    <w:rsid w:val="0087388D"/>
    <w:rsid w:val="0087395F"/>
    <w:rsid w:val="00874711"/>
    <w:rsid w:val="00874BD5"/>
    <w:rsid w:val="00875E8E"/>
    <w:rsid w:val="0087697E"/>
    <w:rsid w:val="00876C96"/>
    <w:rsid w:val="00876D1C"/>
    <w:rsid w:val="008770B4"/>
    <w:rsid w:val="00877467"/>
    <w:rsid w:val="00877A08"/>
    <w:rsid w:val="0088015A"/>
    <w:rsid w:val="00880E0C"/>
    <w:rsid w:val="00881B69"/>
    <w:rsid w:val="00882189"/>
    <w:rsid w:val="00882260"/>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24A"/>
    <w:rsid w:val="008913BD"/>
    <w:rsid w:val="008915F4"/>
    <w:rsid w:val="00891C62"/>
    <w:rsid w:val="0089200D"/>
    <w:rsid w:val="008926A9"/>
    <w:rsid w:val="00892FFF"/>
    <w:rsid w:val="008933D4"/>
    <w:rsid w:val="008934D6"/>
    <w:rsid w:val="008939D2"/>
    <w:rsid w:val="00894711"/>
    <w:rsid w:val="00894D94"/>
    <w:rsid w:val="00894E6B"/>
    <w:rsid w:val="008960D5"/>
    <w:rsid w:val="00897546"/>
    <w:rsid w:val="008A1389"/>
    <w:rsid w:val="008A23A6"/>
    <w:rsid w:val="008A2553"/>
    <w:rsid w:val="008A2802"/>
    <w:rsid w:val="008A2A48"/>
    <w:rsid w:val="008A3645"/>
    <w:rsid w:val="008A378C"/>
    <w:rsid w:val="008A3C7D"/>
    <w:rsid w:val="008A3EEE"/>
    <w:rsid w:val="008A3FB8"/>
    <w:rsid w:val="008A3FEE"/>
    <w:rsid w:val="008A4653"/>
    <w:rsid w:val="008A47B8"/>
    <w:rsid w:val="008A4B8B"/>
    <w:rsid w:val="008A4FA2"/>
    <w:rsid w:val="008A4FF6"/>
    <w:rsid w:val="008A52AC"/>
    <w:rsid w:val="008A58FB"/>
    <w:rsid w:val="008A5CDC"/>
    <w:rsid w:val="008A5E45"/>
    <w:rsid w:val="008A623F"/>
    <w:rsid w:val="008A64F9"/>
    <w:rsid w:val="008A66F1"/>
    <w:rsid w:val="008A691B"/>
    <w:rsid w:val="008A6AEF"/>
    <w:rsid w:val="008A7342"/>
    <w:rsid w:val="008A7A82"/>
    <w:rsid w:val="008A7D5F"/>
    <w:rsid w:val="008B02A1"/>
    <w:rsid w:val="008B0518"/>
    <w:rsid w:val="008B157A"/>
    <w:rsid w:val="008B15B3"/>
    <w:rsid w:val="008B1709"/>
    <w:rsid w:val="008B1D5C"/>
    <w:rsid w:val="008B1F59"/>
    <w:rsid w:val="008B2F00"/>
    <w:rsid w:val="008B2F42"/>
    <w:rsid w:val="008B4795"/>
    <w:rsid w:val="008B4B01"/>
    <w:rsid w:val="008B4DCD"/>
    <w:rsid w:val="008B50A2"/>
    <w:rsid w:val="008B55AD"/>
    <w:rsid w:val="008B58DC"/>
    <w:rsid w:val="008B5DF2"/>
    <w:rsid w:val="008B6194"/>
    <w:rsid w:val="008B6D7F"/>
    <w:rsid w:val="008B7044"/>
    <w:rsid w:val="008B71DB"/>
    <w:rsid w:val="008B7795"/>
    <w:rsid w:val="008C1D7D"/>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38A"/>
    <w:rsid w:val="008C69B4"/>
    <w:rsid w:val="008C6C74"/>
    <w:rsid w:val="008C6D1C"/>
    <w:rsid w:val="008C6F29"/>
    <w:rsid w:val="008C724B"/>
    <w:rsid w:val="008C7805"/>
    <w:rsid w:val="008D15F2"/>
    <w:rsid w:val="008D2047"/>
    <w:rsid w:val="008D2418"/>
    <w:rsid w:val="008D2557"/>
    <w:rsid w:val="008D27C8"/>
    <w:rsid w:val="008D2B8E"/>
    <w:rsid w:val="008D36C7"/>
    <w:rsid w:val="008D377E"/>
    <w:rsid w:val="008D395A"/>
    <w:rsid w:val="008D3E48"/>
    <w:rsid w:val="008D40AD"/>
    <w:rsid w:val="008D4149"/>
    <w:rsid w:val="008D432A"/>
    <w:rsid w:val="008D4F48"/>
    <w:rsid w:val="008D5C3C"/>
    <w:rsid w:val="008D655F"/>
    <w:rsid w:val="008D6FBF"/>
    <w:rsid w:val="008D78AA"/>
    <w:rsid w:val="008D7B58"/>
    <w:rsid w:val="008D7FAA"/>
    <w:rsid w:val="008E0D0A"/>
    <w:rsid w:val="008E1910"/>
    <w:rsid w:val="008E254C"/>
    <w:rsid w:val="008E2CE7"/>
    <w:rsid w:val="008E3204"/>
    <w:rsid w:val="008E3D38"/>
    <w:rsid w:val="008E46C5"/>
    <w:rsid w:val="008E483E"/>
    <w:rsid w:val="008E4C17"/>
    <w:rsid w:val="008E4FCE"/>
    <w:rsid w:val="008E56F0"/>
    <w:rsid w:val="008E590C"/>
    <w:rsid w:val="008E5C13"/>
    <w:rsid w:val="008E5E47"/>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99D"/>
    <w:rsid w:val="008F3249"/>
    <w:rsid w:val="008F42E2"/>
    <w:rsid w:val="008F441F"/>
    <w:rsid w:val="008F4D2B"/>
    <w:rsid w:val="008F4ECE"/>
    <w:rsid w:val="008F521A"/>
    <w:rsid w:val="008F571E"/>
    <w:rsid w:val="008F5EE6"/>
    <w:rsid w:val="008F5F0E"/>
    <w:rsid w:val="008F646E"/>
    <w:rsid w:val="008F6B99"/>
    <w:rsid w:val="008F6F7C"/>
    <w:rsid w:val="008F702D"/>
    <w:rsid w:val="008F78A8"/>
    <w:rsid w:val="00900004"/>
    <w:rsid w:val="00900137"/>
    <w:rsid w:val="00900805"/>
    <w:rsid w:val="00900982"/>
    <w:rsid w:val="00901117"/>
    <w:rsid w:val="009019C4"/>
    <w:rsid w:val="00901A3B"/>
    <w:rsid w:val="00902C33"/>
    <w:rsid w:val="00903E71"/>
    <w:rsid w:val="00904528"/>
    <w:rsid w:val="0090457C"/>
    <w:rsid w:val="00904CCD"/>
    <w:rsid w:val="00904EC8"/>
    <w:rsid w:val="00905918"/>
    <w:rsid w:val="00905995"/>
    <w:rsid w:val="00905F05"/>
    <w:rsid w:val="00906499"/>
    <w:rsid w:val="009064E5"/>
    <w:rsid w:val="00906789"/>
    <w:rsid w:val="009068A8"/>
    <w:rsid w:val="00906A13"/>
    <w:rsid w:val="00906E20"/>
    <w:rsid w:val="0090723D"/>
    <w:rsid w:val="009101BA"/>
    <w:rsid w:val="009101FA"/>
    <w:rsid w:val="009103F3"/>
    <w:rsid w:val="00910416"/>
    <w:rsid w:val="0091050B"/>
    <w:rsid w:val="00910D49"/>
    <w:rsid w:val="00910D87"/>
    <w:rsid w:val="00910FE0"/>
    <w:rsid w:val="00911493"/>
    <w:rsid w:val="009116D9"/>
    <w:rsid w:val="00911794"/>
    <w:rsid w:val="009120BE"/>
    <w:rsid w:val="009121A5"/>
    <w:rsid w:val="0091286B"/>
    <w:rsid w:val="00912897"/>
    <w:rsid w:val="009129D9"/>
    <w:rsid w:val="00912FB9"/>
    <w:rsid w:val="00913128"/>
    <w:rsid w:val="00913696"/>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A4D"/>
    <w:rsid w:val="00920B36"/>
    <w:rsid w:val="00920C82"/>
    <w:rsid w:val="00921828"/>
    <w:rsid w:val="00921A3A"/>
    <w:rsid w:val="0092241D"/>
    <w:rsid w:val="00922582"/>
    <w:rsid w:val="009227D3"/>
    <w:rsid w:val="00922B74"/>
    <w:rsid w:val="009231A6"/>
    <w:rsid w:val="009231BE"/>
    <w:rsid w:val="009234E0"/>
    <w:rsid w:val="00923A40"/>
    <w:rsid w:val="00923E32"/>
    <w:rsid w:val="00924D23"/>
    <w:rsid w:val="00924EFA"/>
    <w:rsid w:val="00924F9F"/>
    <w:rsid w:val="00925FDC"/>
    <w:rsid w:val="009261A4"/>
    <w:rsid w:val="009262BC"/>
    <w:rsid w:val="00926777"/>
    <w:rsid w:val="009269A3"/>
    <w:rsid w:val="00927F7B"/>
    <w:rsid w:val="009304C6"/>
    <w:rsid w:val="009308A9"/>
    <w:rsid w:val="009308AF"/>
    <w:rsid w:val="00930C3B"/>
    <w:rsid w:val="00931178"/>
    <w:rsid w:val="00931196"/>
    <w:rsid w:val="009311F6"/>
    <w:rsid w:val="00931CA2"/>
    <w:rsid w:val="00931F4C"/>
    <w:rsid w:val="009326A5"/>
    <w:rsid w:val="00932804"/>
    <w:rsid w:val="00932AB5"/>
    <w:rsid w:val="00932F2C"/>
    <w:rsid w:val="009331DD"/>
    <w:rsid w:val="009333F4"/>
    <w:rsid w:val="009339B1"/>
    <w:rsid w:val="00933C6A"/>
    <w:rsid w:val="00933D6A"/>
    <w:rsid w:val="00933FE3"/>
    <w:rsid w:val="00935740"/>
    <w:rsid w:val="00935FD9"/>
    <w:rsid w:val="009361CD"/>
    <w:rsid w:val="00936289"/>
    <w:rsid w:val="00936585"/>
    <w:rsid w:val="00936859"/>
    <w:rsid w:val="009368F9"/>
    <w:rsid w:val="009373AD"/>
    <w:rsid w:val="0093755E"/>
    <w:rsid w:val="00937BC9"/>
    <w:rsid w:val="00937F71"/>
    <w:rsid w:val="0094108D"/>
    <w:rsid w:val="0094143B"/>
    <w:rsid w:val="00941A5A"/>
    <w:rsid w:val="0094204C"/>
    <w:rsid w:val="00942561"/>
    <w:rsid w:val="00942771"/>
    <w:rsid w:val="009434C2"/>
    <w:rsid w:val="00943828"/>
    <w:rsid w:val="00943DA1"/>
    <w:rsid w:val="0094428A"/>
    <w:rsid w:val="009446E8"/>
    <w:rsid w:val="00944AFF"/>
    <w:rsid w:val="00945883"/>
    <w:rsid w:val="00945A5A"/>
    <w:rsid w:val="009464DC"/>
    <w:rsid w:val="0094676C"/>
    <w:rsid w:val="009467B7"/>
    <w:rsid w:val="009468BD"/>
    <w:rsid w:val="009471CE"/>
    <w:rsid w:val="00947929"/>
    <w:rsid w:val="00947970"/>
    <w:rsid w:val="00947C17"/>
    <w:rsid w:val="009511B8"/>
    <w:rsid w:val="0095165A"/>
    <w:rsid w:val="0095197A"/>
    <w:rsid w:val="00951E52"/>
    <w:rsid w:val="00952960"/>
    <w:rsid w:val="009532E5"/>
    <w:rsid w:val="00953560"/>
    <w:rsid w:val="00953E26"/>
    <w:rsid w:val="0095449E"/>
    <w:rsid w:val="009544CC"/>
    <w:rsid w:val="0095509B"/>
    <w:rsid w:val="009550BE"/>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A70"/>
    <w:rsid w:val="00961B40"/>
    <w:rsid w:val="00961BE8"/>
    <w:rsid w:val="009622C3"/>
    <w:rsid w:val="0096298C"/>
    <w:rsid w:val="0096298D"/>
    <w:rsid w:val="00962A42"/>
    <w:rsid w:val="00962B63"/>
    <w:rsid w:val="009632FE"/>
    <w:rsid w:val="0096346B"/>
    <w:rsid w:val="0096411B"/>
    <w:rsid w:val="00965176"/>
    <w:rsid w:val="00965310"/>
    <w:rsid w:val="009666F3"/>
    <w:rsid w:val="009670DA"/>
    <w:rsid w:val="00967B7D"/>
    <w:rsid w:val="00970DF5"/>
    <w:rsid w:val="00972CAE"/>
    <w:rsid w:val="009733C6"/>
    <w:rsid w:val="00973554"/>
    <w:rsid w:val="009736CB"/>
    <w:rsid w:val="009739EC"/>
    <w:rsid w:val="00974778"/>
    <w:rsid w:val="009750B4"/>
    <w:rsid w:val="009757C7"/>
    <w:rsid w:val="00975871"/>
    <w:rsid w:val="009761F9"/>
    <w:rsid w:val="009764AC"/>
    <w:rsid w:val="00976A30"/>
    <w:rsid w:val="00977231"/>
    <w:rsid w:val="00980989"/>
    <w:rsid w:val="009812A7"/>
    <w:rsid w:val="00981C68"/>
    <w:rsid w:val="00981CD7"/>
    <w:rsid w:val="00981D63"/>
    <w:rsid w:val="0098248E"/>
    <w:rsid w:val="00982D6A"/>
    <w:rsid w:val="00982DBE"/>
    <w:rsid w:val="00983646"/>
    <w:rsid w:val="00983921"/>
    <w:rsid w:val="009839A9"/>
    <w:rsid w:val="00983C05"/>
    <w:rsid w:val="00984048"/>
    <w:rsid w:val="00984597"/>
    <w:rsid w:val="00984A54"/>
    <w:rsid w:val="00984FAC"/>
    <w:rsid w:val="0098552D"/>
    <w:rsid w:val="00985A14"/>
    <w:rsid w:val="0098618C"/>
    <w:rsid w:val="00986515"/>
    <w:rsid w:val="00986DA8"/>
    <w:rsid w:val="00987690"/>
    <w:rsid w:val="009876D6"/>
    <w:rsid w:val="00987AF8"/>
    <w:rsid w:val="00987C86"/>
    <w:rsid w:val="00990209"/>
    <w:rsid w:val="009902C4"/>
    <w:rsid w:val="00990459"/>
    <w:rsid w:val="00990D84"/>
    <w:rsid w:val="00990E7C"/>
    <w:rsid w:val="00991518"/>
    <w:rsid w:val="00993C13"/>
    <w:rsid w:val="00993EEB"/>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90"/>
    <w:rsid w:val="009A07CD"/>
    <w:rsid w:val="009A0A78"/>
    <w:rsid w:val="009A1382"/>
    <w:rsid w:val="009A1384"/>
    <w:rsid w:val="009A15F4"/>
    <w:rsid w:val="009A17DC"/>
    <w:rsid w:val="009A1AD3"/>
    <w:rsid w:val="009A1EA4"/>
    <w:rsid w:val="009A2551"/>
    <w:rsid w:val="009A26B9"/>
    <w:rsid w:val="009A2D95"/>
    <w:rsid w:val="009A2EB8"/>
    <w:rsid w:val="009A2F82"/>
    <w:rsid w:val="009A3664"/>
    <w:rsid w:val="009A3A18"/>
    <w:rsid w:val="009A3D03"/>
    <w:rsid w:val="009A3D0D"/>
    <w:rsid w:val="009A4A0E"/>
    <w:rsid w:val="009A4F2C"/>
    <w:rsid w:val="009A58D7"/>
    <w:rsid w:val="009A6197"/>
    <w:rsid w:val="009A629F"/>
    <w:rsid w:val="009A7F1A"/>
    <w:rsid w:val="009A7F7C"/>
    <w:rsid w:val="009B04F0"/>
    <w:rsid w:val="009B0BC9"/>
    <w:rsid w:val="009B0F15"/>
    <w:rsid w:val="009B137F"/>
    <w:rsid w:val="009B1705"/>
    <w:rsid w:val="009B1BE2"/>
    <w:rsid w:val="009B1D9E"/>
    <w:rsid w:val="009B1EF2"/>
    <w:rsid w:val="009B1F2A"/>
    <w:rsid w:val="009B20C5"/>
    <w:rsid w:val="009B2616"/>
    <w:rsid w:val="009B291A"/>
    <w:rsid w:val="009B2C2E"/>
    <w:rsid w:val="009B326C"/>
    <w:rsid w:val="009B3936"/>
    <w:rsid w:val="009B4814"/>
    <w:rsid w:val="009B530C"/>
    <w:rsid w:val="009B55A3"/>
    <w:rsid w:val="009B5F62"/>
    <w:rsid w:val="009B624E"/>
    <w:rsid w:val="009B62C7"/>
    <w:rsid w:val="009B65D6"/>
    <w:rsid w:val="009B678E"/>
    <w:rsid w:val="009B6B62"/>
    <w:rsid w:val="009B6D32"/>
    <w:rsid w:val="009B6E8C"/>
    <w:rsid w:val="009B6EEA"/>
    <w:rsid w:val="009B7458"/>
    <w:rsid w:val="009B7487"/>
    <w:rsid w:val="009B7562"/>
    <w:rsid w:val="009B7A7E"/>
    <w:rsid w:val="009C0CE7"/>
    <w:rsid w:val="009C0D15"/>
    <w:rsid w:val="009C0EB9"/>
    <w:rsid w:val="009C0F23"/>
    <w:rsid w:val="009C12C6"/>
    <w:rsid w:val="009C163C"/>
    <w:rsid w:val="009C16EF"/>
    <w:rsid w:val="009C22F8"/>
    <w:rsid w:val="009C27C0"/>
    <w:rsid w:val="009C2A21"/>
    <w:rsid w:val="009C2F16"/>
    <w:rsid w:val="009C324E"/>
    <w:rsid w:val="009C3C8B"/>
    <w:rsid w:val="009C42CC"/>
    <w:rsid w:val="009C42F9"/>
    <w:rsid w:val="009C4363"/>
    <w:rsid w:val="009C4FA1"/>
    <w:rsid w:val="009C62F8"/>
    <w:rsid w:val="009C6311"/>
    <w:rsid w:val="009C6987"/>
    <w:rsid w:val="009C6B84"/>
    <w:rsid w:val="009C6C45"/>
    <w:rsid w:val="009C7415"/>
    <w:rsid w:val="009D0398"/>
    <w:rsid w:val="009D0A3A"/>
    <w:rsid w:val="009D10B6"/>
    <w:rsid w:val="009D1372"/>
    <w:rsid w:val="009D1B20"/>
    <w:rsid w:val="009D1D06"/>
    <w:rsid w:val="009D2145"/>
    <w:rsid w:val="009D2638"/>
    <w:rsid w:val="009D2B2E"/>
    <w:rsid w:val="009D3273"/>
    <w:rsid w:val="009D34E1"/>
    <w:rsid w:val="009D35FD"/>
    <w:rsid w:val="009D39C9"/>
    <w:rsid w:val="009D4AC5"/>
    <w:rsid w:val="009D4F6E"/>
    <w:rsid w:val="009D5856"/>
    <w:rsid w:val="009D6C81"/>
    <w:rsid w:val="009D6DC0"/>
    <w:rsid w:val="009D7B81"/>
    <w:rsid w:val="009D7B9D"/>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579"/>
    <w:rsid w:val="009E4CF8"/>
    <w:rsid w:val="009E59D8"/>
    <w:rsid w:val="009E5A03"/>
    <w:rsid w:val="009E5B50"/>
    <w:rsid w:val="009E5EF0"/>
    <w:rsid w:val="009E61F8"/>
    <w:rsid w:val="009E689C"/>
    <w:rsid w:val="009E76D8"/>
    <w:rsid w:val="009E7D4E"/>
    <w:rsid w:val="009F0239"/>
    <w:rsid w:val="009F0CEB"/>
    <w:rsid w:val="009F117B"/>
    <w:rsid w:val="009F2445"/>
    <w:rsid w:val="009F25F1"/>
    <w:rsid w:val="009F2BC9"/>
    <w:rsid w:val="009F3368"/>
    <w:rsid w:val="009F33E7"/>
    <w:rsid w:val="009F3936"/>
    <w:rsid w:val="009F3C6F"/>
    <w:rsid w:val="009F4225"/>
    <w:rsid w:val="009F45B8"/>
    <w:rsid w:val="009F47B1"/>
    <w:rsid w:val="009F4899"/>
    <w:rsid w:val="009F489F"/>
    <w:rsid w:val="009F51C7"/>
    <w:rsid w:val="009F53A5"/>
    <w:rsid w:val="009F559C"/>
    <w:rsid w:val="009F5E90"/>
    <w:rsid w:val="009F60A2"/>
    <w:rsid w:val="009F619C"/>
    <w:rsid w:val="009F6471"/>
    <w:rsid w:val="009F6DCF"/>
    <w:rsid w:val="009F7684"/>
    <w:rsid w:val="009F77BE"/>
    <w:rsid w:val="009F7B01"/>
    <w:rsid w:val="00A00092"/>
    <w:rsid w:val="00A0015F"/>
    <w:rsid w:val="00A005A8"/>
    <w:rsid w:val="00A00E64"/>
    <w:rsid w:val="00A01445"/>
    <w:rsid w:val="00A01CCD"/>
    <w:rsid w:val="00A01FF0"/>
    <w:rsid w:val="00A020D4"/>
    <w:rsid w:val="00A03253"/>
    <w:rsid w:val="00A036A5"/>
    <w:rsid w:val="00A03ADA"/>
    <w:rsid w:val="00A03BDF"/>
    <w:rsid w:val="00A03D49"/>
    <w:rsid w:val="00A03F97"/>
    <w:rsid w:val="00A04160"/>
    <w:rsid w:val="00A046DB"/>
    <w:rsid w:val="00A04A1A"/>
    <w:rsid w:val="00A04DA2"/>
    <w:rsid w:val="00A04E1B"/>
    <w:rsid w:val="00A0515C"/>
    <w:rsid w:val="00A054B8"/>
    <w:rsid w:val="00A05810"/>
    <w:rsid w:val="00A0599F"/>
    <w:rsid w:val="00A05C3A"/>
    <w:rsid w:val="00A05E3C"/>
    <w:rsid w:val="00A064B0"/>
    <w:rsid w:val="00A06913"/>
    <w:rsid w:val="00A06E33"/>
    <w:rsid w:val="00A072FB"/>
    <w:rsid w:val="00A0769A"/>
    <w:rsid w:val="00A07D15"/>
    <w:rsid w:val="00A07D49"/>
    <w:rsid w:val="00A10073"/>
    <w:rsid w:val="00A10A75"/>
    <w:rsid w:val="00A10D6E"/>
    <w:rsid w:val="00A10FFC"/>
    <w:rsid w:val="00A1103B"/>
    <w:rsid w:val="00A11B1A"/>
    <w:rsid w:val="00A12B1A"/>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233"/>
    <w:rsid w:val="00A21476"/>
    <w:rsid w:val="00A2164C"/>
    <w:rsid w:val="00A21B5A"/>
    <w:rsid w:val="00A21C14"/>
    <w:rsid w:val="00A22091"/>
    <w:rsid w:val="00A222E7"/>
    <w:rsid w:val="00A223D7"/>
    <w:rsid w:val="00A23329"/>
    <w:rsid w:val="00A234B9"/>
    <w:rsid w:val="00A235E6"/>
    <w:rsid w:val="00A23CBA"/>
    <w:rsid w:val="00A23D50"/>
    <w:rsid w:val="00A23F54"/>
    <w:rsid w:val="00A245C0"/>
    <w:rsid w:val="00A250B0"/>
    <w:rsid w:val="00A256C8"/>
    <w:rsid w:val="00A25D16"/>
    <w:rsid w:val="00A25E8E"/>
    <w:rsid w:val="00A260FC"/>
    <w:rsid w:val="00A26173"/>
    <w:rsid w:val="00A2629E"/>
    <w:rsid w:val="00A2648D"/>
    <w:rsid w:val="00A26556"/>
    <w:rsid w:val="00A26577"/>
    <w:rsid w:val="00A266A8"/>
    <w:rsid w:val="00A26B90"/>
    <w:rsid w:val="00A271CB"/>
    <w:rsid w:val="00A27648"/>
    <w:rsid w:val="00A27D9F"/>
    <w:rsid w:val="00A3008C"/>
    <w:rsid w:val="00A30632"/>
    <w:rsid w:val="00A30E2A"/>
    <w:rsid w:val="00A316E8"/>
    <w:rsid w:val="00A32325"/>
    <w:rsid w:val="00A32590"/>
    <w:rsid w:val="00A32853"/>
    <w:rsid w:val="00A32EEE"/>
    <w:rsid w:val="00A33405"/>
    <w:rsid w:val="00A3349A"/>
    <w:rsid w:val="00A33AE1"/>
    <w:rsid w:val="00A33B91"/>
    <w:rsid w:val="00A340E6"/>
    <w:rsid w:val="00A351F6"/>
    <w:rsid w:val="00A352C9"/>
    <w:rsid w:val="00A3557E"/>
    <w:rsid w:val="00A35E82"/>
    <w:rsid w:val="00A3620F"/>
    <w:rsid w:val="00A362B9"/>
    <w:rsid w:val="00A366BE"/>
    <w:rsid w:val="00A372AA"/>
    <w:rsid w:val="00A37A01"/>
    <w:rsid w:val="00A401A4"/>
    <w:rsid w:val="00A407FB"/>
    <w:rsid w:val="00A40813"/>
    <w:rsid w:val="00A41135"/>
    <w:rsid w:val="00A412E3"/>
    <w:rsid w:val="00A41522"/>
    <w:rsid w:val="00A41A5E"/>
    <w:rsid w:val="00A41A8A"/>
    <w:rsid w:val="00A41BB6"/>
    <w:rsid w:val="00A41E47"/>
    <w:rsid w:val="00A42A0C"/>
    <w:rsid w:val="00A43504"/>
    <w:rsid w:val="00A437E3"/>
    <w:rsid w:val="00A439FC"/>
    <w:rsid w:val="00A43DCB"/>
    <w:rsid w:val="00A44141"/>
    <w:rsid w:val="00A4481F"/>
    <w:rsid w:val="00A4483E"/>
    <w:rsid w:val="00A4493F"/>
    <w:rsid w:val="00A460B2"/>
    <w:rsid w:val="00A46AF5"/>
    <w:rsid w:val="00A46F04"/>
    <w:rsid w:val="00A4786A"/>
    <w:rsid w:val="00A47A7F"/>
    <w:rsid w:val="00A47A81"/>
    <w:rsid w:val="00A47BA1"/>
    <w:rsid w:val="00A47FE3"/>
    <w:rsid w:val="00A50046"/>
    <w:rsid w:val="00A5020B"/>
    <w:rsid w:val="00A50B0A"/>
    <w:rsid w:val="00A50B1C"/>
    <w:rsid w:val="00A50B33"/>
    <w:rsid w:val="00A50D4A"/>
    <w:rsid w:val="00A53AB6"/>
    <w:rsid w:val="00A54296"/>
    <w:rsid w:val="00A54318"/>
    <w:rsid w:val="00A55032"/>
    <w:rsid w:val="00A55107"/>
    <w:rsid w:val="00A553B8"/>
    <w:rsid w:val="00A55C4A"/>
    <w:rsid w:val="00A56772"/>
    <w:rsid w:val="00A567DF"/>
    <w:rsid w:val="00A5686A"/>
    <w:rsid w:val="00A569A9"/>
    <w:rsid w:val="00A56B38"/>
    <w:rsid w:val="00A6076E"/>
    <w:rsid w:val="00A60ABA"/>
    <w:rsid w:val="00A60F02"/>
    <w:rsid w:val="00A610B0"/>
    <w:rsid w:val="00A61484"/>
    <w:rsid w:val="00A61C9A"/>
    <w:rsid w:val="00A61F70"/>
    <w:rsid w:val="00A62257"/>
    <w:rsid w:val="00A623E6"/>
    <w:rsid w:val="00A6258E"/>
    <w:rsid w:val="00A63056"/>
    <w:rsid w:val="00A632DC"/>
    <w:rsid w:val="00A63A42"/>
    <w:rsid w:val="00A63A71"/>
    <w:rsid w:val="00A63E90"/>
    <w:rsid w:val="00A63FB5"/>
    <w:rsid w:val="00A6418E"/>
    <w:rsid w:val="00A641CC"/>
    <w:rsid w:val="00A64790"/>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5E4"/>
    <w:rsid w:val="00A74649"/>
    <w:rsid w:val="00A76E4D"/>
    <w:rsid w:val="00A7715B"/>
    <w:rsid w:val="00A8094B"/>
    <w:rsid w:val="00A80DF3"/>
    <w:rsid w:val="00A8127D"/>
    <w:rsid w:val="00A817CC"/>
    <w:rsid w:val="00A818DB"/>
    <w:rsid w:val="00A81AA3"/>
    <w:rsid w:val="00A82985"/>
    <w:rsid w:val="00A83F7E"/>
    <w:rsid w:val="00A84061"/>
    <w:rsid w:val="00A84545"/>
    <w:rsid w:val="00A85BBF"/>
    <w:rsid w:val="00A85BC3"/>
    <w:rsid w:val="00A85E5B"/>
    <w:rsid w:val="00A860DF"/>
    <w:rsid w:val="00A86F72"/>
    <w:rsid w:val="00A87888"/>
    <w:rsid w:val="00A87A1A"/>
    <w:rsid w:val="00A90913"/>
    <w:rsid w:val="00A91743"/>
    <w:rsid w:val="00A91AAE"/>
    <w:rsid w:val="00A920D6"/>
    <w:rsid w:val="00A92702"/>
    <w:rsid w:val="00A92725"/>
    <w:rsid w:val="00A9378B"/>
    <w:rsid w:val="00A93F8A"/>
    <w:rsid w:val="00A94021"/>
    <w:rsid w:val="00A941ED"/>
    <w:rsid w:val="00A94A6D"/>
    <w:rsid w:val="00A94AC5"/>
    <w:rsid w:val="00A94B8C"/>
    <w:rsid w:val="00A952E5"/>
    <w:rsid w:val="00A95835"/>
    <w:rsid w:val="00A95899"/>
    <w:rsid w:val="00A95B55"/>
    <w:rsid w:val="00A95E09"/>
    <w:rsid w:val="00A9619E"/>
    <w:rsid w:val="00A9681C"/>
    <w:rsid w:val="00A96DA8"/>
    <w:rsid w:val="00A97319"/>
    <w:rsid w:val="00A97402"/>
    <w:rsid w:val="00A97B70"/>
    <w:rsid w:val="00AA0084"/>
    <w:rsid w:val="00AA14C9"/>
    <w:rsid w:val="00AA1ABE"/>
    <w:rsid w:val="00AA1C0F"/>
    <w:rsid w:val="00AA2DE6"/>
    <w:rsid w:val="00AA30F2"/>
    <w:rsid w:val="00AA32AE"/>
    <w:rsid w:val="00AA33EC"/>
    <w:rsid w:val="00AA3538"/>
    <w:rsid w:val="00AA4266"/>
    <w:rsid w:val="00AA4EBC"/>
    <w:rsid w:val="00AA540F"/>
    <w:rsid w:val="00AA5553"/>
    <w:rsid w:val="00AA567C"/>
    <w:rsid w:val="00AA5E1F"/>
    <w:rsid w:val="00AA640E"/>
    <w:rsid w:val="00AA6920"/>
    <w:rsid w:val="00AA6BFC"/>
    <w:rsid w:val="00AA6EC3"/>
    <w:rsid w:val="00AA6FDD"/>
    <w:rsid w:val="00AA777A"/>
    <w:rsid w:val="00AB11C0"/>
    <w:rsid w:val="00AB1997"/>
    <w:rsid w:val="00AB1AF9"/>
    <w:rsid w:val="00AB1C1D"/>
    <w:rsid w:val="00AB1C99"/>
    <w:rsid w:val="00AB2006"/>
    <w:rsid w:val="00AB31DA"/>
    <w:rsid w:val="00AB3996"/>
    <w:rsid w:val="00AB4468"/>
    <w:rsid w:val="00AB451F"/>
    <w:rsid w:val="00AB5188"/>
    <w:rsid w:val="00AB5553"/>
    <w:rsid w:val="00AB5935"/>
    <w:rsid w:val="00AB753E"/>
    <w:rsid w:val="00AB7E23"/>
    <w:rsid w:val="00AB7F16"/>
    <w:rsid w:val="00AC05A1"/>
    <w:rsid w:val="00AC0BB0"/>
    <w:rsid w:val="00AC1259"/>
    <w:rsid w:val="00AC24F4"/>
    <w:rsid w:val="00AC2B9C"/>
    <w:rsid w:val="00AC37C4"/>
    <w:rsid w:val="00AC3A6E"/>
    <w:rsid w:val="00AC3F14"/>
    <w:rsid w:val="00AC47F4"/>
    <w:rsid w:val="00AC4862"/>
    <w:rsid w:val="00AC52D3"/>
    <w:rsid w:val="00AC5B31"/>
    <w:rsid w:val="00AC6760"/>
    <w:rsid w:val="00AC7A82"/>
    <w:rsid w:val="00AC7BA1"/>
    <w:rsid w:val="00AC7BCB"/>
    <w:rsid w:val="00AC7C21"/>
    <w:rsid w:val="00AC7E4B"/>
    <w:rsid w:val="00AC7ED5"/>
    <w:rsid w:val="00AD0094"/>
    <w:rsid w:val="00AD0A0C"/>
    <w:rsid w:val="00AD0B89"/>
    <w:rsid w:val="00AD0B97"/>
    <w:rsid w:val="00AD147F"/>
    <w:rsid w:val="00AD1A01"/>
    <w:rsid w:val="00AD1A30"/>
    <w:rsid w:val="00AD1ECB"/>
    <w:rsid w:val="00AD25FE"/>
    <w:rsid w:val="00AD2AFE"/>
    <w:rsid w:val="00AD314A"/>
    <w:rsid w:val="00AD33B6"/>
    <w:rsid w:val="00AD39DB"/>
    <w:rsid w:val="00AD3D84"/>
    <w:rsid w:val="00AD4475"/>
    <w:rsid w:val="00AD4574"/>
    <w:rsid w:val="00AD459C"/>
    <w:rsid w:val="00AD493B"/>
    <w:rsid w:val="00AD4ABA"/>
    <w:rsid w:val="00AD54EE"/>
    <w:rsid w:val="00AD576B"/>
    <w:rsid w:val="00AD6017"/>
    <w:rsid w:val="00AD63A0"/>
    <w:rsid w:val="00AD6773"/>
    <w:rsid w:val="00AD6C82"/>
    <w:rsid w:val="00AE0446"/>
    <w:rsid w:val="00AE056B"/>
    <w:rsid w:val="00AE0AEE"/>
    <w:rsid w:val="00AE0E40"/>
    <w:rsid w:val="00AE1573"/>
    <w:rsid w:val="00AE1BFE"/>
    <w:rsid w:val="00AE2A84"/>
    <w:rsid w:val="00AE2E19"/>
    <w:rsid w:val="00AE31A7"/>
    <w:rsid w:val="00AE37BC"/>
    <w:rsid w:val="00AE3D6F"/>
    <w:rsid w:val="00AE3FCA"/>
    <w:rsid w:val="00AE4B6F"/>
    <w:rsid w:val="00AE4EE5"/>
    <w:rsid w:val="00AE4FB4"/>
    <w:rsid w:val="00AE5FEC"/>
    <w:rsid w:val="00AE60AB"/>
    <w:rsid w:val="00AE6192"/>
    <w:rsid w:val="00AE6322"/>
    <w:rsid w:val="00AE6F38"/>
    <w:rsid w:val="00AE73F6"/>
    <w:rsid w:val="00AE79C8"/>
    <w:rsid w:val="00AE7EC7"/>
    <w:rsid w:val="00AF06C9"/>
    <w:rsid w:val="00AF06E9"/>
    <w:rsid w:val="00AF079B"/>
    <w:rsid w:val="00AF0B95"/>
    <w:rsid w:val="00AF3F92"/>
    <w:rsid w:val="00AF44AB"/>
    <w:rsid w:val="00AF4DEA"/>
    <w:rsid w:val="00AF535E"/>
    <w:rsid w:val="00AF57A0"/>
    <w:rsid w:val="00AF70F7"/>
    <w:rsid w:val="00AF7110"/>
    <w:rsid w:val="00AF76F4"/>
    <w:rsid w:val="00AF7DDA"/>
    <w:rsid w:val="00AF7F9A"/>
    <w:rsid w:val="00B00148"/>
    <w:rsid w:val="00B004F8"/>
    <w:rsid w:val="00B00B22"/>
    <w:rsid w:val="00B01370"/>
    <w:rsid w:val="00B0178E"/>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949"/>
    <w:rsid w:val="00B10AB3"/>
    <w:rsid w:val="00B10B6B"/>
    <w:rsid w:val="00B10E1D"/>
    <w:rsid w:val="00B11742"/>
    <w:rsid w:val="00B1181B"/>
    <w:rsid w:val="00B11845"/>
    <w:rsid w:val="00B11C67"/>
    <w:rsid w:val="00B11EC4"/>
    <w:rsid w:val="00B11F1C"/>
    <w:rsid w:val="00B127D4"/>
    <w:rsid w:val="00B12C85"/>
    <w:rsid w:val="00B12DF0"/>
    <w:rsid w:val="00B12F6F"/>
    <w:rsid w:val="00B131A5"/>
    <w:rsid w:val="00B134B8"/>
    <w:rsid w:val="00B136E0"/>
    <w:rsid w:val="00B13B87"/>
    <w:rsid w:val="00B13BD7"/>
    <w:rsid w:val="00B13D25"/>
    <w:rsid w:val="00B13DFF"/>
    <w:rsid w:val="00B13FD1"/>
    <w:rsid w:val="00B13FD8"/>
    <w:rsid w:val="00B147A4"/>
    <w:rsid w:val="00B14C0A"/>
    <w:rsid w:val="00B14DB0"/>
    <w:rsid w:val="00B15266"/>
    <w:rsid w:val="00B15EEA"/>
    <w:rsid w:val="00B16F0E"/>
    <w:rsid w:val="00B17466"/>
    <w:rsid w:val="00B175E6"/>
    <w:rsid w:val="00B17816"/>
    <w:rsid w:val="00B17ABF"/>
    <w:rsid w:val="00B20358"/>
    <w:rsid w:val="00B208A4"/>
    <w:rsid w:val="00B212BE"/>
    <w:rsid w:val="00B21408"/>
    <w:rsid w:val="00B21435"/>
    <w:rsid w:val="00B21F4F"/>
    <w:rsid w:val="00B224AD"/>
    <w:rsid w:val="00B231D4"/>
    <w:rsid w:val="00B232DB"/>
    <w:rsid w:val="00B2398D"/>
    <w:rsid w:val="00B23D25"/>
    <w:rsid w:val="00B23E33"/>
    <w:rsid w:val="00B24EA6"/>
    <w:rsid w:val="00B2570B"/>
    <w:rsid w:val="00B25905"/>
    <w:rsid w:val="00B25CCF"/>
    <w:rsid w:val="00B26B4F"/>
    <w:rsid w:val="00B279F4"/>
    <w:rsid w:val="00B27A99"/>
    <w:rsid w:val="00B301F9"/>
    <w:rsid w:val="00B30459"/>
    <w:rsid w:val="00B31369"/>
    <w:rsid w:val="00B31391"/>
    <w:rsid w:val="00B318DF"/>
    <w:rsid w:val="00B31BF4"/>
    <w:rsid w:val="00B323AF"/>
    <w:rsid w:val="00B32642"/>
    <w:rsid w:val="00B33949"/>
    <w:rsid w:val="00B34415"/>
    <w:rsid w:val="00B348DD"/>
    <w:rsid w:val="00B34C0C"/>
    <w:rsid w:val="00B35479"/>
    <w:rsid w:val="00B35CA3"/>
    <w:rsid w:val="00B3699E"/>
    <w:rsid w:val="00B36DCF"/>
    <w:rsid w:val="00B36F7C"/>
    <w:rsid w:val="00B37106"/>
    <w:rsid w:val="00B3743B"/>
    <w:rsid w:val="00B37D52"/>
    <w:rsid w:val="00B40D33"/>
    <w:rsid w:val="00B40E74"/>
    <w:rsid w:val="00B40FBF"/>
    <w:rsid w:val="00B423CD"/>
    <w:rsid w:val="00B424A3"/>
    <w:rsid w:val="00B42A84"/>
    <w:rsid w:val="00B42DC9"/>
    <w:rsid w:val="00B430F6"/>
    <w:rsid w:val="00B4336C"/>
    <w:rsid w:val="00B43834"/>
    <w:rsid w:val="00B43855"/>
    <w:rsid w:val="00B43F08"/>
    <w:rsid w:val="00B4445A"/>
    <w:rsid w:val="00B44B7E"/>
    <w:rsid w:val="00B44C4C"/>
    <w:rsid w:val="00B473F4"/>
    <w:rsid w:val="00B502D3"/>
    <w:rsid w:val="00B50332"/>
    <w:rsid w:val="00B50A92"/>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35B"/>
    <w:rsid w:val="00B5544C"/>
    <w:rsid w:val="00B559AE"/>
    <w:rsid w:val="00B566D3"/>
    <w:rsid w:val="00B568BC"/>
    <w:rsid w:val="00B578EB"/>
    <w:rsid w:val="00B6041E"/>
    <w:rsid w:val="00B60F7A"/>
    <w:rsid w:val="00B613DE"/>
    <w:rsid w:val="00B61C3C"/>
    <w:rsid w:val="00B62078"/>
    <w:rsid w:val="00B62940"/>
    <w:rsid w:val="00B63C05"/>
    <w:rsid w:val="00B63C44"/>
    <w:rsid w:val="00B6434C"/>
    <w:rsid w:val="00B649AE"/>
    <w:rsid w:val="00B65460"/>
    <w:rsid w:val="00B65979"/>
    <w:rsid w:val="00B65D16"/>
    <w:rsid w:val="00B66059"/>
    <w:rsid w:val="00B666DC"/>
    <w:rsid w:val="00B668DD"/>
    <w:rsid w:val="00B66EAC"/>
    <w:rsid w:val="00B67A6E"/>
    <w:rsid w:val="00B67C13"/>
    <w:rsid w:val="00B7069C"/>
    <w:rsid w:val="00B70B64"/>
    <w:rsid w:val="00B70BF4"/>
    <w:rsid w:val="00B70F1B"/>
    <w:rsid w:val="00B71109"/>
    <w:rsid w:val="00B7123D"/>
    <w:rsid w:val="00B71779"/>
    <w:rsid w:val="00B717E3"/>
    <w:rsid w:val="00B71870"/>
    <w:rsid w:val="00B71D5A"/>
    <w:rsid w:val="00B71D69"/>
    <w:rsid w:val="00B72E8F"/>
    <w:rsid w:val="00B731CB"/>
    <w:rsid w:val="00B736B3"/>
    <w:rsid w:val="00B73853"/>
    <w:rsid w:val="00B73CD0"/>
    <w:rsid w:val="00B743F3"/>
    <w:rsid w:val="00B74442"/>
    <w:rsid w:val="00B745E2"/>
    <w:rsid w:val="00B748DE"/>
    <w:rsid w:val="00B74B9B"/>
    <w:rsid w:val="00B75105"/>
    <w:rsid w:val="00B75B74"/>
    <w:rsid w:val="00B75B76"/>
    <w:rsid w:val="00B75ECD"/>
    <w:rsid w:val="00B762A7"/>
    <w:rsid w:val="00B762F2"/>
    <w:rsid w:val="00B76755"/>
    <w:rsid w:val="00B76AB4"/>
    <w:rsid w:val="00B76D5F"/>
    <w:rsid w:val="00B77592"/>
    <w:rsid w:val="00B77712"/>
    <w:rsid w:val="00B77B14"/>
    <w:rsid w:val="00B802EE"/>
    <w:rsid w:val="00B8072A"/>
    <w:rsid w:val="00B80E1C"/>
    <w:rsid w:val="00B81227"/>
    <w:rsid w:val="00B81405"/>
    <w:rsid w:val="00B81421"/>
    <w:rsid w:val="00B81C82"/>
    <w:rsid w:val="00B82B15"/>
    <w:rsid w:val="00B82D23"/>
    <w:rsid w:val="00B83047"/>
    <w:rsid w:val="00B83320"/>
    <w:rsid w:val="00B835B3"/>
    <w:rsid w:val="00B836F1"/>
    <w:rsid w:val="00B83E1A"/>
    <w:rsid w:val="00B843F6"/>
    <w:rsid w:val="00B845BD"/>
    <w:rsid w:val="00B84A15"/>
    <w:rsid w:val="00B84EB2"/>
    <w:rsid w:val="00B84EED"/>
    <w:rsid w:val="00B8529D"/>
    <w:rsid w:val="00B8546F"/>
    <w:rsid w:val="00B85509"/>
    <w:rsid w:val="00B860A4"/>
    <w:rsid w:val="00B860CA"/>
    <w:rsid w:val="00B86A8B"/>
    <w:rsid w:val="00B86F63"/>
    <w:rsid w:val="00B872F4"/>
    <w:rsid w:val="00B87BBC"/>
    <w:rsid w:val="00B901C7"/>
    <w:rsid w:val="00B904F5"/>
    <w:rsid w:val="00B90840"/>
    <w:rsid w:val="00B9098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F3"/>
    <w:rsid w:val="00B96667"/>
    <w:rsid w:val="00B97439"/>
    <w:rsid w:val="00B97444"/>
    <w:rsid w:val="00B97A6D"/>
    <w:rsid w:val="00B97F5C"/>
    <w:rsid w:val="00BA0401"/>
    <w:rsid w:val="00BA0D08"/>
    <w:rsid w:val="00BA11C6"/>
    <w:rsid w:val="00BA158D"/>
    <w:rsid w:val="00BA1BB1"/>
    <w:rsid w:val="00BA1C8B"/>
    <w:rsid w:val="00BA1CCD"/>
    <w:rsid w:val="00BA2407"/>
    <w:rsid w:val="00BA2F80"/>
    <w:rsid w:val="00BA2FE6"/>
    <w:rsid w:val="00BA3424"/>
    <w:rsid w:val="00BA3481"/>
    <w:rsid w:val="00BA39A3"/>
    <w:rsid w:val="00BA39CD"/>
    <w:rsid w:val="00BA480B"/>
    <w:rsid w:val="00BA481D"/>
    <w:rsid w:val="00BA4AAB"/>
    <w:rsid w:val="00BA58DD"/>
    <w:rsid w:val="00BA599F"/>
    <w:rsid w:val="00BA5D74"/>
    <w:rsid w:val="00BA6923"/>
    <w:rsid w:val="00BA6BB7"/>
    <w:rsid w:val="00BA70CE"/>
    <w:rsid w:val="00BA738D"/>
    <w:rsid w:val="00BA777E"/>
    <w:rsid w:val="00BA7AF0"/>
    <w:rsid w:val="00BB0537"/>
    <w:rsid w:val="00BB0897"/>
    <w:rsid w:val="00BB0C02"/>
    <w:rsid w:val="00BB1415"/>
    <w:rsid w:val="00BB1A5D"/>
    <w:rsid w:val="00BB1E75"/>
    <w:rsid w:val="00BB22E7"/>
    <w:rsid w:val="00BB34A3"/>
    <w:rsid w:val="00BB34D9"/>
    <w:rsid w:val="00BB3D4F"/>
    <w:rsid w:val="00BB3F3D"/>
    <w:rsid w:val="00BB45EA"/>
    <w:rsid w:val="00BB476F"/>
    <w:rsid w:val="00BB4B5A"/>
    <w:rsid w:val="00BB550C"/>
    <w:rsid w:val="00BB5571"/>
    <w:rsid w:val="00BB59FB"/>
    <w:rsid w:val="00BB69D8"/>
    <w:rsid w:val="00BB6C44"/>
    <w:rsid w:val="00BB6C71"/>
    <w:rsid w:val="00BB6D75"/>
    <w:rsid w:val="00BB79F6"/>
    <w:rsid w:val="00BC005F"/>
    <w:rsid w:val="00BC0205"/>
    <w:rsid w:val="00BC107D"/>
    <w:rsid w:val="00BC1479"/>
    <w:rsid w:val="00BC1A0C"/>
    <w:rsid w:val="00BC225C"/>
    <w:rsid w:val="00BC2C3D"/>
    <w:rsid w:val="00BC37E2"/>
    <w:rsid w:val="00BC3BD5"/>
    <w:rsid w:val="00BC3D94"/>
    <w:rsid w:val="00BC4907"/>
    <w:rsid w:val="00BC543D"/>
    <w:rsid w:val="00BC594F"/>
    <w:rsid w:val="00BC5F4C"/>
    <w:rsid w:val="00BC6820"/>
    <w:rsid w:val="00BC73BD"/>
    <w:rsid w:val="00BC7B58"/>
    <w:rsid w:val="00BD025B"/>
    <w:rsid w:val="00BD0335"/>
    <w:rsid w:val="00BD092F"/>
    <w:rsid w:val="00BD0A72"/>
    <w:rsid w:val="00BD0F37"/>
    <w:rsid w:val="00BD0FC1"/>
    <w:rsid w:val="00BD16DB"/>
    <w:rsid w:val="00BD1B8F"/>
    <w:rsid w:val="00BD1C2D"/>
    <w:rsid w:val="00BD216F"/>
    <w:rsid w:val="00BD23AF"/>
    <w:rsid w:val="00BD279C"/>
    <w:rsid w:val="00BD3831"/>
    <w:rsid w:val="00BD3BF7"/>
    <w:rsid w:val="00BD4312"/>
    <w:rsid w:val="00BD4441"/>
    <w:rsid w:val="00BD4BEE"/>
    <w:rsid w:val="00BD5136"/>
    <w:rsid w:val="00BD5820"/>
    <w:rsid w:val="00BD5C59"/>
    <w:rsid w:val="00BD621F"/>
    <w:rsid w:val="00BD6291"/>
    <w:rsid w:val="00BD6675"/>
    <w:rsid w:val="00BD68A4"/>
    <w:rsid w:val="00BD6FA3"/>
    <w:rsid w:val="00BD785C"/>
    <w:rsid w:val="00BD7BCD"/>
    <w:rsid w:val="00BD7C29"/>
    <w:rsid w:val="00BD7F19"/>
    <w:rsid w:val="00BE07DF"/>
    <w:rsid w:val="00BE08FB"/>
    <w:rsid w:val="00BE09BE"/>
    <w:rsid w:val="00BE09E6"/>
    <w:rsid w:val="00BE0BD7"/>
    <w:rsid w:val="00BE0D62"/>
    <w:rsid w:val="00BE142E"/>
    <w:rsid w:val="00BE1A3F"/>
    <w:rsid w:val="00BE2015"/>
    <w:rsid w:val="00BE2524"/>
    <w:rsid w:val="00BE2CC5"/>
    <w:rsid w:val="00BE309B"/>
    <w:rsid w:val="00BE3721"/>
    <w:rsid w:val="00BE3C37"/>
    <w:rsid w:val="00BE3D82"/>
    <w:rsid w:val="00BE3FD6"/>
    <w:rsid w:val="00BE43C4"/>
    <w:rsid w:val="00BE468C"/>
    <w:rsid w:val="00BE47EA"/>
    <w:rsid w:val="00BE4A2E"/>
    <w:rsid w:val="00BE52DA"/>
    <w:rsid w:val="00BE54C2"/>
    <w:rsid w:val="00BE54EF"/>
    <w:rsid w:val="00BE582A"/>
    <w:rsid w:val="00BE5FCB"/>
    <w:rsid w:val="00BE6129"/>
    <w:rsid w:val="00BE63AD"/>
    <w:rsid w:val="00BE6833"/>
    <w:rsid w:val="00BE6B8C"/>
    <w:rsid w:val="00BE7358"/>
    <w:rsid w:val="00BE7486"/>
    <w:rsid w:val="00BE757D"/>
    <w:rsid w:val="00BE77E5"/>
    <w:rsid w:val="00BE7829"/>
    <w:rsid w:val="00BE7CA7"/>
    <w:rsid w:val="00BF001D"/>
    <w:rsid w:val="00BF0453"/>
    <w:rsid w:val="00BF183F"/>
    <w:rsid w:val="00BF205B"/>
    <w:rsid w:val="00BF21F4"/>
    <w:rsid w:val="00BF252B"/>
    <w:rsid w:val="00BF2BA3"/>
    <w:rsid w:val="00BF2DDA"/>
    <w:rsid w:val="00BF2F34"/>
    <w:rsid w:val="00BF315F"/>
    <w:rsid w:val="00BF330F"/>
    <w:rsid w:val="00BF38EB"/>
    <w:rsid w:val="00BF3C9B"/>
    <w:rsid w:val="00BF3DE1"/>
    <w:rsid w:val="00BF4593"/>
    <w:rsid w:val="00BF4C84"/>
    <w:rsid w:val="00BF4CF5"/>
    <w:rsid w:val="00BF52CD"/>
    <w:rsid w:val="00BF54F3"/>
    <w:rsid w:val="00BF5AC1"/>
    <w:rsid w:val="00BF5B66"/>
    <w:rsid w:val="00BF5F2D"/>
    <w:rsid w:val="00BF654A"/>
    <w:rsid w:val="00BF6753"/>
    <w:rsid w:val="00BF67FE"/>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948"/>
    <w:rsid w:val="00C05B54"/>
    <w:rsid w:val="00C06F3F"/>
    <w:rsid w:val="00C07440"/>
    <w:rsid w:val="00C10251"/>
    <w:rsid w:val="00C10A98"/>
    <w:rsid w:val="00C10D80"/>
    <w:rsid w:val="00C1104C"/>
    <w:rsid w:val="00C1154D"/>
    <w:rsid w:val="00C11EC7"/>
    <w:rsid w:val="00C12D95"/>
    <w:rsid w:val="00C12DB4"/>
    <w:rsid w:val="00C12F6C"/>
    <w:rsid w:val="00C13016"/>
    <w:rsid w:val="00C13183"/>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2214"/>
    <w:rsid w:val="00C22457"/>
    <w:rsid w:val="00C228FC"/>
    <w:rsid w:val="00C2295C"/>
    <w:rsid w:val="00C238F2"/>
    <w:rsid w:val="00C23B60"/>
    <w:rsid w:val="00C24426"/>
    <w:rsid w:val="00C24808"/>
    <w:rsid w:val="00C248C3"/>
    <w:rsid w:val="00C254AF"/>
    <w:rsid w:val="00C25630"/>
    <w:rsid w:val="00C260CF"/>
    <w:rsid w:val="00C260F9"/>
    <w:rsid w:val="00C262C8"/>
    <w:rsid w:val="00C266C8"/>
    <w:rsid w:val="00C267EA"/>
    <w:rsid w:val="00C2697D"/>
    <w:rsid w:val="00C26F78"/>
    <w:rsid w:val="00C27101"/>
    <w:rsid w:val="00C273AF"/>
    <w:rsid w:val="00C27532"/>
    <w:rsid w:val="00C27907"/>
    <w:rsid w:val="00C27FE4"/>
    <w:rsid w:val="00C306B3"/>
    <w:rsid w:val="00C312B9"/>
    <w:rsid w:val="00C32546"/>
    <w:rsid w:val="00C32DA6"/>
    <w:rsid w:val="00C336DC"/>
    <w:rsid w:val="00C3370F"/>
    <w:rsid w:val="00C33B40"/>
    <w:rsid w:val="00C344C7"/>
    <w:rsid w:val="00C34745"/>
    <w:rsid w:val="00C3490E"/>
    <w:rsid w:val="00C34BE6"/>
    <w:rsid w:val="00C34EC5"/>
    <w:rsid w:val="00C34F7E"/>
    <w:rsid w:val="00C34FAD"/>
    <w:rsid w:val="00C356F3"/>
    <w:rsid w:val="00C35EF9"/>
    <w:rsid w:val="00C35F28"/>
    <w:rsid w:val="00C3658E"/>
    <w:rsid w:val="00C36649"/>
    <w:rsid w:val="00C36B06"/>
    <w:rsid w:val="00C36BA4"/>
    <w:rsid w:val="00C36D6D"/>
    <w:rsid w:val="00C37138"/>
    <w:rsid w:val="00C37632"/>
    <w:rsid w:val="00C402BD"/>
    <w:rsid w:val="00C40546"/>
    <w:rsid w:val="00C407EB"/>
    <w:rsid w:val="00C40BFA"/>
    <w:rsid w:val="00C40EC3"/>
    <w:rsid w:val="00C4145D"/>
    <w:rsid w:val="00C41628"/>
    <w:rsid w:val="00C41788"/>
    <w:rsid w:val="00C41F1B"/>
    <w:rsid w:val="00C4257C"/>
    <w:rsid w:val="00C438BB"/>
    <w:rsid w:val="00C43B04"/>
    <w:rsid w:val="00C43D9B"/>
    <w:rsid w:val="00C44016"/>
    <w:rsid w:val="00C4425C"/>
    <w:rsid w:val="00C442A2"/>
    <w:rsid w:val="00C44364"/>
    <w:rsid w:val="00C4470E"/>
    <w:rsid w:val="00C44DF2"/>
    <w:rsid w:val="00C44ED1"/>
    <w:rsid w:val="00C45D82"/>
    <w:rsid w:val="00C45D8C"/>
    <w:rsid w:val="00C4608B"/>
    <w:rsid w:val="00C468E8"/>
    <w:rsid w:val="00C477E9"/>
    <w:rsid w:val="00C478FC"/>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611B"/>
    <w:rsid w:val="00C5701B"/>
    <w:rsid w:val="00C5707B"/>
    <w:rsid w:val="00C5719A"/>
    <w:rsid w:val="00C57225"/>
    <w:rsid w:val="00C57618"/>
    <w:rsid w:val="00C6038A"/>
    <w:rsid w:val="00C60ABD"/>
    <w:rsid w:val="00C60BB5"/>
    <w:rsid w:val="00C60D7D"/>
    <w:rsid w:val="00C61066"/>
    <w:rsid w:val="00C6117A"/>
    <w:rsid w:val="00C61234"/>
    <w:rsid w:val="00C619EF"/>
    <w:rsid w:val="00C6295D"/>
    <w:rsid w:val="00C6310C"/>
    <w:rsid w:val="00C632DA"/>
    <w:rsid w:val="00C63ACC"/>
    <w:rsid w:val="00C63DAC"/>
    <w:rsid w:val="00C63F79"/>
    <w:rsid w:val="00C6460D"/>
    <w:rsid w:val="00C65065"/>
    <w:rsid w:val="00C6582D"/>
    <w:rsid w:val="00C66D32"/>
    <w:rsid w:val="00C673AC"/>
    <w:rsid w:val="00C674C6"/>
    <w:rsid w:val="00C67CEE"/>
    <w:rsid w:val="00C701B9"/>
    <w:rsid w:val="00C71213"/>
    <w:rsid w:val="00C7130D"/>
    <w:rsid w:val="00C71A62"/>
    <w:rsid w:val="00C71E83"/>
    <w:rsid w:val="00C71FDA"/>
    <w:rsid w:val="00C728F3"/>
    <w:rsid w:val="00C72A2E"/>
    <w:rsid w:val="00C736A8"/>
    <w:rsid w:val="00C74165"/>
    <w:rsid w:val="00C74306"/>
    <w:rsid w:val="00C7511D"/>
    <w:rsid w:val="00C753C0"/>
    <w:rsid w:val="00C758E9"/>
    <w:rsid w:val="00C75A88"/>
    <w:rsid w:val="00C75D7C"/>
    <w:rsid w:val="00C760E4"/>
    <w:rsid w:val="00C76494"/>
    <w:rsid w:val="00C7663F"/>
    <w:rsid w:val="00C77324"/>
    <w:rsid w:val="00C77863"/>
    <w:rsid w:val="00C77B63"/>
    <w:rsid w:val="00C77C10"/>
    <w:rsid w:val="00C77E59"/>
    <w:rsid w:val="00C80677"/>
    <w:rsid w:val="00C8078E"/>
    <w:rsid w:val="00C81108"/>
    <w:rsid w:val="00C81539"/>
    <w:rsid w:val="00C81E7B"/>
    <w:rsid w:val="00C82A6D"/>
    <w:rsid w:val="00C82BBC"/>
    <w:rsid w:val="00C838CC"/>
    <w:rsid w:val="00C83CC3"/>
    <w:rsid w:val="00C85371"/>
    <w:rsid w:val="00C8597E"/>
    <w:rsid w:val="00C86642"/>
    <w:rsid w:val="00C867C6"/>
    <w:rsid w:val="00C86851"/>
    <w:rsid w:val="00C86862"/>
    <w:rsid w:val="00C8739F"/>
    <w:rsid w:val="00C903A6"/>
    <w:rsid w:val="00C91293"/>
    <w:rsid w:val="00C919A8"/>
    <w:rsid w:val="00C92115"/>
    <w:rsid w:val="00C922D0"/>
    <w:rsid w:val="00C92417"/>
    <w:rsid w:val="00C926E0"/>
    <w:rsid w:val="00C92C3D"/>
    <w:rsid w:val="00C92D25"/>
    <w:rsid w:val="00C92D7C"/>
    <w:rsid w:val="00C93211"/>
    <w:rsid w:val="00C93E31"/>
    <w:rsid w:val="00C940B6"/>
    <w:rsid w:val="00C951D8"/>
    <w:rsid w:val="00C9593E"/>
    <w:rsid w:val="00C9634B"/>
    <w:rsid w:val="00C966C3"/>
    <w:rsid w:val="00C9698F"/>
    <w:rsid w:val="00C96A8B"/>
    <w:rsid w:val="00C96C12"/>
    <w:rsid w:val="00C971DF"/>
    <w:rsid w:val="00C97229"/>
    <w:rsid w:val="00C97275"/>
    <w:rsid w:val="00C974DA"/>
    <w:rsid w:val="00C97CB4"/>
    <w:rsid w:val="00C97FD6"/>
    <w:rsid w:val="00CA0E4B"/>
    <w:rsid w:val="00CA1149"/>
    <w:rsid w:val="00CA1622"/>
    <w:rsid w:val="00CA18D4"/>
    <w:rsid w:val="00CA278F"/>
    <w:rsid w:val="00CA2EED"/>
    <w:rsid w:val="00CA30F5"/>
    <w:rsid w:val="00CA3766"/>
    <w:rsid w:val="00CA3B5F"/>
    <w:rsid w:val="00CA3F03"/>
    <w:rsid w:val="00CA4731"/>
    <w:rsid w:val="00CA4BD8"/>
    <w:rsid w:val="00CA5A90"/>
    <w:rsid w:val="00CA69AB"/>
    <w:rsid w:val="00CA6A8A"/>
    <w:rsid w:val="00CA6AF0"/>
    <w:rsid w:val="00CA6C0E"/>
    <w:rsid w:val="00CA6C9F"/>
    <w:rsid w:val="00CA7684"/>
    <w:rsid w:val="00CB0583"/>
    <w:rsid w:val="00CB181A"/>
    <w:rsid w:val="00CB1E53"/>
    <w:rsid w:val="00CB1E5F"/>
    <w:rsid w:val="00CB1EA0"/>
    <w:rsid w:val="00CB252C"/>
    <w:rsid w:val="00CB313A"/>
    <w:rsid w:val="00CB3A37"/>
    <w:rsid w:val="00CB3B2A"/>
    <w:rsid w:val="00CB43BA"/>
    <w:rsid w:val="00CB4A3F"/>
    <w:rsid w:val="00CB5737"/>
    <w:rsid w:val="00CB5879"/>
    <w:rsid w:val="00CB5B9C"/>
    <w:rsid w:val="00CB6216"/>
    <w:rsid w:val="00CB6320"/>
    <w:rsid w:val="00CB643E"/>
    <w:rsid w:val="00CB6921"/>
    <w:rsid w:val="00CB6A9E"/>
    <w:rsid w:val="00CB6D06"/>
    <w:rsid w:val="00CB6E90"/>
    <w:rsid w:val="00CB705A"/>
    <w:rsid w:val="00CB75F3"/>
    <w:rsid w:val="00CC0360"/>
    <w:rsid w:val="00CC0A75"/>
    <w:rsid w:val="00CC0F79"/>
    <w:rsid w:val="00CC1CCA"/>
    <w:rsid w:val="00CC1D5A"/>
    <w:rsid w:val="00CC2544"/>
    <w:rsid w:val="00CC2E4A"/>
    <w:rsid w:val="00CC3586"/>
    <w:rsid w:val="00CC3A29"/>
    <w:rsid w:val="00CC3B56"/>
    <w:rsid w:val="00CC3FC1"/>
    <w:rsid w:val="00CC4072"/>
    <w:rsid w:val="00CC45D9"/>
    <w:rsid w:val="00CC4666"/>
    <w:rsid w:val="00CC514B"/>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D6F"/>
    <w:rsid w:val="00CD5FF7"/>
    <w:rsid w:val="00CD60E0"/>
    <w:rsid w:val="00CD6D3A"/>
    <w:rsid w:val="00CD6D5A"/>
    <w:rsid w:val="00CD7056"/>
    <w:rsid w:val="00CD7226"/>
    <w:rsid w:val="00CD764D"/>
    <w:rsid w:val="00CE005D"/>
    <w:rsid w:val="00CE1368"/>
    <w:rsid w:val="00CE1775"/>
    <w:rsid w:val="00CE1A6E"/>
    <w:rsid w:val="00CE2809"/>
    <w:rsid w:val="00CE2E17"/>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FF3"/>
    <w:rsid w:val="00CF001B"/>
    <w:rsid w:val="00CF05D0"/>
    <w:rsid w:val="00CF0F03"/>
    <w:rsid w:val="00CF104F"/>
    <w:rsid w:val="00CF1447"/>
    <w:rsid w:val="00CF1679"/>
    <w:rsid w:val="00CF2642"/>
    <w:rsid w:val="00CF2DC2"/>
    <w:rsid w:val="00CF3765"/>
    <w:rsid w:val="00CF3AD7"/>
    <w:rsid w:val="00CF3F0B"/>
    <w:rsid w:val="00CF42CA"/>
    <w:rsid w:val="00CF4606"/>
    <w:rsid w:val="00CF4DA6"/>
    <w:rsid w:val="00CF5511"/>
    <w:rsid w:val="00CF584F"/>
    <w:rsid w:val="00CF6381"/>
    <w:rsid w:val="00CF6A35"/>
    <w:rsid w:val="00CF6D80"/>
    <w:rsid w:val="00CF706A"/>
    <w:rsid w:val="00CF7261"/>
    <w:rsid w:val="00CF759A"/>
    <w:rsid w:val="00CF77D3"/>
    <w:rsid w:val="00D0008C"/>
    <w:rsid w:val="00D0011E"/>
    <w:rsid w:val="00D0012D"/>
    <w:rsid w:val="00D00529"/>
    <w:rsid w:val="00D00F82"/>
    <w:rsid w:val="00D00F89"/>
    <w:rsid w:val="00D011BE"/>
    <w:rsid w:val="00D0139C"/>
    <w:rsid w:val="00D017A4"/>
    <w:rsid w:val="00D018F7"/>
    <w:rsid w:val="00D023CC"/>
    <w:rsid w:val="00D02947"/>
    <w:rsid w:val="00D02C2F"/>
    <w:rsid w:val="00D03DFE"/>
    <w:rsid w:val="00D0408B"/>
    <w:rsid w:val="00D0426B"/>
    <w:rsid w:val="00D04295"/>
    <w:rsid w:val="00D04511"/>
    <w:rsid w:val="00D04ACE"/>
    <w:rsid w:val="00D0537B"/>
    <w:rsid w:val="00D05B7C"/>
    <w:rsid w:val="00D05F22"/>
    <w:rsid w:val="00D06069"/>
    <w:rsid w:val="00D0629B"/>
    <w:rsid w:val="00D07D78"/>
    <w:rsid w:val="00D10C46"/>
    <w:rsid w:val="00D115FD"/>
    <w:rsid w:val="00D1168A"/>
    <w:rsid w:val="00D11736"/>
    <w:rsid w:val="00D1175D"/>
    <w:rsid w:val="00D12914"/>
    <w:rsid w:val="00D12C5E"/>
    <w:rsid w:val="00D1364B"/>
    <w:rsid w:val="00D1368D"/>
    <w:rsid w:val="00D13BFF"/>
    <w:rsid w:val="00D141CA"/>
    <w:rsid w:val="00D1474C"/>
    <w:rsid w:val="00D14984"/>
    <w:rsid w:val="00D1526C"/>
    <w:rsid w:val="00D153D8"/>
    <w:rsid w:val="00D153E5"/>
    <w:rsid w:val="00D1559B"/>
    <w:rsid w:val="00D15A00"/>
    <w:rsid w:val="00D15B80"/>
    <w:rsid w:val="00D15BF0"/>
    <w:rsid w:val="00D1668D"/>
    <w:rsid w:val="00D1694D"/>
    <w:rsid w:val="00D16A53"/>
    <w:rsid w:val="00D16DE3"/>
    <w:rsid w:val="00D1707A"/>
    <w:rsid w:val="00D207E9"/>
    <w:rsid w:val="00D20FEB"/>
    <w:rsid w:val="00D218E3"/>
    <w:rsid w:val="00D218E4"/>
    <w:rsid w:val="00D21BFE"/>
    <w:rsid w:val="00D224B6"/>
    <w:rsid w:val="00D22696"/>
    <w:rsid w:val="00D231C7"/>
    <w:rsid w:val="00D23441"/>
    <w:rsid w:val="00D23709"/>
    <w:rsid w:val="00D239B2"/>
    <w:rsid w:val="00D23AF5"/>
    <w:rsid w:val="00D23B7C"/>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3C2"/>
    <w:rsid w:val="00D334AB"/>
    <w:rsid w:val="00D346C7"/>
    <w:rsid w:val="00D352FB"/>
    <w:rsid w:val="00D360C8"/>
    <w:rsid w:val="00D36730"/>
    <w:rsid w:val="00D369D0"/>
    <w:rsid w:val="00D36B1A"/>
    <w:rsid w:val="00D37186"/>
    <w:rsid w:val="00D379EE"/>
    <w:rsid w:val="00D37EF3"/>
    <w:rsid w:val="00D400E7"/>
    <w:rsid w:val="00D40206"/>
    <w:rsid w:val="00D40371"/>
    <w:rsid w:val="00D409E7"/>
    <w:rsid w:val="00D40C2D"/>
    <w:rsid w:val="00D40C65"/>
    <w:rsid w:val="00D40E19"/>
    <w:rsid w:val="00D41110"/>
    <w:rsid w:val="00D41189"/>
    <w:rsid w:val="00D417D7"/>
    <w:rsid w:val="00D41830"/>
    <w:rsid w:val="00D422C9"/>
    <w:rsid w:val="00D425F9"/>
    <w:rsid w:val="00D429F9"/>
    <w:rsid w:val="00D42B86"/>
    <w:rsid w:val="00D430D9"/>
    <w:rsid w:val="00D43138"/>
    <w:rsid w:val="00D435EE"/>
    <w:rsid w:val="00D43D34"/>
    <w:rsid w:val="00D43F73"/>
    <w:rsid w:val="00D4425E"/>
    <w:rsid w:val="00D44424"/>
    <w:rsid w:val="00D446B8"/>
    <w:rsid w:val="00D44B4D"/>
    <w:rsid w:val="00D44F51"/>
    <w:rsid w:val="00D457C5"/>
    <w:rsid w:val="00D45D0C"/>
    <w:rsid w:val="00D45E8B"/>
    <w:rsid w:val="00D465E9"/>
    <w:rsid w:val="00D46FF0"/>
    <w:rsid w:val="00D46FF6"/>
    <w:rsid w:val="00D4764D"/>
    <w:rsid w:val="00D47CF7"/>
    <w:rsid w:val="00D504BB"/>
    <w:rsid w:val="00D507EC"/>
    <w:rsid w:val="00D50FBD"/>
    <w:rsid w:val="00D5104D"/>
    <w:rsid w:val="00D514A5"/>
    <w:rsid w:val="00D52B63"/>
    <w:rsid w:val="00D5394F"/>
    <w:rsid w:val="00D5467B"/>
    <w:rsid w:val="00D54AD4"/>
    <w:rsid w:val="00D557D9"/>
    <w:rsid w:val="00D55EB4"/>
    <w:rsid w:val="00D56256"/>
    <w:rsid w:val="00D5653A"/>
    <w:rsid w:val="00D5664B"/>
    <w:rsid w:val="00D56676"/>
    <w:rsid w:val="00D57351"/>
    <w:rsid w:val="00D5770E"/>
    <w:rsid w:val="00D578D0"/>
    <w:rsid w:val="00D6033A"/>
    <w:rsid w:val="00D603A1"/>
    <w:rsid w:val="00D60528"/>
    <w:rsid w:val="00D611AD"/>
    <w:rsid w:val="00D611BC"/>
    <w:rsid w:val="00D6139F"/>
    <w:rsid w:val="00D615EC"/>
    <w:rsid w:val="00D61A4C"/>
    <w:rsid w:val="00D62896"/>
    <w:rsid w:val="00D62FA2"/>
    <w:rsid w:val="00D6312D"/>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A4B"/>
    <w:rsid w:val="00D67D0C"/>
    <w:rsid w:val="00D67D14"/>
    <w:rsid w:val="00D70171"/>
    <w:rsid w:val="00D705C5"/>
    <w:rsid w:val="00D70DEA"/>
    <w:rsid w:val="00D71422"/>
    <w:rsid w:val="00D719BB"/>
    <w:rsid w:val="00D71B9B"/>
    <w:rsid w:val="00D71CBB"/>
    <w:rsid w:val="00D71DD3"/>
    <w:rsid w:val="00D72971"/>
    <w:rsid w:val="00D73612"/>
    <w:rsid w:val="00D73793"/>
    <w:rsid w:val="00D73D83"/>
    <w:rsid w:val="00D741D2"/>
    <w:rsid w:val="00D74497"/>
    <w:rsid w:val="00D744FC"/>
    <w:rsid w:val="00D7458D"/>
    <w:rsid w:val="00D756DD"/>
    <w:rsid w:val="00D75877"/>
    <w:rsid w:val="00D75C03"/>
    <w:rsid w:val="00D7602D"/>
    <w:rsid w:val="00D76108"/>
    <w:rsid w:val="00D76502"/>
    <w:rsid w:val="00D76AB2"/>
    <w:rsid w:val="00D76BDB"/>
    <w:rsid w:val="00D76FD4"/>
    <w:rsid w:val="00D80DA8"/>
    <w:rsid w:val="00D80E09"/>
    <w:rsid w:val="00D80FC4"/>
    <w:rsid w:val="00D81008"/>
    <w:rsid w:val="00D81054"/>
    <w:rsid w:val="00D822C8"/>
    <w:rsid w:val="00D826D4"/>
    <w:rsid w:val="00D8288A"/>
    <w:rsid w:val="00D82995"/>
    <w:rsid w:val="00D82FC1"/>
    <w:rsid w:val="00D83806"/>
    <w:rsid w:val="00D83FCB"/>
    <w:rsid w:val="00D844F2"/>
    <w:rsid w:val="00D84506"/>
    <w:rsid w:val="00D84644"/>
    <w:rsid w:val="00D846FE"/>
    <w:rsid w:val="00D84A0A"/>
    <w:rsid w:val="00D8520C"/>
    <w:rsid w:val="00D85669"/>
    <w:rsid w:val="00D85A8C"/>
    <w:rsid w:val="00D85C7D"/>
    <w:rsid w:val="00D861E2"/>
    <w:rsid w:val="00D8711D"/>
    <w:rsid w:val="00D8737D"/>
    <w:rsid w:val="00D87D7D"/>
    <w:rsid w:val="00D87DA4"/>
    <w:rsid w:val="00D87E0B"/>
    <w:rsid w:val="00D9044A"/>
    <w:rsid w:val="00D90594"/>
    <w:rsid w:val="00D905AA"/>
    <w:rsid w:val="00D90E6C"/>
    <w:rsid w:val="00D90EED"/>
    <w:rsid w:val="00D90F06"/>
    <w:rsid w:val="00D91296"/>
    <w:rsid w:val="00D916DA"/>
    <w:rsid w:val="00D9215C"/>
    <w:rsid w:val="00D926B4"/>
    <w:rsid w:val="00D92732"/>
    <w:rsid w:val="00D93292"/>
    <w:rsid w:val="00D93DD8"/>
    <w:rsid w:val="00D95376"/>
    <w:rsid w:val="00D967AD"/>
    <w:rsid w:val="00D96E77"/>
    <w:rsid w:val="00D97416"/>
    <w:rsid w:val="00D9759F"/>
    <w:rsid w:val="00D977B2"/>
    <w:rsid w:val="00DA00AC"/>
    <w:rsid w:val="00DA00CB"/>
    <w:rsid w:val="00DA038D"/>
    <w:rsid w:val="00DA1043"/>
    <w:rsid w:val="00DA1048"/>
    <w:rsid w:val="00DA1B68"/>
    <w:rsid w:val="00DA238F"/>
    <w:rsid w:val="00DA2687"/>
    <w:rsid w:val="00DA2D6D"/>
    <w:rsid w:val="00DA3213"/>
    <w:rsid w:val="00DA32D8"/>
    <w:rsid w:val="00DA364A"/>
    <w:rsid w:val="00DA3F1C"/>
    <w:rsid w:val="00DA4B76"/>
    <w:rsid w:val="00DA5A12"/>
    <w:rsid w:val="00DA62E3"/>
    <w:rsid w:val="00DA6C6A"/>
    <w:rsid w:val="00DA6E31"/>
    <w:rsid w:val="00DA740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F6A"/>
    <w:rsid w:val="00DB3041"/>
    <w:rsid w:val="00DB32E5"/>
    <w:rsid w:val="00DB45BF"/>
    <w:rsid w:val="00DB4606"/>
    <w:rsid w:val="00DB5ABD"/>
    <w:rsid w:val="00DB5D05"/>
    <w:rsid w:val="00DB5EFD"/>
    <w:rsid w:val="00DB5F32"/>
    <w:rsid w:val="00DB650F"/>
    <w:rsid w:val="00DB6E1D"/>
    <w:rsid w:val="00DB6F62"/>
    <w:rsid w:val="00DB7061"/>
    <w:rsid w:val="00DB7AD5"/>
    <w:rsid w:val="00DC0B8C"/>
    <w:rsid w:val="00DC0E45"/>
    <w:rsid w:val="00DC10D0"/>
    <w:rsid w:val="00DC113F"/>
    <w:rsid w:val="00DC15AE"/>
    <w:rsid w:val="00DC1AEB"/>
    <w:rsid w:val="00DC2295"/>
    <w:rsid w:val="00DC255E"/>
    <w:rsid w:val="00DC27A1"/>
    <w:rsid w:val="00DC2AAC"/>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D0562"/>
    <w:rsid w:val="00DD0586"/>
    <w:rsid w:val="00DD0EAC"/>
    <w:rsid w:val="00DD0ED6"/>
    <w:rsid w:val="00DD15C3"/>
    <w:rsid w:val="00DD17AC"/>
    <w:rsid w:val="00DD1853"/>
    <w:rsid w:val="00DD1AAC"/>
    <w:rsid w:val="00DD1B5E"/>
    <w:rsid w:val="00DD1FC1"/>
    <w:rsid w:val="00DD21A6"/>
    <w:rsid w:val="00DD2256"/>
    <w:rsid w:val="00DD2B25"/>
    <w:rsid w:val="00DD2E26"/>
    <w:rsid w:val="00DD3031"/>
    <w:rsid w:val="00DD33CC"/>
    <w:rsid w:val="00DD3659"/>
    <w:rsid w:val="00DD3DD2"/>
    <w:rsid w:val="00DD4FE5"/>
    <w:rsid w:val="00DD5AA0"/>
    <w:rsid w:val="00DD5B74"/>
    <w:rsid w:val="00DD68A3"/>
    <w:rsid w:val="00DD6A49"/>
    <w:rsid w:val="00DD6DF1"/>
    <w:rsid w:val="00DD7487"/>
    <w:rsid w:val="00DD7AC0"/>
    <w:rsid w:val="00DD7CF8"/>
    <w:rsid w:val="00DD7E4A"/>
    <w:rsid w:val="00DE0A29"/>
    <w:rsid w:val="00DE1555"/>
    <w:rsid w:val="00DE15E7"/>
    <w:rsid w:val="00DE1C11"/>
    <w:rsid w:val="00DE1D81"/>
    <w:rsid w:val="00DE1E3C"/>
    <w:rsid w:val="00DE280C"/>
    <w:rsid w:val="00DE2A9F"/>
    <w:rsid w:val="00DE2D61"/>
    <w:rsid w:val="00DE3CC1"/>
    <w:rsid w:val="00DE41EA"/>
    <w:rsid w:val="00DE43FD"/>
    <w:rsid w:val="00DE4A36"/>
    <w:rsid w:val="00DE6692"/>
    <w:rsid w:val="00DE6A78"/>
    <w:rsid w:val="00DE73DB"/>
    <w:rsid w:val="00DE761F"/>
    <w:rsid w:val="00DE7B10"/>
    <w:rsid w:val="00DF047F"/>
    <w:rsid w:val="00DF0887"/>
    <w:rsid w:val="00DF097F"/>
    <w:rsid w:val="00DF1014"/>
    <w:rsid w:val="00DF12A1"/>
    <w:rsid w:val="00DF1578"/>
    <w:rsid w:val="00DF1B4A"/>
    <w:rsid w:val="00DF1E15"/>
    <w:rsid w:val="00DF1ECC"/>
    <w:rsid w:val="00DF1F96"/>
    <w:rsid w:val="00DF269D"/>
    <w:rsid w:val="00DF2FDA"/>
    <w:rsid w:val="00DF3947"/>
    <w:rsid w:val="00DF3C72"/>
    <w:rsid w:val="00DF3DE1"/>
    <w:rsid w:val="00DF4B28"/>
    <w:rsid w:val="00DF4FEE"/>
    <w:rsid w:val="00DF5111"/>
    <w:rsid w:val="00DF57A9"/>
    <w:rsid w:val="00DF6A1F"/>
    <w:rsid w:val="00DF72B6"/>
    <w:rsid w:val="00E00133"/>
    <w:rsid w:val="00E001B2"/>
    <w:rsid w:val="00E005F5"/>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BB"/>
    <w:rsid w:val="00E065EA"/>
    <w:rsid w:val="00E06AC4"/>
    <w:rsid w:val="00E06BAB"/>
    <w:rsid w:val="00E07300"/>
    <w:rsid w:val="00E1087C"/>
    <w:rsid w:val="00E109BE"/>
    <w:rsid w:val="00E10A91"/>
    <w:rsid w:val="00E10E3E"/>
    <w:rsid w:val="00E112AF"/>
    <w:rsid w:val="00E1181A"/>
    <w:rsid w:val="00E11F33"/>
    <w:rsid w:val="00E12AD4"/>
    <w:rsid w:val="00E137FD"/>
    <w:rsid w:val="00E14F0E"/>
    <w:rsid w:val="00E14FC3"/>
    <w:rsid w:val="00E154E5"/>
    <w:rsid w:val="00E158BC"/>
    <w:rsid w:val="00E15B79"/>
    <w:rsid w:val="00E15ECE"/>
    <w:rsid w:val="00E1644D"/>
    <w:rsid w:val="00E164B0"/>
    <w:rsid w:val="00E166FC"/>
    <w:rsid w:val="00E16D78"/>
    <w:rsid w:val="00E178B7"/>
    <w:rsid w:val="00E20934"/>
    <w:rsid w:val="00E21587"/>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EA3"/>
    <w:rsid w:val="00E30EB1"/>
    <w:rsid w:val="00E31C8D"/>
    <w:rsid w:val="00E31ED6"/>
    <w:rsid w:val="00E31F0B"/>
    <w:rsid w:val="00E322EC"/>
    <w:rsid w:val="00E323F6"/>
    <w:rsid w:val="00E3253C"/>
    <w:rsid w:val="00E326AA"/>
    <w:rsid w:val="00E330D1"/>
    <w:rsid w:val="00E33456"/>
    <w:rsid w:val="00E338F9"/>
    <w:rsid w:val="00E33B8C"/>
    <w:rsid w:val="00E33F1E"/>
    <w:rsid w:val="00E34718"/>
    <w:rsid w:val="00E34A8F"/>
    <w:rsid w:val="00E34ABD"/>
    <w:rsid w:val="00E34B99"/>
    <w:rsid w:val="00E34D72"/>
    <w:rsid w:val="00E35120"/>
    <w:rsid w:val="00E354A1"/>
    <w:rsid w:val="00E3589F"/>
    <w:rsid w:val="00E360B6"/>
    <w:rsid w:val="00E3647B"/>
    <w:rsid w:val="00E3668A"/>
    <w:rsid w:val="00E36DC7"/>
    <w:rsid w:val="00E37335"/>
    <w:rsid w:val="00E376AD"/>
    <w:rsid w:val="00E376FA"/>
    <w:rsid w:val="00E37C3E"/>
    <w:rsid w:val="00E37FEE"/>
    <w:rsid w:val="00E40D0A"/>
    <w:rsid w:val="00E41337"/>
    <w:rsid w:val="00E41623"/>
    <w:rsid w:val="00E41815"/>
    <w:rsid w:val="00E4227C"/>
    <w:rsid w:val="00E4242F"/>
    <w:rsid w:val="00E4270B"/>
    <w:rsid w:val="00E42799"/>
    <w:rsid w:val="00E42883"/>
    <w:rsid w:val="00E42AF5"/>
    <w:rsid w:val="00E4308C"/>
    <w:rsid w:val="00E435A5"/>
    <w:rsid w:val="00E435DD"/>
    <w:rsid w:val="00E43716"/>
    <w:rsid w:val="00E43831"/>
    <w:rsid w:val="00E43AFE"/>
    <w:rsid w:val="00E43D54"/>
    <w:rsid w:val="00E44AD5"/>
    <w:rsid w:val="00E452C3"/>
    <w:rsid w:val="00E45D21"/>
    <w:rsid w:val="00E473D2"/>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E93"/>
    <w:rsid w:val="00E561EF"/>
    <w:rsid w:val="00E56219"/>
    <w:rsid w:val="00E5621B"/>
    <w:rsid w:val="00E56783"/>
    <w:rsid w:val="00E56886"/>
    <w:rsid w:val="00E56BD6"/>
    <w:rsid w:val="00E57115"/>
    <w:rsid w:val="00E5782C"/>
    <w:rsid w:val="00E57BD9"/>
    <w:rsid w:val="00E57E5E"/>
    <w:rsid w:val="00E6003B"/>
    <w:rsid w:val="00E60A1F"/>
    <w:rsid w:val="00E60B8E"/>
    <w:rsid w:val="00E60C35"/>
    <w:rsid w:val="00E60D9D"/>
    <w:rsid w:val="00E614AC"/>
    <w:rsid w:val="00E61801"/>
    <w:rsid w:val="00E61B35"/>
    <w:rsid w:val="00E62398"/>
    <w:rsid w:val="00E624FF"/>
    <w:rsid w:val="00E62E00"/>
    <w:rsid w:val="00E63614"/>
    <w:rsid w:val="00E63905"/>
    <w:rsid w:val="00E63F2E"/>
    <w:rsid w:val="00E640E4"/>
    <w:rsid w:val="00E64AA1"/>
    <w:rsid w:val="00E658AE"/>
    <w:rsid w:val="00E65EE8"/>
    <w:rsid w:val="00E65F40"/>
    <w:rsid w:val="00E6624F"/>
    <w:rsid w:val="00E662A5"/>
    <w:rsid w:val="00E668BD"/>
    <w:rsid w:val="00E669FD"/>
    <w:rsid w:val="00E66BB3"/>
    <w:rsid w:val="00E66D7D"/>
    <w:rsid w:val="00E67C7D"/>
    <w:rsid w:val="00E67FC8"/>
    <w:rsid w:val="00E701BC"/>
    <w:rsid w:val="00E702E2"/>
    <w:rsid w:val="00E7059C"/>
    <w:rsid w:val="00E7073C"/>
    <w:rsid w:val="00E70A31"/>
    <w:rsid w:val="00E70A62"/>
    <w:rsid w:val="00E70FD3"/>
    <w:rsid w:val="00E71119"/>
    <w:rsid w:val="00E71526"/>
    <w:rsid w:val="00E71825"/>
    <w:rsid w:val="00E71DD4"/>
    <w:rsid w:val="00E72566"/>
    <w:rsid w:val="00E7264B"/>
    <w:rsid w:val="00E7297B"/>
    <w:rsid w:val="00E73395"/>
    <w:rsid w:val="00E73E0A"/>
    <w:rsid w:val="00E73F2D"/>
    <w:rsid w:val="00E73F34"/>
    <w:rsid w:val="00E74238"/>
    <w:rsid w:val="00E7442D"/>
    <w:rsid w:val="00E7509F"/>
    <w:rsid w:val="00E75CEF"/>
    <w:rsid w:val="00E76507"/>
    <w:rsid w:val="00E76E38"/>
    <w:rsid w:val="00E7708A"/>
    <w:rsid w:val="00E77819"/>
    <w:rsid w:val="00E77A21"/>
    <w:rsid w:val="00E77CE4"/>
    <w:rsid w:val="00E77FCF"/>
    <w:rsid w:val="00E8004C"/>
    <w:rsid w:val="00E811BA"/>
    <w:rsid w:val="00E819F9"/>
    <w:rsid w:val="00E81A87"/>
    <w:rsid w:val="00E82477"/>
    <w:rsid w:val="00E83073"/>
    <w:rsid w:val="00E8380A"/>
    <w:rsid w:val="00E84177"/>
    <w:rsid w:val="00E841F8"/>
    <w:rsid w:val="00E84225"/>
    <w:rsid w:val="00E842B7"/>
    <w:rsid w:val="00E854E7"/>
    <w:rsid w:val="00E86132"/>
    <w:rsid w:val="00E86375"/>
    <w:rsid w:val="00E86400"/>
    <w:rsid w:val="00E8645A"/>
    <w:rsid w:val="00E87714"/>
    <w:rsid w:val="00E87756"/>
    <w:rsid w:val="00E87B2B"/>
    <w:rsid w:val="00E87F06"/>
    <w:rsid w:val="00E90304"/>
    <w:rsid w:val="00E9092B"/>
    <w:rsid w:val="00E90F42"/>
    <w:rsid w:val="00E915A1"/>
    <w:rsid w:val="00E91D4F"/>
    <w:rsid w:val="00E933B1"/>
    <w:rsid w:val="00E93402"/>
    <w:rsid w:val="00E935F9"/>
    <w:rsid w:val="00E94091"/>
    <w:rsid w:val="00E95028"/>
    <w:rsid w:val="00E95678"/>
    <w:rsid w:val="00E9575C"/>
    <w:rsid w:val="00E959C6"/>
    <w:rsid w:val="00E967F8"/>
    <w:rsid w:val="00E96AD9"/>
    <w:rsid w:val="00E97956"/>
    <w:rsid w:val="00E97F46"/>
    <w:rsid w:val="00EA079F"/>
    <w:rsid w:val="00EA1670"/>
    <w:rsid w:val="00EA1AC3"/>
    <w:rsid w:val="00EA1FDE"/>
    <w:rsid w:val="00EA2CC9"/>
    <w:rsid w:val="00EA3207"/>
    <w:rsid w:val="00EA3D8F"/>
    <w:rsid w:val="00EA485D"/>
    <w:rsid w:val="00EA4899"/>
    <w:rsid w:val="00EA4B6D"/>
    <w:rsid w:val="00EA4C1E"/>
    <w:rsid w:val="00EA4C4D"/>
    <w:rsid w:val="00EA4E23"/>
    <w:rsid w:val="00EA4F9E"/>
    <w:rsid w:val="00EA545B"/>
    <w:rsid w:val="00EA548F"/>
    <w:rsid w:val="00EA5E54"/>
    <w:rsid w:val="00EA644D"/>
    <w:rsid w:val="00EA6922"/>
    <w:rsid w:val="00EA6B08"/>
    <w:rsid w:val="00EA6F83"/>
    <w:rsid w:val="00EA764F"/>
    <w:rsid w:val="00EA7D49"/>
    <w:rsid w:val="00EB0754"/>
    <w:rsid w:val="00EB08AB"/>
    <w:rsid w:val="00EB0C7D"/>
    <w:rsid w:val="00EB1608"/>
    <w:rsid w:val="00EB300D"/>
    <w:rsid w:val="00EB306A"/>
    <w:rsid w:val="00EB3C72"/>
    <w:rsid w:val="00EB3E77"/>
    <w:rsid w:val="00EB3EE7"/>
    <w:rsid w:val="00EB3FC5"/>
    <w:rsid w:val="00EB4363"/>
    <w:rsid w:val="00EB491E"/>
    <w:rsid w:val="00EB61A1"/>
    <w:rsid w:val="00EB642F"/>
    <w:rsid w:val="00EB6A84"/>
    <w:rsid w:val="00EB7C13"/>
    <w:rsid w:val="00EC09BD"/>
    <w:rsid w:val="00EC1387"/>
    <w:rsid w:val="00EC1A86"/>
    <w:rsid w:val="00EC1E71"/>
    <w:rsid w:val="00EC2236"/>
    <w:rsid w:val="00EC2B13"/>
    <w:rsid w:val="00EC35BB"/>
    <w:rsid w:val="00EC3769"/>
    <w:rsid w:val="00EC3884"/>
    <w:rsid w:val="00EC3B2E"/>
    <w:rsid w:val="00EC3B76"/>
    <w:rsid w:val="00EC3F1C"/>
    <w:rsid w:val="00EC4393"/>
    <w:rsid w:val="00EC4A3A"/>
    <w:rsid w:val="00EC4D3D"/>
    <w:rsid w:val="00EC55C8"/>
    <w:rsid w:val="00EC55E8"/>
    <w:rsid w:val="00EC6629"/>
    <w:rsid w:val="00EC687E"/>
    <w:rsid w:val="00EC6A06"/>
    <w:rsid w:val="00EC6D77"/>
    <w:rsid w:val="00EC6FFC"/>
    <w:rsid w:val="00EC74D7"/>
    <w:rsid w:val="00EC7629"/>
    <w:rsid w:val="00EC77D7"/>
    <w:rsid w:val="00ED00B6"/>
    <w:rsid w:val="00ED0737"/>
    <w:rsid w:val="00ED1415"/>
    <w:rsid w:val="00ED1B8F"/>
    <w:rsid w:val="00ED2294"/>
    <w:rsid w:val="00ED29C3"/>
    <w:rsid w:val="00ED2E5A"/>
    <w:rsid w:val="00ED35D4"/>
    <w:rsid w:val="00ED36A0"/>
    <w:rsid w:val="00ED3AF8"/>
    <w:rsid w:val="00ED3C2E"/>
    <w:rsid w:val="00ED4633"/>
    <w:rsid w:val="00ED4A4F"/>
    <w:rsid w:val="00ED4F07"/>
    <w:rsid w:val="00ED51CB"/>
    <w:rsid w:val="00ED5761"/>
    <w:rsid w:val="00ED60F4"/>
    <w:rsid w:val="00ED677B"/>
    <w:rsid w:val="00ED6BC8"/>
    <w:rsid w:val="00ED6CE3"/>
    <w:rsid w:val="00ED731B"/>
    <w:rsid w:val="00ED7569"/>
    <w:rsid w:val="00ED760B"/>
    <w:rsid w:val="00ED7BE1"/>
    <w:rsid w:val="00ED7D8F"/>
    <w:rsid w:val="00ED7DCF"/>
    <w:rsid w:val="00ED7FA6"/>
    <w:rsid w:val="00EE0609"/>
    <w:rsid w:val="00EE06B9"/>
    <w:rsid w:val="00EE1A89"/>
    <w:rsid w:val="00EE21E6"/>
    <w:rsid w:val="00EE2E79"/>
    <w:rsid w:val="00EE32D6"/>
    <w:rsid w:val="00EE43AA"/>
    <w:rsid w:val="00EE444D"/>
    <w:rsid w:val="00EE4BD6"/>
    <w:rsid w:val="00EE4D33"/>
    <w:rsid w:val="00EE4E82"/>
    <w:rsid w:val="00EE54C1"/>
    <w:rsid w:val="00EE587C"/>
    <w:rsid w:val="00EE5E9C"/>
    <w:rsid w:val="00EE5F2F"/>
    <w:rsid w:val="00EE5FC5"/>
    <w:rsid w:val="00EE6191"/>
    <w:rsid w:val="00EE7082"/>
    <w:rsid w:val="00EE723A"/>
    <w:rsid w:val="00EE7421"/>
    <w:rsid w:val="00EE78D7"/>
    <w:rsid w:val="00EE7A13"/>
    <w:rsid w:val="00EF0925"/>
    <w:rsid w:val="00EF1388"/>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AAF"/>
    <w:rsid w:val="00EF7C3D"/>
    <w:rsid w:val="00F002D3"/>
    <w:rsid w:val="00F00410"/>
    <w:rsid w:val="00F009B3"/>
    <w:rsid w:val="00F00D16"/>
    <w:rsid w:val="00F0118F"/>
    <w:rsid w:val="00F01548"/>
    <w:rsid w:val="00F017D4"/>
    <w:rsid w:val="00F0245A"/>
    <w:rsid w:val="00F02C46"/>
    <w:rsid w:val="00F03184"/>
    <w:rsid w:val="00F03AA2"/>
    <w:rsid w:val="00F03D9B"/>
    <w:rsid w:val="00F040FB"/>
    <w:rsid w:val="00F04271"/>
    <w:rsid w:val="00F04C3E"/>
    <w:rsid w:val="00F04EDA"/>
    <w:rsid w:val="00F05204"/>
    <w:rsid w:val="00F06195"/>
    <w:rsid w:val="00F06B6A"/>
    <w:rsid w:val="00F06C20"/>
    <w:rsid w:val="00F06FA8"/>
    <w:rsid w:val="00F07A7D"/>
    <w:rsid w:val="00F07DDA"/>
    <w:rsid w:val="00F07E36"/>
    <w:rsid w:val="00F10459"/>
    <w:rsid w:val="00F1097F"/>
    <w:rsid w:val="00F10AF3"/>
    <w:rsid w:val="00F116D1"/>
    <w:rsid w:val="00F11A12"/>
    <w:rsid w:val="00F11AB6"/>
    <w:rsid w:val="00F11B60"/>
    <w:rsid w:val="00F1203C"/>
    <w:rsid w:val="00F12669"/>
    <w:rsid w:val="00F12B63"/>
    <w:rsid w:val="00F12D86"/>
    <w:rsid w:val="00F1365F"/>
    <w:rsid w:val="00F13749"/>
    <w:rsid w:val="00F13D37"/>
    <w:rsid w:val="00F1426D"/>
    <w:rsid w:val="00F14812"/>
    <w:rsid w:val="00F14A26"/>
    <w:rsid w:val="00F14D3B"/>
    <w:rsid w:val="00F1509C"/>
    <w:rsid w:val="00F15327"/>
    <w:rsid w:val="00F15365"/>
    <w:rsid w:val="00F1541A"/>
    <w:rsid w:val="00F15520"/>
    <w:rsid w:val="00F160E2"/>
    <w:rsid w:val="00F167C1"/>
    <w:rsid w:val="00F167CB"/>
    <w:rsid w:val="00F16DBC"/>
    <w:rsid w:val="00F16F0A"/>
    <w:rsid w:val="00F17307"/>
    <w:rsid w:val="00F200D2"/>
    <w:rsid w:val="00F206ED"/>
    <w:rsid w:val="00F21361"/>
    <w:rsid w:val="00F2147E"/>
    <w:rsid w:val="00F214D0"/>
    <w:rsid w:val="00F219D6"/>
    <w:rsid w:val="00F22572"/>
    <w:rsid w:val="00F22D5C"/>
    <w:rsid w:val="00F22E0C"/>
    <w:rsid w:val="00F2312A"/>
    <w:rsid w:val="00F23A83"/>
    <w:rsid w:val="00F23BF3"/>
    <w:rsid w:val="00F23C89"/>
    <w:rsid w:val="00F23F3B"/>
    <w:rsid w:val="00F24E05"/>
    <w:rsid w:val="00F24FB4"/>
    <w:rsid w:val="00F25480"/>
    <w:rsid w:val="00F2576D"/>
    <w:rsid w:val="00F25A49"/>
    <w:rsid w:val="00F25B8B"/>
    <w:rsid w:val="00F26445"/>
    <w:rsid w:val="00F267D5"/>
    <w:rsid w:val="00F26D85"/>
    <w:rsid w:val="00F26F7C"/>
    <w:rsid w:val="00F27044"/>
    <w:rsid w:val="00F27A8E"/>
    <w:rsid w:val="00F27D83"/>
    <w:rsid w:val="00F27E15"/>
    <w:rsid w:val="00F30251"/>
    <w:rsid w:val="00F303D6"/>
    <w:rsid w:val="00F3153C"/>
    <w:rsid w:val="00F3171E"/>
    <w:rsid w:val="00F319F1"/>
    <w:rsid w:val="00F31A1A"/>
    <w:rsid w:val="00F31FF6"/>
    <w:rsid w:val="00F321B4"/>
    <w:rsid w:val="00F326A8"/>
    <w:rsid w:val="00F32AEC"/>
    <w:rsid w:val="00F33CFB"/>
    <w:rsid w:val="00F33F7F"/>
    <w:rsid w:val="00F344E7"/>
    <w:rsid w:val="00F34E6F"/>
    <w:rsid w:val="00F35006"/>
    <w:rsid w:val="00F35FC5"/>
    <w:rsid w:val="00F36279"/>
    <w:rsid w:val="00F366C3"/>
    <w:rsid w:val="00F368B6"/>
    <w:rsid w:val="00F37E5E"/>
    <w:rsid w:val="00F40339"/>
    <w:rsid w:val="00F4035D"/>
    <w:rsid w:val="00F40541"/>
    <w:rsid w:val="00F40825"/>
    <w:rsid w:val="00F40D99"/>
    <w:rsid w:val="00F40F2F"/>
    <w:rsid w:val="00F41217"/>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72AC"/>
    <w:rsid w:val="00F47CE0"/>
    <w:rsid w:val="00F508AB"/>
    <w:rsid w:val="00F50CA6"/>
    <w:rsid w:val="00F50F69"/>
    <w:rsid w:val="00F5180C"/>
    <w:rsid w:val="00F51A87"/>
    <w:rsid w:val="00F522C9"/>
    <w:rsid w:val="00F52C54"/>
    <w:rsid w:val="00F52EE0"/>
    <w:rsid w:val="00F53158"/>
    <w:rsid w:val="00F536AE"/>
    <w:rsid w:val="00F538A9"/>
    <w:rsid w:val="00F54666"/>
    <w:rsid w:val="00F54B17"/>
    <w:rsid w:val="00F54C61"/>
    <w:rsid w:val="00F54ECC"/>
    <w:rsid w:val="00F54ED0"/>
    <w:rsid w:val="00F55656"/>
    <w:rsid w:val="00F5571A"/>
    <w:rsid w:val="00F568EC"/>
    <w:rsid w:val="00F56A7B"/>
    <w:rsid w:val="00F56B65"/>
    <w:rsid w:val="00F573FE"/>
    <w:rsid w:val="00F57DB8"/>
    <w:rsid w:val="00F60356"/>
    <w:rsid w:val="00F60C0C"/>
    <w:rsid w:val="00F60D89"/>
    <w:rsid w:val="00F611D3"/>
    <w:rsid w:val="00F61441"/>
    <w:rsid w:val="00F619F5"/>
    <w:rsid w:val="00F62014"/>
    <w:rsid w:val="00F6284D"/>
    <w:rsid w:val="00F62F8F"/>
    <w:rsid w:val="00F63C23"/>
    <w:rsid w:val="00F63CB4"/>
    <w:rsid w:val="00F647EE"/>
    <w:rsid w:val="00F64849"/>
    <w:rsid w:val="00F64D96"/>
    <w:rsid w:val="00F64FE8"/>
    <w:rsid w:val="00F65139"/>
    <w:rsid w:val="00F65924"/>
    <w:rsid w:val="00F65F4D"/>
    <w:rsid w:val="00F66176"/>
    <w:rsid w:val="00F667E9"/>
    <w:rsid w:val="00F673D6"/>
    <w:rsid w:val="00F679D6"/>
    <w:rsid w:val="00F70374"/>
    <w:rsid w:val="00F70FAB"/>
    <w:rsid w:val="00F71414"/>
    <w:rsid w:val="00F71EDC"/>
    <w:rsid w:val="00F72160"/>
    <w:rsid w:val="00F72782"/>
    <w:rsid w:val="00F73146"/>
    <w:rsid w:val="00F73344"/>
    <w:rsid w:val="00F73B35"/>
    <w:rsid w:val="00F752F8"/>
    <w:rsid w:val="00F7562E"/>
    <w:rsid w:val="00F75851"/>
    <w:rsid w:val="00F760D2"/>
    <w:rsid w:val="00F768B9"/>
    <w:rsid w:val="00F76C37"/>
    <w:rsid w:val="00F774DD"/>
    <w:rsid w:val="00F77CC4"/>
    <w:rsid w:val="00F80118"/>
    <w:rsid w:val="00F80E97"/>
    <w:rsid w:val="00F81357"/>
    <w:rsid w:val="00F81453"/>
    <w:rsid w:val="00F823CF"/>
    <w:rsid w:val="00F826C2"/>
    <w:rsid w:val="00F82EC2"/>
    <w:rsid w:val="00F830A3"/>
    <w:rsid w:val="00F839C8"/>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B70"/>
    <w:rsid w:val="00F91C9A"/>
    <w:rsid w:val="00F91E25"/>
    <w:rsid w:val="00F92651"/>
    <w:rsid w:val="00F9285F"/>
    <w:rsid w:val="00F92B49"/>
    <w:rsid w:val="00F93578"/>
    <w:rsid w:val="00F94256"/>
    <w:rsid w:val="00F942E4"/>
    <w:rsid w:val="00F94473"/>
    <w:rsid w:val="00F94694"/>
    <w:rsid w:val="00F947E6"/>
    <w:rsid w:val="00F94BA8"/>
    <w:rsid w:val="00F94C5D"/>
    <w:rsid w:val="00F94E88"/>
    <w:rsid w:val="00F95094"/>
    <w:rsid w:val="00F957F9"/>
    <w:rsid w:val="00F9598D"/>
    <w:rsid w:val="00F959D4"/>
    <w:rsid w:val="00F960E4"/>
    <w:rsid w:val="00F963CD"/>
    <w:rsid w:val="00F97321"/>
    <w:rsid w:val="00F97339"/>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83C"/>
    <w:rsid w:val="00FA4A7A"/>
    <w:rsid w:val="00FA4F23"/>
    <w:rsid w:val="00FA62B2"/>
    <w:rsid w:val="00FA73A3"/>
    <w:rsid w:val="00FA74E4"/>
    <w:rsid w:val="00FA7D55"/>
    <w:rsid w:val="00FA7FB2"/>
    <w:rsid w:val="00FB0ACC"/>
    <w:rsid w:val="00FB1178"/>
    <w:rsid w:val="00FB1627"/>
    <w:rsid w:val="00FB16AB"/>
    <w:rsid w:val="00FB1FB5"/>
    <w:rsid w:val="00FB2176"/>
    <w:rsid w:val="00FB2DC9"/>
    <w:rsid w:val="00FB2FAA"/>
    <w:rsid w:val="00FB3278"/>
    <w:rsid w:val="00FB39A8"/>
    <w:rsid w:val="00FB3D7D"/>
    <w:rsid w:val="00FB50A9"/>
    <w:rsid w:val="00FB516D"/>
    <w:rsid w:val="00FB526B"/>
    <w:rsid w:val="00FB53AE"/>
    <w:rsid w:val="00FB56C4"/>
    <w:rsid w:val="00FB591E"/>
    <w:rsid w:val="00FB679E"/>
    <w:rsid w:val="00FB6BB2"/>
    <w:rsid w:val="00FB6F11"/>
    <w:rsid w:val="00FB70A3"/>
    <w:rsid w:val="00FB71C8"/>
    <w:rsid w:val="00FB754B"/>
    <w:rsid w:val="00FB76E4"/>
    <w:rsid w:val="00FB78B1"/>
    <w:rsid w:val="00FC0777"/>
    <w:rsid w:val="00FC0C33"/>
    <w:rsid w:val="00FC1AF0"/>
    <w:rsid w:val="00FC1F2F"/>
    <w:rsid w:val="00FC1FC5"/>
    <w:rsid w:val="00FC2AF7"/>
    <w:rsid w:val="00FC2F9D"/>
    <w:rsid w:val="00FC31C7"/>
    <w:rsid w:val="00FC36CB"/>
    <w:rsid w:val="00FC38EE"/>
    <w:rsid w:val="00FC40FF"/>
    <w:rsid w:val="00FC4361"/>
    <w:rsid w:val="00FC4C47"/>
    <w:rsid w:val="00FC58A7"/>
    <w:rsid w:val="00FC5D4B"/>
    <w:rsid w:val="00FC7365"/>
    <w:rsid w:val="00FC77B0"/>
    <w:rsid w:val="00FC7D35"/>
    <w:rsid w:val="00FD081C"/>
    <w:rsid w:val="00FD0A4D"/>
    <w:rsid w:val="00FD1C31"/>
    <w:rsid w:val="00FD1CCF"/>
    <w:rsid w:val="00FD1EEE"/>
    <w:rsid w:val="00FD2210"/>
    <w:rsid w:val="00FD3329"/>
    <w:rsid w:val="00FD3FC7"/>
    <w:rsid w:val="00FD4936"/>
    <w:rsid w:val="00FD5332"/>
    <w:rsid w:val="00FD57F5"/>
    <w:rsid w:val="00FD64A7"/>
    <w:rsid w:val="00FD7003"/>
    <w:rsid w:val="00FD73AF"/>
    <w:rsid w:val="00FE0162"/>
    <w:rsid w:val="00FE0599"/>
    <w:rsid w:val="00FE0B4B"/>
    <w:rsid w:val="00FE0B89"/>
    <w:rsid w:val="00FE1787"/>
    <w:rsid w:val="00FE1DFC"/>
    <w:rsid w:val="00FE1E47"/>
    <w:rsid w:val="00FE253C"/>
    <w:rsid w:val="00FE5561"/>
    <w:rsid w:val="00FE59BA"/>
    <w:rsid w:val="00FE6B39"/>
    <w:rsid w:val="00FE7724"/>
    <w:rsid w:val="00FE7A1A"/>
    <w:rsid w:val="00FE7DDE"/>
    <w:rsid w:val="00FE7F18"/>
    <w:rsid w:val="00FF0636"/>
    <w:rsid w:val="00FF0C11"/>
    <w:rsid w:val="00FF12DB"/>
    <w:rsid w:val="00FF15BA"/>
    <w:rsid w:val="00FF2028"/>
    <w:rsid w:val="00FF2584"/>
    <w:rsid w:val="00FF28E3"/>
    <w:rsid w:val="00FF2A68"/>
    <w:rsid w:val="00FF2CF7"/>
    <w:rsid w:val="00FF302C"/>
    <w:rsid w:val="00FF335F"/>
    <w:rsid w:val="00FF360D"/>
    <w:rsid w:val="00FF3BB6"/>
    <w:rsid w:val="00FF4E4E"/>
    <w:rsid w:val="00FF5AB6"/>
    <w:rsid w:val="00FF600C"/>
    <w:rsid w:val="00FF6579"/>
    <w:rsid w:val="00FF6BD4"/>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0851838">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36666309">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2351072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902D8-227E-460B-8ADF-496758CF7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41</Pages>
  <Words>11767</Words>
  <Characters>63547</Characters>
  <Application>Microsoft Office Word</Application>
  <DocSecurity>0</DocSecurity>
  <Lines>529</Lines>
  <Paragraphs>150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75164</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101</cp:revision>
  <cp:lastPrinted>2022-01-17T18:21:00Z</cp:lastPrinted>
  <dcterms:created xsi:type="dcterms:W3CDTF">2022-01-17T13:27:00Z</dcterms:created>
  <dcterms:modified xsi:type="dcterms:W3CDTF">2022-01-17T18:22:00Z</dcterms:modified>
</cp:coreProperties>
</file>