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DB7D76">
        <w:rPr>
          <w:sz w:val="24"/>
          <w:szCs w:val="24"/>
        </w:rPr>
        <w:t xml:space="preserve"> </w:t>
      </w:r>
      <w:r w:rsidR="00B71E76">
        <w:rPr>
          <w:sz w:val="24"/>
          <w:szCs w:val="24"/>
        </w:rPr>
        <w:t>19</w:t>
      </w:r>
      <w:r w:rsidR="009D0F7C">
        <w:rPr>
          <w:sz w:val="24"/>
          <w:szCs w:val="24"/>
        </w:rPr>
        <w:t xml:space="preserve"> </w:t>
      </w:r>
      <w:r w:rsidR="001A1E12">
        <w:rPr>
          <w:sz w:val="24"/>
          <w:szCs w:val="24"/>
        </w:rPr>
        <w:t>/ 20</w:t>
      </w:r>
      <w:r w:rsidR="00DC55C3">
        <w:rPr>
          <w:sz w:val="24"/>
          <w:szCs w:val="24"/>
        </w:rPr>
        <w:t>2</w:t>
      </w:r>
      <w:r w:rsidR="00C037D2">
        <w:rPr>
          <w:sz w:val="24"/>
          <w:szCs w:val="24"/>
        </w:rPr>
        <w:t>1</w:t>
      </w:r>
    </w:p>
    <w:p w:rsidR="00D41830" w:rsidRPr="006F421F" w:rsidRDefault="00D41830" w:rsidP="00D41830">
      <w:pPr>
        <w:rPr>
          <w:rFonts w:ascii="Arial" w:hAnsi="Arial" w:cs="Arial"/>
          <w:sz w:val="24"/>
          <w:szCs w:val="24"/>
        </w:rPr>
      </w:pPr>
    </w:p>
    <w:p w:rsidR="00D41830" w:rsidRDefault="00B0290D"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BE468C" w:rsidRPr="00A83F7E" w:rsidRDefault="00BE468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RECAPEAMENTO </w:t>
                  </w:r>
                  <w:r w:rsidR="002E3A16">
                    <w:rPr>
                      <w:rFonts w:ascii="Arial" w:hAnsi="Arial" w:cs="Arial"/>
                      <w:b/>
                      <w:bCs/>
                    </w:rPr>
                    <w:t>ASFÁLTICO</w:t>
                  </w:r>
                  <w:r w:rsidR="00BA1BB1">
                    <w:rPr>
                      <w:rFonts w:ascii="Arial" w:hAnsi="Arial" w:cs="Arial"/>
                      <w:b/>
                      <w:bCs/>
                    </w:rPr>
                    <w:t xml:space="preserve"> </w:t>
                  </w:r>
                  <w:r w:rsidR="008E07CF">
                    <w:rPr>
                      <w:rFonts w:ascii="Arial" w:hAnsi="Arial" w:cs="Arial"/>
                      <w:b/>
                      <w:bCs/>
                    </w:rPr>
                    <w:t>NAS</w:t>
                  </w:r>
                  <w:r w:rsidR="0004621A">
                    <w:rPr>
                      <w:rFonts w:ascii="Arial" w:hAnsi="Arial" w:cs="Arial"/>
                      <w:b/>
                      <w:bCs/>
                    </w:rPr>
                    <w:t xml:space="preserve"> RUAS</w:t>
                  </w:r>
                  <w:r w:rsidR="00DE4436">
                    <w:rPr>
                      <w:rFonts w:ascii="Arial" w:hAnsi="Arial" w:cs="Arial"/>
                      <w:b/>
                      <w:bCs/>
                    </w:rPr>
                    <w:t>:</w:t>
                  </w:r>
                  <w:r w:rsidR="0004621A">
                    <w:rPr>
                      <w:rFonts w:ascii="Arial" w:hAnsi="Arial" w:cs="Arial"/>
                      <w:b/>
                      <w:bCs/>
                    </w:rPr>
                    <w:t xml:space="preserve"> </w:t>
                  </w:r>
                  <w:r w:rsidR="009423B4">
                    <w:rPr>
                      <w:rFonts w:ascii="Arial" w:hAnsi="Arial" w:cs="Arial"/>
                      <w:b/>
                      <w:bCs/>
                    </w:rPr>
                    <w:t>RUA BOTUCATU (JARDIM BOM SUCESSO) E RUA DALVA (JARDIM CECÍLIA CRISTINA)</w:t>
                  </w:r>
                  <w:r w:rsidR="00D746FD">
                    <w:rPr>
                      <w:rFonts w:ascii="Arial" w:hAnsi="Arial" w:cs="Arial"/>
                      <w:b/>
                      <w:bCs/>
                    </w:rPr>
                    <w:t xml:space="preserve"> </w:t>
                  </w:r>
                  <w:r>
                    <w:rPr>
                      <w:rFonts w:ascii="Arial" w:hAnsi="Arial" w:cs="Arial"/>
                      <w:b/>
                      <w:bCs/>
                    </w:rPr>
                    <w:t>NESTE MUNICÍPIO.</w:t>
                  </w:r>
                </w:p>
                <w:p w:rsidR="00BE468C" w:rsidRDefault="00BE468C" w:rsidP="00D41830">
                  <w:pPr>
                    <w:pStyle w:val="Corpodetexto"/>
                    <w:jc w:val="center"/>
                    <w:rPr>
                      <w:rFonts w:ascii="Arial" w:hAnsi="Arial" w:cs="Arial"/>
                      <w:b/>
                      <w:sz w:val="24"/>
                    </w:rPr>
                  </w:pPr>
                </w:p>
                <w:p w:rsidR="00BE468C" w:rsidRDefault="00BE468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312DF">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F0344">
        <w:rPr>
          <w:rFonts w:ascii="Arial" w:hAnsi="Arial" w:cs="Arial"/>
          <w:sz w:val="24"/>
          <w:szCs w:val="24"/>
          <w:lang w:val="pt-BR"/>
        </w:rPr>
        <w:t>1</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C9027E">
        <w:rPr>
          <w:rFonts w:ascii="Arial" w:hAnsi="Arial" w:cs="Arial"/>
          <w:b/>
          <w:sz w:val="24"/>
          <w:szCs w:val="24"/>
          <w:u w:val="single"/>
        </w:rPr>
        <w:t>19</w:t>
      </w:r>
      <w:r w:rsidR="00741207">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FF2028">
        <w:rPr>
          <w:rFonts w:ascii="Arial" w:hAnsi="Arial" w:cs="Arial"/>
          <w:b/>
          <w:sz w:val="24"/>
          <w:szCs w:val="24"/>
          <w:u w:val="single"/>
        </w:rPr>
        <w:t>1</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954FDF">
        <w:rPr>
          <w:rFonts w:ascii="Arial" w:hAnsi="Arial" w:cs="Arial"/>
          <w:b/>
          <w:bCs/>
          <w:sz w:val="24"/>
          <w:szCs w:val="24"/>
        </w:rPr>
        <w:t xml:space="preserve"> 49264</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FA5F78" w:rsidRPr="00A83F7E">
        <w:rPr>
          <w:rFonts w:ascii="Arial" w:hAnsi="Arial" w:cs="Arial"/>
          <w:b/>
          <w:bCs/>
        </w:rPr>
        <w:t xml:space="preserve">CONTRATAÇÃO DE EMPRESA </w:t>
      </w:r>
      <w:r w:rsidR="00FA5F78">
        <w:rPr>
          <w:rFonts w:ascii="Arial" w:hAnsi="Arial" w:cs="Arial"/>
          <w:b/>
          <w:bCs/>
        </w:rPr>
        <w:t xml:space="preserve">PARA RECAPEAMENTO ASFÁLTICO </w:t>
      </w:r>
      <w:r w:rsidR="00500E35">
        <w:rPr>
          <w:rFonts w:ascii="Arial" w:hAnsi="Arial" w:cs="Arial"/>
          <w:b/>
          <w:bCs/>
        </w:rPr>
        <w:t xml:space="preserve">NAS RUAS: </w:t>
      </w:r>
      <w:r w:rsidR="00E25EFA">
        <w:rPr>
          <w:rFonts w:ascii="Arial" w:hAnsi="Arial" w:cs="Arial"/>
          <w:b/>
          <w:bCs/>
        </w:rPr>
        <w:t xml:space="preserve">RUA BOTUCATU (JARDIM BOM SUCESSO) E RUA DALVA (JARDIM CECÍLIA CRISTINA)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A007B0">
        <w:rPr>
          <w:rFonts w:ascii="Arial" w:hAnsi="Arial" w:cs="Arial"/>
          <w:b/>
          <w:sz w:val="24"/>
          <w:szCs w:val="24"/>
          <w:u w:val="single"/>
          <w:lang w:val="pt-BR"/>
        </w:rPr>
        <w:t>09</w:t>
      </w:r>
      <w:r w:rsidRPr="0078734A">
        <w:rPr>
          <w:rFonts w:ascii="Arial" w:hAnsi="Arial" w:cs="Arial"/>
          <w:b/>
          <w:sz w:val="24"/>
          <w:szCs w:val="24"/>
          <w:u w:val="single"/>
          <w:lang w:val="pt-BR"/>
        </w:rPr>
        <w:t>:</w:t>
      </w:r>
      <w:r w:rsidR="00A007B0">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A007B0">
        <w:rPr>
          <w:rFonts w:ascii="Arial" w:hAnsi="Arial" w:cs="Arial"/>
          <w:b/>
          <w:sz w:val="24"/>
          <w:szCs w:val="24"/>
          <w:u w:val="single"/>
          <w:lang w:val="pt-BR"/>
        </w:rPr>
        <w:t>30</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AA6781">
        <w:rPr>
          <w:rFonts w:ascii="Arial" w:hAnsi="Arial" w:cs="Arial"/>
          <w:b/>
          <w:sz w:val="24"/>
          <w:szCs w:val="24"/>
          <w:u w:val="single"/>
          <w:lang w:val="pt-BR"/>
        </w:rPr>
        <w:t xml:space="preserve">     </w:t>
      </w:r>
      <w:r w:rsidR="002369B7">
        <w:rPr>
          <w:rFonts w:ascii="Arial" w:hAnsi="Arial" w:cs="Arial"/>
          <w:b/>
          <w:sz w:val="24"/>
          <w:szCs w:val="24"/>
          <w:u w:val="single"/>
          <w:lang w:val="pt-BR"/>
        </w:rPr>
        <w:t xml:space="preserve"> </w:t>
      </w:r>
      <w:r w:rsidR="00662440">
        <w:rPr>
          <w:rFonts w:ascii="Arial" w:hAnsi="Arial" w:cs="Arial"/>
          <w:b/>
          <w:sz w:val="24"/>
          <w:szCs w:val="24"/>
          <w:u w:val="single"/>
          <w:lang w:val="pt-BR"/>
        </w:rPr>
        <w:t xml:space="preserve">    </w:t>
      </w:r>
      <w:r w:rsidR="00B1569C">
        <w:rPr>
          <w:rFonts w:ascii="Arial" w:hAnsi="Arial" w:cs="Arial"/>
          <w:b/>
          <w:sz w:val="24"/>
          <w:szCs w:val="24"/>
          <w:u w:val="single"/>
          <w:lang w:val="pt-BR"/>
        </w:rPr>
        <w:t xml:space="preserve"> </w:t>
      </w:r>
      <w:r w:rsidR="00A007B0">
        <w:rPr>
          <w:rFonts w:ascii="Arial" w:hAnsi="Arial" w:cs="Arial"/>
          <w:b/>
          <w:sz w:val="24"/>
          <w:szCs w:val="24"/>
          <w:u w:val="single"/>
          <w:lang w:val="pt-BR"/>
        </w:rPr>
        <w:t xml:space="preserve">dezembro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D2B8E">
        <w:rPr>
          <w:rFonts w:ascii="Arial" w:hAnsi="Arial" w:cs="Arial"/>
          <w:b/>
          <w:sz w:val="24"/>
          <w:szCs w:val="24"/>
          <w:u w:val="single"/>
          <w:lang w:val="pt-BR"/>
        </w:rPr>
        <w:t>1</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r w:rsidR="0094774E" w:rsidRPr="0094774E">
        <w:rPr>
          <w:rFonts w:ascii="Arial" w:hAnsi="Arial" w:cs="Arial"/>
          <w:b/>
          <w:sz w:val="24"/>
          <w:szCs w:val="24"/>
        </w:rPr>
        <w:t>Rua Joaquim das Neves, 211</w:t>
      </w:r>
      <w:r w:rsidR="0094774E">
        <w:rPr>
          <w:rFonts w:ascii="Arial" w:hAnsi="Arial" w:cs="Arial"/>
          <w:b/>
          <w:sz w:val="24"/>
          <w:szCs w:val="24"/>
          <w:lang w:val="pt-BR"/>
        </w:rPr>
        <w:t xml:space="preserve"> – 2º andar</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6D33F1" w:rsidRPr="006D33F1">
        <w:rPr>
          <w:rFonts w:ascii="Arial" w:hAnsi="Arial" w:cs="Arial"/>
          <w:bCs/>
          <w:sz w:val="24"/>
          <w:szCs w:val="24"/>
        </w:rPr>
        <w:t xml:space="preserve">contratação de empresa para recapeamento asfáltico nas ruas: </w:t>
      </w:r>
      <w:r w:rsidR="00FB7253" w:rsidRPr="00FB7253">
        <w:rPr>
          <w:rFonts w:ascii="Arial" w:hAnsi="Arial" w:cs="Arial"/>
          <w:bCs/>
          <w:sz w:val="24"/>
          <w:szCs w:val="24"/>
        </w:rPr>
        <w:t xml:space="preserve">Rua Botucatu (Jardim Bom Sucesso) </w:t>
      </w:r>
      <w:r w:rsidR="0016197B">
        <w:rPr>
          <w:rFonts w:ascii="Arial" w:hAnsi="Arial" w:cs="Arial"/>
          <w:bCs/>
          <w:sz w:val="24"/>
          <w:szCs w:val="24"/>
        </w:rPr>
        <w:t>e</w:t>
      </w:r>
      <w:r w:rsidR="00FB7253" w:rsidRPr="00FB7253">
        <w:rPr>
          <w:rFonts w:ascii="Arial" w:hAnsi="Arial" w:cs="Arial"/>
          <w:bCs/>
          <w:sz w:val="24"/>
          <w:szCs w:val="24"/>
        </w:rPr>
        <w:t xml:space="preserve"> Rua Dalva (Jardim Cecília Cristina)</w:t>
      </w:r>
      <w:r w:rsidR="00FB7253">
        <w:rPr>
          <w:rFonts w:ascii="Arial" w:hAnsi="Arial" w:cs="Arial"/>
          <w:bCs/>
          <w:sz w:val="24"/>
          <w:szCs w:val="24"/>
        </w:rPr>
        <w:t xml:space="preserve"> </w:t>
      </w:r>
      <w:r w:rsidR="00B0469C" w:rsidRPr="00B0469C">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2A5149">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5C1666">
        <w:rPr>
          <w:rFonts w:ascii="Arial" w:hAnsi="Arial" w:cs="Arial"/>
          <w:sz w:val="24"/>
          <w:szCs w:val="24"/>
        </w:rPr>
        <w:t>24</w:t>
      </w:r>
      <w:r w:rsidR="00BB7862">
        <w:rPr>
          <w:rFonts w:ascii="Arial" w:hAnsi="Arial" w:cs="Arial"/>
          <w:sz w:val="24"/>
          <w:szCs w:val="24"/>
        </w:rPr>
        <w:t>3</w:t>
      </w:r>
      <w:r w:rsidR="005C1666">
        <w:rPr>
          <w:rFonts w:ascii="Arial" w:hAnsi="Arial" w:cs="Arial"/>
          <w:sz w:val="24"/>
          <w:szCs w:val="24"/>
        </w:rPr>
        <w:t>.</w:t>
      </w:r>
      <w:r w:rsidR="00BB7862">
        <w:rPr>
          <w:rFonts w:ascii="Arial" w:hAnsi="Arial" w:cs="Arial"/>
          <w:sz w:val="24"/>
          <w:szCs w:val="24"/>
        </w:rPr>
        <w:t>6</w:t>
      </w:r>
      <w:r w:rsidR="005C1666">
        <w:rPr>
          <w:rFonts w:ascii="Arial" w:hAnsi="Arial" w:cs="Arial"/>
          <w:sz w:val="24"/>
          <w:szCs w:val="24"/>
        </w:rPr>
        <w:t>95,</w:t>
      </w:r>
      <w:r w:rsidR="00BB7862">
        <w:rPr>
          <w:rFonts w:ascii="Arial" w:hAnsi="Arial" w:cs="Arial"/>
          <w:sz w:val="24"/>
          <w:szCs w:val="24"/>
        </w:rPr>
        <w:t>04</w:t>
      </w:r>
      <w:r w:rsidR="0081290C">
        <w:rPr>
          <w:rFonts w:ascii="Arial" w:hAnsi="Arial" w:cs="Arial"/>
          <w:sz w:val="24"/>
          <w:szCs w:val="24"/>
        </w:rPr>
        <w:t xml:space="preserve"> </w:t>
      </w:r>
      <w:r w:rsidR="002867A6">
        <w:rPr>
          <w:rFonts w:ascii="Arial" w:hAnsi="Arial" w:cs="Arial"/>
          <w:sz w:val="24"/>
          <w:szCs w:val="24"/>
        </w:rPr>
        <w:t>(</w:t>
      </w:r>
      <w:r w:rsidR="005C1666">
        <w:rPr>
          <w:rFonts w:ascii="Arial" w:hAnsi="Arial" w:cs="Arial"/>
          <w:sz w:val="24"/>
          <w:szCs w:val="24"/>
        </w:rPr>
        <w:t xml:space="preserve">duzentos e quarenta e </w:t>
      </w:r>
      <w:r w:rsidR="00BB7862">
        <w:rPr>
          <w:rFonts w:ascii="Arial" w:hAnsi="Arial" w:cs="Arial"/>
          <w:sz w:val="24"/>
          <w:szCs w:val="24"/>
        </w:rPr>
        <w:t>três</w:t>
      </w:r>
      <w:r w:rsidR="005C1666">
        <w:rPr>
          <w:rFonts w:ascii="Arial" w:hAnsi="Arial" w:cs="Arial"/>
          <w:sz w:val="24"/>
          <w:szCs w:val="24"/>
        </w:rPr>
        <w:t xml:space="preserve"> mil, se</w:t>
      </w:r>
      <w:r w:rsidR="00BB7862">
        <w:rPr>
          <w:rFonts w:ascii="Arial" w:hAnsi="Arial" w:cs="Arial"/>
          <w:sz w:val="24"/>
          <w:szCs w:val="24"/>
        </w:rPr>
        <w:t>is</w:t>
      </w:r>
      <w:r w:rsidR="005C1666">
        <w:rPr>
          <w:rFonts w:ascii="Arial" w:hAnsi="Arial" w:cs="Arial"/>
          <w:sz w:val="24"/>
          <w:szCs w:val="24"/>
        </w:rPr>
        <w:t xml:space="preserve">centos e noventa e cinco reais e </w:t>
      </w:r>
      <w:r w:rsidR="00BB7862">
        <w:rPr>
          <w:rFonts w:ascii="Arial" w:hAnsi="Arial" w:cs="Arial"/>
          <w:sz w:val="24"/>
          <w:szCs w:val="24"/>
        </w:rPr>
        <w:t>quatro</w:t>
      </w:r>
      <w:r w:rsidR="005C1666">
        <w:rPr>
          <w:rFonts w:ascii="Arial" w:hAnsi="Arial" w:cs="Arial"/>
          <w:sz w:val="24"/>
          <w:szCs w:val="24"/>
        </w:rPr>
        <w:t xml:space="preserve">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5148D">
        <w:rPr>
          <w:rFonts w:ascii="Arial" w:hAnsi="Arial" w:cs="Arial"/>
          <w:sz w:val="24"/>
          <w:szCs w:val="24"/>
        </w:rPr>
        <w:t>72</w:t>
      </w:r>
      <w:r w:rsidR="00682167">
        <w:rPr>
          <w:rFonts w:ascii="Arial" w:hAnsi="Arial" w:cs="Arial"/>
          <w:sz w:val="24"/>
          <w:szCs w:val="24"/>
        </w:rPr>
        <w:t>0</w:t>
      </w:r>
      <w:r w:rsidR="00491C17">
        <w:rPr>
          <w:rFonts w:ascii="Arial" w:hAnsi="Arial" w:cs="Arial"/>
          <w:sz w:val="24"/>
          <w:szCs w:val="24"/>
        </w:rPr>
        <w:t xml:space="preserve"> </w:t>
      </w:r>
      <w:r w:rsidR="00A30632" w:rsidRPr="00742FF4">
        <w:rPr>
          <w:rFonts w:ascii="Arial" w:hAnsi="Arial" w:cs="Arial"/>
          <w:sz w:val="24"/>
          <w:szCs w:val="24"/>
        </w:rPr>
        <w:t>(</w:t>
      </w:r>
      <w:r w:rsidR="00B5148D">
        <w:rPr>
          <w:rFonts w:ascii="Arial" w:hAnsi="Arial" w:cs="Arial"/>
          <w:sz w:val="24"/>
          <w:szCs w:val="24"/>
        </w:rPr>
        <w:t>setecentos e vinte</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753E62" w:rsidRDefault="00D41830" w:rsidP="00753E62">
      <w:pPr>
        <w:jc w:val="both"/>
        <w:rPr>
          <w:rFonts w:ascii="Arial" w:hAnsi="Arial" w:cs="Arial"/>
          <w:sz w:val="24"/>
          <w:szCs w:val="24"/>
        </w:rPr>
      </w:pPr>
      <w:r>
        <w:rPr>
          <w:rFonts w:ascii="Arial" w:hAnsi="Arial" w:cs="Arial"/>
          <w:sz w:val="24"/>
          <w:szCs w:val="24"/>
        </w:rPr>
        <w:t xml:space="preserve">6.1.3. - </w:t>
      </w:r>
      <w:r w:rsidR="00753E62" w:rsidRPr="00343D5A">
        <w:rPr>
          <w:rFonts w:ascii="Arial" w:hAnsi="Arial" w:cs="Arial"/>
          <w:sz w:val="24"/>
          <w:szCs w:val="24"/>
        </w:rPr>
        <w:t>Visitar o local d</w:t>
      </w:r>
      <w:r w:rsidR="00753E62">
        <w:rPr>
          <w:rFonts w:ascii="Arial" w:hAnsi="Arial" w:cs="Arial"/>
          <w:sz w:val="24"/>
          <w:szCs w:val="24"/>
        </w:rPr>
        <w:t>as obras/</w:t>
      </w:r>
      <w:r w:rsidR="00753E62" w:rsidRPr="00343D5A">
        <w:rPr>
          <w:rFonts w:ascii="Arial" w:hAnsi="Arial" w:cs="Arial"/>
          <w:sz w:val="24"/>
          <w:szCs w:val="24"/>
        </w:rPr>
        <w:t xml:space="preserve">serviços. A visita deverá ser agendada junto à Secretaria </w:t>
      </w:r>
      <w:r w:rsidR="00753E62">
        <w:rPr>
          <w:rFonts w:ascii="Arial" w:hAnsi="Arial" w:cs="Arial"/>
          <w:sz w:val="24"/>
          <w:szCs w:val="24"/>
        </w:rPr>
        <w:t xml:space="preserve">de Desenvolvimento Urbano </w:t>
      </w:r>
      <w:r w:rsidR="00753E62" w:rsidRPr="007C70A6">
        <w:rPr>
          <w:rFonts w:ascii="Arial" w:hAnsi="Arial" w:cs="Arial"/>
          <w:sz w:val="24"/>
          <w:szCs w:val="24"/>
        </w:rPr>
        <w:t xml:space="preserve">com </w:t>
      </w:r>
      <w:r w:rsidR="00753E62">
        <w:rPr>
          <w:rFonts w:ascii="Arial" w:hAnsi="Arial" w:cs="Arial"/>
          <w:sz w:val="24"/>
          <w:szCs w:val="24"/>
        </w:rPr>
        <w:t>o</w:t>
      </w:r>
      <w:r w:rsidR="00753E62" w:rsidRPr="007C70A6">
        <w:rPr>
          <w:rFonts w:ascii="Arial" w:hAnsi="Arial" w:cs="Arial"/>
          <w:sz w:val="24"/>
          <w:szCs w:val="24"/>
        </w:rPr>
        <w:t xml:space="preserve"> Sr. </w:t>
      </w:r>
      <w:r w:rsidR="00753E62">
        <w:rPr>
          <w:rFonts w:ascii="Arial" w:hAnsi="Arial" w:cs="Arial"/>
          <w:sz w:val="24"/>
          <w:szCs w:val="24"/>
        </w:rPr>
        <w:t>John Cleiton</w:t>
      </w:r>
      <w:r w:rsidR="00753E62" w:rsidRPr="007C70A6">
        <w:rPr>
          <w:rFonts w:ascii="Arial" w:hAnsi="Arial" w:cs="Arial"/>
          <w:sz w:val="24"/>
          <w:szCs w:val="24"/>
        </w:rPr>
        <w:t xml:space="preserve">, sita a </w:t>
      </w:r>
      <w:r w:rsidR="00753E62">
        <w:rPr>
          <w:rFonts w:ascii="Arial" w:hAnsi="Arial" w:cs="Arial"/>
          <w:sz w:val="24"/>
          <w:szCs w:val="24"/>
        </w:rPr>
        <w:t>Rua Joaquim das Neves</w:t>
      </w:r>
      <w:r w:rsidR="00753E62" w:rsidRPr="007C70A6">
        <w:rPr>
          <w:rFonts w:ascii="Arial" w:hAnsi="Arial" w:cs="Arial"/>
          <w:sz w:val="24"/>
          <w:szCs w:val="24"/>
        </w:rPr>
        <w:t>, 2</w:t>
      </w:r>
      <w:r w:rsidR="00753E62">
        <w:rPr>
          <w:rFonts w:ascii="Arial" w:hAnsi="Arial" w:cs="Arial"/>
          <w:sz w:val="24"/>
          <w:szCs w:val="24"/>
        </w:rPr>
        <w:t>11</w:t>
      </w:r>
      <w:r w:rsidR="00753E62" w:rsidRPr="007C70A6">
        <w:rPr>
          <w:rFonts w:ascii="Arial" w:hAnsi="Arial" w:cs="Arial"/>
          <w:sz w:val="24"/>
          <w:szCs w:val="24"/>
        </w:rPr>
        <w:t>, Vila Caldas, Carapicuíba – telefone: (11) 4164</w:t>
      </w:r>
      <w:r w:rsidR="00753E62">
        <w:rPr>
          <w:rFonts w:ascii="Arial" w:hAnsi="Arial" w:cs="Arial"/>
          <w:sz w:val="24"/>
          <w:szCs w:val="24"/>
        </w:rPr>
        <w:t>-</w:t>
      </w:r>
      <w:r w:rsidR="00753E62" w:rsidRPr="007C70A6">
        <w:rPr>
          <w:rFonts w:ascii="Arial" w:hAnsi="Arial" w:cs="Arial"/>
          <w:sz w:val="24"/>
          <w:szCs w:val="24"/>
        </w:rPr>
        <w:t>5500 - Ramal 5</w:t>
      </w:r>
      <w:r w:rsidR="00753E62">
        <w:rPr>
          <w:rFonts w:ascii="Arial" w:hAnsi="Arial" w:cs="Arial"/>
          <w:sz w:val="24"/>
          <w:szCs w:val="24"/>
        </w:rPr>
        <w:t xml:space="preserve">318, ou através do e-mail: </w:t>
      </w:r>
      <w:hyperlink r:id="rId9" w:history="1">
        <w:r w:rsidR="00753E62" w:rsidRPr="00BE19E1">
          <w:rPr>
            <w:rStyle w:val="Hyperlink"/>
            <w:rFonts w:ascii="Arial" w:hAnsi="Arial" w:cs="Arial"/>
            <w:sz w:val="24"/>
            <w:szCs w:val="24"/>
          </w:rPr>
          <w:t>cleitonsdu@gmail.com</w:t>
        </w:r>
      </w:hyperlink>
      <w:r w:rsidR="00753E62">
        <w:rPr>
          <w:rFonts w:ascii="Arial" w:hAnsi="Arial" w:cs="Arial"/>
          <w:sz w:val="24"/>
          <w:szCs w:val="24"/>
        </w:rPr>
        <w:t xml:space="preserve">.  </w:t>
      </w:r>
      <w:r w:rsidR="00753E62" w:rsidRPr="00343D5A">
        <w:rPr>
          <w:rFonts w:ascii="Arial" w:hAnsi="Arial" w:cs="Arial"/>
          <w:sz w:val="24"/>
          <w:szCs w:val="24"/>
        </w:rPr>
        <w:t>A Secretaria d</w:t>
      </w:r>
      <w:r w:rsidR="00753E62">
        <w:rPr>
          <w:rFonts w:ascii="Arial" w:hAnsi="Arial" w:cs="Arial"/>
          <w:sz w:val="24"/>
          <w:szCs w:val="24"/>
        </w:rPr>
        <w:t>e</w:t>
      </w:r>
      <w:r w:rsidR="00753E62" w:rsidRPr="00343D5A">
        <w:rPr>
          <w:rFonts w:ascii="Arial" w:hAnsi="Arial" w:cs="Arial"/>
          <w:sz w:val="24"/>
          <w:szCs w:val="24"/>
        </w:rPr>
        <w:t xml:space="preserve"> </w:t>
      </w:r>
      <w:r w:rsidR="00753E62">
        <w:rPr>
          <w:rFonts w:ascii="Arial" w:hAnsi="Arial" w:cs="Arial"/>
          <w:sz w:val="24"/>
          <w:szCs w:val="24"/>
        </w:rPr>
        <w:t>Desenvolvimento Urbano</w:t>
      </w:r>
      <w:r w:rsidR="00753E62" w:rsidRPr="00343D5A">
        <w:rPr>
          <w:rFonts w:ascii="Arial" w:hAnsi="Arial" w:cs="Arial"/>
          <w:sz w:val="24"/>
          <w:szCs w:val="24"/>
        </w:rPr>
        <w:t xml:space="preserve">, através de responsável fornecerá </w:t>
      </w:r>
      <w:r w:rsidR="00753E62">
        <w:rPr>
          <w:rFonts w:ascii="Arial" w:hAnsi="Arial" w:cs="Arial"/>
          <w:sz w:val="24"/>
          <w:szCs w:val="24"/>
        </w:rPr>
        <w:t xml:space="preserve">o </w:t>
      </w:r>
      <w:r w:rsidR="00753E62"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DC64DD">
        <w:rPr>
          <w:rFonts w:ascii="Arial" w:hAnsi="Arial" w:cs="Arial"/>
          <w:sz w:val="24"/>
          <w:szCs w:val="24"/>
        </w:rPr>
        <w:t>2.4</w:t>
      </w:r>
      <w:r w:rsidR="007B0A33">
        <w:rPr>
          <w:rFonts w:ascii="Arial" w:hAnsi="Arial" w:cs="Arial"/>
          <w:sz w:val="24"/>
          <w:szCs w:val="24"/>
        </w:rPr>
        <w:t>36</w:t>
      </w:r>
      <w:r w:rsidR="00DC64DD">
        <w:rPr>
          <w:rFonts w:ascii="Arial" w:hAnsi="Arial" w:cs="Arial"/>
          <w:sz w:val="24"/>
          <w:szCs w:val="24"/>
        </w:rPr>
        <w:t>,95</w:t>
      </w:r>
      <w:r w:rsidR="00AE60AB">
        <w:rPr>
          <w:rFonts w:ascii="Arial" w:hAnsi="Arial" w:cs="Arial"/>
          <w:sz w:val="24"/>
          <w:szCs w:val="24"/>
        </w:rPr>
        <w:t xml:space="preserve"> </w:t>
      </w:r>
      <w:r w:rsidR="00174DED" w:rsidRPr="00A1129D">
        <w:rPr>
          <w:rFonts w:ascii="Arial" w:hAnsi="Arial" w:cs="Arial"/>
          <w:sz w:val="24"/>
          <w:szCs w:val="24"/>
        </w:rPr>
        <w:t>(</w:t>
      </w:r>
      <w:r w:rsidR="000878A2">
        <w:rPr>
          <w:rFonts w:ascii="Arial" w:hAnsi="Arial" w:cs="Arial"/>
          <w:sz w:val="24"/>
          <w:szCs w:val="24"/>
        </w:rPr>
        <w:t>dois</w:t>
      </w:r>
      <w:r w:rsidR="00AE60AB">
        <w:rPr>
          <w:rFonts w:ascii="Arial" w:hAnsi="Arial" w:cs="Arial"/>
          <w:sz w:val="24"/>
          <w:szCs w:val="24"/>
        </w:rPr>
        <w:t xml:space="preserve"> mil, </w:t>
      </w:r>
      <w:r w:rsidR="000878A2">
        <w:rPr>
          <w:rFonts w:ascii="Arial" w:hAnsi="Arial" w:cs="Arial"/>
          <w:sz w:val="24"/>
          <w:szCs w:val="24"/>
        </w:rPr>
        <w:t>quatro</w:t>
      </w:r>
      <w:r w:rsidR="00E20934">
        <w:rPr>
          <w:rFonts w:ascii="Arial" w:hAnsi="Arial" w:cs="Arial"/>
          <w:sz w:val="24"/>
          <w:szCs w:val="24"/>
        </w:rPr>
        <w:t>c</w:t>
      </w:r>
      <w:r w:rsidR="00EF4341">
        <w:rPr>
          <w:rFonts w:ascii="Arial" w:hAnsi="Arial" w:cs="Arial"/>
          <w:sz w:val="24"/>
          <w:szCs w:val="24"/>
        </w:rPr>
        <w:t xml:space="preserve">entos </w:t>
      </w:r>
      <w:r w:rsidR="00846FD7">
        <w:rPr>
          <w:rFonts w:ascii="Arial" w:hAnsi="Arial" w:cs="Arial"/>
          <w:sz w:val="24"/>
          <w:szCs w:val="24"/>
        </w:rPr>
        <w:t xml:space="preserve">e </w:t>
      </w:r>
      <w:r w:rsidR="007F1391">
        <w:rPr>
          <w:rFonts w:ascii="Arial" w:hAnsi="Arial" w:cs="Arial"/>
          <w:sz w:val="24"/>
          <w:szCs w:val="24"/>
        </w:rPr>
        <w:t>tri</w:t>
      </w:r>
      <w:r w:rsidR="00846FD7">
        <w:rPr>
          <w:rFonts w:ascii="Arial" w:hAnsi="Arial" w:cs="Arial"/>
          <w:sz w:val="24"/>
          <w:szCs w:val="24"/>
        </w:rPr>
        <w:t xml:space="preserve">nta e </w:t>
      </w:r>
      <w:r w:rsidR="000878A2">
        <w:rPr>
          <w:rFonts w:ascii="Arial" w:hAnsi="Arial" w:cs="Arial"/>
          <w:sz w:val="24"/>
          <w:szCs w:val="24"/>
        </w:rPr>
        <w:t>se</w:t>
      </w:r>
      <w:r w:rsidR="007F1391">
        <w:rPr>
          <w:rFonts w:ascii="Arial" w:hAnsi="Arial" w:cs="Arial"/>
          <w:sz w:val="24"/>
          <w:szCs w:val="24"/>
        </w:rPr>
        <w:t>is</w:t>
      </w:r>
      <w:r w:rsidR="00846FD7">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0878A2">
        <w:rPr>
          <w:rFonts w:ascii="Arial" w:hAnsi="Arial" w:cs="Arial"/>
          <w:sz w:val="24"/>
          <w:szCs w:val="24"/>
        </w:rPr>
        <w:t>nov</w:t>
      </w:r>
      <w:r w:rsidR="0046197C">
        <w:rPr>
          <w:rFonts w:ascii="Arial" w:hAnsi="Arial" w:cs="Arial"/>
          <w:sz w:val="24"/>
          <w:szCs w:val="24"/>
        </w:rPr>
        <w:t>enta</w:t>
      </w:r>
      <w:r w:rsidR="00846FD7">
        <w:rPr>
          <w:rFonts w:ascii="Arial" w:hAnsi="Arial" w:cs="Arial"/>
          <w:sz w:val="24"/>
          <w:szCs w:val="24"/>
        </w:rPr>
        <w:t xml:space="preserve"> e </w:t>
      </w:r>
      <w:r w:rsidR="000878A2">
        <w:rPr>
          <w:rFonts w:ascii="Arial" w:hAnsi="Arial" w:cs="Arial"/>
          <w:sz w:val="24"/>
          <w:szCs w:val="24"/>
        </w:rPr>
        <w:t>cinco</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C58EF">
        <w:rPr>
          <w:rFonts w:ascii="Arial" w:hAnsi="Arial" w:cs="Arial"/>
          <w:b/>
          <w:bCs/>
          <w:sz w:val="24"/>
          <w:szCs w:val="24"/>
        </w:rPr>
        <w:t>49264</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D1B13">
        <w:rPr>
          <w:rFonts w:ascii="Arial" w:hAnsi="Arial" w:cs="Arial"/>
          <w:b/>
          <w:bCs/>
          <w:sz w:val="24"/>
          <w:szCs w:val="24"/>
        </w:rPr>
        <w:t>1</w:t>
      </w:r>
      <w:r w:rsidR="00C26379">
        <w:rPr>
          <w:rFonts w:ascii="Arial" w:hAnsi="Arial" w:cs="Arial"/>
          <w:b/>
          <w:bCs/>
          <w:sz w:val="24"/>
          <w:szCs w:val="24"/>
        </w:rPr>
        <w:t>9</w:t>
      </w:r>
      <w:r w:rsidR="00D41DCB">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FD6117">
        <w:rPr>
          <w:rFonts w:ascii="Arial" w:hAnsi="Arial" w:cs="Arial"/>
          <w:b/>
          <w:bCs/>
          <w:sz w:val="24"/>
          <w:szCs w:val="24"/>
        </w:rPr>
        <w:t>49264</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BD1B13">
        <w:rPr>
          <w:rFonts w:ascii="Arial" w:hAnsi="Arial" w:cs="Arial"/>
          <w:b/>
          <w:bCs/>
          <w:sz w:val="24"/>
          <w:szCs w:val="24"/>
        </w:rPr>
        <w:t>1</w:t>
      </w:r>
      <w:r w:rsidR="00C26379">
        <w:rPr>
          <w:rFonts w:ascii="Arial" w:hAnsi="Arial" w:cs="Arial"/>
          <w:b/>
          <w:bCs/>
          <w:sz w:val="24"/>
          <w:szCs w:val="24"/>
        </w:rPr>
        <w:t>9</w:t>
      </w:r>
      <w:r w:rsidR="0030455E">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5C73A1">
        <w:rPr>
          <w:rFonts w:ascii="Arial" w:hAnsi="Arial" w:cs="Arial"/>
          <w:sz w:val="24"/>
          <w:szCs w:val="24"/>
        </w:rPr>
        <w:t>/CRT</w:t>
      </w:r>
      <w:r w:rsidR="005C73A1" w:rsidRPr="00F3153C">
        <w:rPr>
          <w:rFonts w:ascii="Arial" w:hAnsi="Arial" w:cs="Arial"/>
          <w:sz w:val="24"/>
          <w:szCs w:val="24"/>
        </w:rPr>
        <w:t>, ou entidade profissional competente</w:t>
      </w:r>
      <w:r w:rsidRPr="00F3153C">
        <w:rPr>
          <w:rFonts w:ascii="Arial" w:hAnsi="Arial" w:cs="Arial"/>
          <w:sz w:val="24"/>
          <w:szCs w:val="24"/>
        </w:rPr>
        <w:t xml:space="preserv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12733C" w:rsidRDefault="00ED5606" w:rsidP="00D30833">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ED5606" w:rsidRDefault="00ED5606" w:rsidP="00D30833">
      <w:pPr>
        <w:jc w:val="both"/>
        <w:rPr>
          <w:rFonts w:ascii="Arial" w:hAnsi="Arial" w:cs="Arial"/>
          <w:sz w:val="24"/>
          <w:szCs w:val="24"/>
        </w:rPr>
      </w:pPr>
    </w:p>
    <w:p w:rsidR="00ED5606" w:rsidRDefault="00ED5606" w:rsidP="00ED5606">
      <w:pPr>
        <w:jc w:val="both"/>
        <w:rPr>
          <w:rFonts w:ascii="Arial" w:hAnsi="Arial" w:cs="Arial"/>
          <w:sz w:val="24"/>
          <w:szCs w:val="24"/>
        </w:rPr>
      </w:pPr>
      <w:r>
        <w:rPr>
          <w:rFonts w:ascii="Arial" w:hAnsi="Arial" w:cs="Arial"/>
          <w:sz w:val="24"/>
          <w:szCs w:val="24"/>
        </w:rPr>
        <w:t xml:space="preserve">- </w:t>
      </w:r>
      <w:r w:rsidR="00AB44B4">
        <w:rPr>
          <w:rFonts w:ascii="Arial" w:hAnsi="Arial" w:cs="Arial"/>
          <w:sz w:val="24"/>
          <w:szCs w:val="24"/>
        </w:rPr>
        <w:t>Fresagem de pavimento asfáltico (profundidade até 0,5 cm)</w:t>
      </w:r>
      <w:r>
        <w:rPr>
          <w:rFonts w:ascii="Arial" w:hAnsi="Arial" w:cs="Arial"/>
          <w:sz w:val="24"/>
          <w:szCs w:val="24"/>
        </w:rPr>
        <w:t xml:space="preserve"> – exclusive carga e transporte. AF_11/2019;</w:t>
      </w:r>
    </w:p>
    <w:p w:rsidR="007B3C30" w:rsidRDefault="007B3C30" w:rsidP="00ED5606">
      <w:pPr>
        <w:jc w:val="both"/>
        <w:rPr>
          <w:rFonts w:ascii="Arial" w:hAnsi="Arial" w:cs="Arial"/>
          <w:sz w:val="24"/>
          <w:szCs w:val="24"/>
        </w:rPr>
      </w:pPr>
    </w:p>
    <w:p w:rsidR="007B3C30" w:rsidRDefault="007B3C30" w:rsidP="00ED5606">
      <w:pPr>
        <w:jc w:val="both"/>
        <w:rPr>
          <w:rFonts w:ascii="Arial" w:hAnsi="Arial" w:cs="Arial"/>
          <w:sz w:val="24"/>
          <w:szCs w:val="24"/>
        </w:rPr>
      </w:pPr>
      <w:r>
        <w:rPr>
          <w:rFonts w:ascii="Arial" w:hAnsi="Arial" w:cs="Arial"/>
          <w:sz w:val="24"/>
          <w:szCs w:val="24"/>
        </w:rPr>
        <w:lastRenderedPageBreak/>
        <w:t xml:space="preserve">- Execução </w:t>
      </w:r>
      <w:r w:rsidR="00037065">
        <w:rPr>
          <w:rFonts w:ascii="Arial" w:hAnsi="Arial" w:cs="Arial"/>
          <w:sz w:val="24"/>
          <w:szCs w:val="24"/>
        </w:rPr>
        <w:t>de sarjeta de concreto usinado, moldada in loco em trecho reto 45 cm base X 15 cm altura</w:t>
      </w:r>
      <w:r>
        <w:rPr>
          <w:rFonts w:ascii="Arial" w:hAnsi="Arial" w:cs="Arial"/>
          <w:sz w:val="24"/>
          <w:szCs w:val="24"/>
        </w:rPr>
        <w:t>. AF_</w:t>
      </w:r>
      <w:r w:rsidR="005731E2">
        <w:rPr>
          <w:rFonts w:ascii="Arial" w:hAnsi="Arial" w:cs="Arial"/>
          <w:sz w:val="24"/>
          <w:szCs w:val="24"/>
        </w:rPr>
        <w:t>06</w:t>
      </w:r>
      <w:r>
        <w:rPr>
          <w:rFonts w:ascii="Arial" w:hAnsi="Arial" w:cs="Arial"/>
          <w:sz w:val="24"/>
          <w:szCs w:val="24"/>
        </w:rPr>
        <w:t>/201</w:t>
      </w:r>
      <w:r w:rsidR="005731E2">
        <w:rPr>
          <w:rFonts w:ascii="Arial" w:hAnsi="Arial" w:cs="Arial"/>
          <w:sz w:val="24"/>
          <w:szCs w:val="24"/>
        </w:rPr>
        <w:t>6</w:t>
      </w:r>
      <w:r w:rsidR="00073D09">
        <w:rPr>
          <w:rFonts w:ascii="Arial" w:hAnsi="Arial" w:cs="Arial"/>
          <w:sz w:val="24"/>
          <w:szCs w:val="24"/>
        </w:rPr>
        <w:t>;</w:t>
      </w:r>
    </w:p>
    <w:p w:rsidR="00073D09" w:rsidRDefault="00073D09" w:rsidP="00ED560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A20876">
        <w:rPr>
          <w:rFonts w:ascii="Arial" w:hAnsi="Arial" w:cs="Arial"/>
          <w:sz w:val="24"/>
          <w:szCs w:val="24"/>
        </w:rPr>
        <w:t xml:space="preserve">/CRT </w:t>
      </w:r>
      <w:r w:rsidR="00A20876"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6C2AEE" w:rsidRPr="003F13AA" w:rsidRDefault="006C2AEE"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144C96">
        <w:rPr>
          <w:rFonts w:ascii="Arial" w:hAnsi="Arial" w:cs="Arial"/>
          <w:sz w:val="24"/>
          <w:szCs w:val="24"/>
        </w:rPr>
        <w:t xml:space="preserve">/CRT </w:t>
      </w:r>
      <w:r w:rsidR="00144C96"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D71B5E">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6F305D" w:rsidRDefault="006F305D" w:rsidP="006F305D">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 – 69 m³;</w:t>
      </w:r>
    </w:p>
    <w:p w:rsidR="006F305D" w:rsidRDefault="006F305D" w:rsidP="006F305D">
      <w:pPr>
        <w:jc w:val="both"/>
        <w:rPr>
          <w:rFonts w:ascii="Arial" w:hAnsi="Arial" w:cs="Arial"/>
          <w:sz w:val="24"/>
          <w:szCs w:val="24"/>
        </w:rPr>
      </w:pPr>
    </w:p>
    <w:p w:rsidR="006F305D" w:rsidRDefault="006F305D" w:rsidP="006F305D">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r w:rsidR="004A4E6F">
        <w:rPr>
          <w:rFonts w:ascii="Arial" w:hAnsi="Arial" w:cs="Arial"/>
          <w:sz w:val="24"/>
          <w:szCs w:val="24"/>
        </w:rPr>
        <w:t xml:space="preserve"> – 1.390 m²</w:t>
      </w:r>
      <w:r>
        <w:rPr>
          <w:rFonts w:ascii="Arial" w:hAnsi="Arial" w:cs="Arial"/>
          <w:sz w:val="24"/>
          <w:szCs w:val="24"/>
        </w:rPr>
        <w:t>;</w:t>
      </w:r>
    </w:p>
    <w:p w:rsidR="006F305D" w:rsidRDefault="006F305D" w:rsidP="006F305D">
      <w:pPr>
        <w:jc w:val="both"/>
        <w:rPr>
          <w:rFonts w:ascii="Arial" w:hAnsi="Arial" w:cs="Arial"/>
          <w:sz w:val="24"/>
          <w:szCs w:val="24"/>
        </w:rPr>
      </w:pPr>
    </w:p>
    <w:p w:rsidR="006F305D" w:rsidRDefault="006F305D" w:rsidP="006F305D">
      <w:pPr>
        <w:jc w:val="both"/>
        <w:rPr>
          <w:rFonts w:ascii="Arial" w:hAnsi="Arial" w:cs="Arial"/>
          <w:sz w:val="24"/>
          <w:szCs w:val="24"/>
        </w:rPr>
      </w:pPr>
      <w:r>
        <w:rPr>
          <w:rFonts w:ascii="Arial" w:hAnsi="Arial" w:cs="Arial"/>
          <w:sz w:val="24"/>
          <w:szCs w:val="24"/>
        </w:rPr>
        <w:lastRenderedPageBreak/>
        <w:t>- Execução de sarjeta de concreto usinado, moldada in loco em trecho reto 45 cm base X 15 cm altura. AF_06/2016</w:t>
      </w:r>
      <w:r w:rsidR="00957DDE">
        <w:rPr>
          <w:rFonts w:ascii="Arial" w:hAnsi="Arial" w:cs="Arial"/>
          <w:sz w:val="24"/>
          <w:szCs w:val="24"/>
        </w:rPr>
        <w:t xml:space="preserve"> – 136 m</w:t>
      </w:r>
      <w:r>
        <w:rPr>
          <w:rFonts w:ascii="Arial" w:hAnsi="Arial" w:cs="Arial"/>
          <w:sz w:val="24"/>
          <w:szCs w:val="24"/>
        </w:rPr>
        <w:t>;</w:t>
      </w:r>
    </w:p>
    <w:p w:rsidR="00F22879" w:rsidRDefault="00F22879"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4D6EDF">
        <w:rPr>
          <w:rFonts w:ascii="Arial" w:hAnsi="Arial" w:cs="Arial"/>
          <w:sz w:val="24"/>
          <w:szCs w:val="24"/>
        </w:rPr>
        <w:t>24.</w:t>
      </w:r>
      <w:r w:rsidR="008E1468">
        <w:rPr>
          <w:rFonts w:ascii="Arial" w:hAnsi="Arial" w:cs="Arial"/>
          <w:sz w:val="24"/>
          <w:szCs w:val="24"/>
        </w:rPr>
        <w:t>36</w:t>
      </w:r>
      <w:r w:rsidR="004D6EDF">
        <w:rPr>
          <w:rFonts w:ascii="Arial" w:hAnsi="Arial" w:cs="Arial"/>
          <w:sz w:val="24"/>
          <w:szCs w:val="24"/>
        </w:rPr>
        <w:t>9,5</w:t>
      </w:r>
      <w:r w:rsidR="008E1468">
        <w:rPr>
          <w:rFonts w:ascii="Arial" w:hAnsi="Arial" w:cs="Arial"/>
          <w:sz w:val="24"/>
          <w:szCs w:val="24"/>
        </w:rPr>
        <w:t>0</w:t>
      </w:r>
      <w:r w:rsidR="005C7E93">
        <w:rPr>
          <w:rFonts w:ascii="Arial" w:hAnsi="Arial" w:cs="Arial"/>
          <w:sz w:val="24"/>
          <w:szCs w:val="24"/>
        </w:rPr>
        <w:t xml:space="preserve"> (</w:t>
      </w:r>
      <w:r w:rsidR="00A570DC">
        <w:rPr>
          <w:rFonts w:ascii="Arial" w:hAnsi="Arial" w:cs="Arial"/>
          <w:sz w:val="24"/>
          <w:szCs w:val="24"/>
        </w:rPr>
        <w:t>vinte e quatro</w:t>
      </w:r>
      <w:r w:rsidR="005C7E93">
        <w:rPr>
          <w:rFonts w:ascii="Arial" w:hAnsi="Arial" w:cs="Arial"/>
          <w:sz w:val="24"/>
          <w:szCs w:val="24"/>
        </w:rPr>
        <w:t xml:space="preserve"> mil, </w:t>
      </w:r>
      <w:r w:rsidR="008E1468">
        <w:rPr>
          <w:rFonts w:ascii="Arial" w:hAnsi="Arial" w:cs="Arial"/>
          <w:sz w:val="24"/>
          <w:szCs w:val="24"/>
        </w:rPr>
        <w:t>trez</w:t>
      </w:r>
      <w:r w:rsidR="005364D1">
        <w:rPr>
          <w:rFonts w:ascii="Arial" w:hAnsi="Arial" w:cs="Arial"/>
          <w:sz w:val="24"/>
          <w:szCs w:val="24"/>
        </w:rPr>
        <w:t xml:space="preserve">entos e </w:t>
      </w:r>
      <w:r w:rsidR="00A570DC">
        <w:rPr>
          <w:rFonts w:ascii="Arial" w:hAnsi="Arial" w:cs="Arial"/>
          <w:sz w:val="24"/>
          <w:szCs w:val="24"/>
        </w:rPr>
        <w:t>set</w:t>
      </w:r>
      <w:r w:rsidR="006F7A4C">
        <w:rPr>
          <w:rFonts w:ascii="Arial" w:hAnsi="Arial" w:cs="Arial"/>
          <w:sz w:val="24"/>
          <w:szCs w:val="24"/>
        </w:rPr>
        <w:t xml:space="preserve">enta e </w:t>
      </w:r>
      <w:r w:rsidR="00A570DC">
        <w:rPr>
          <w:rFonts w:ascii="Arial" w:hAnsi="Arial" w:cs="Arial"/>
          <w:sz w:val="24"/>
          <w:szCs w:val="24"/>
        </w:rPr>
        <w:t>nove</w:t>
      </w:r>
      <w:r w:rsidR="00370FE1">
        <w:rPr>
          <w:rFonts w:ascii="Arial" w:hAnsi="Arial" w:cs="Arial"/>
          <w:sz w:val="24"/>
          <w:szCs w:val="24"/>
        </w:rPr>
        <w:t xml:space="preserve"> </w:t>
      </w:r>
      <w:r w:rsidR="005C7E93">
        <w:rPr>
          <w:rFonts w:ascii="Arial" w:hAnsi="Arial" w:cs="Arial"/>
          <w:sz w:val="24"/>
          <w:szCs w:val="24"/>
        </w:rPr>
        <w:t xml:space="preserve">reais e </w:t>
      </w:r>
      <w:r w:rsidR="00A570DC">
        <w:rPr>
          <w:rFonts w:ascii="Arial" w:hAnsi="Arial" w:cs="Arial"/>
          <w:sz w:val="24"/>
          <w:szCs w:val="24"/>
        </w:rPr>
        <w:t>cinq</w:t>
      </w:r>
      <w:r w:rsidR="00DF1176">
        <w:rPr>
          <w:rFonts w:ascii="Arial" w:hAnsi="Arial" w:cs="Arial"/>
          <w:sz w:val="24"/>
          <w:szCs w:val="24"/>
        </w:rPr>
        <w:t>u</w:t>
      </w:r>
      <w:r w:rsidR="00A570DC">
        <w:rPr>
          <w:rFonts w:ascii="Arial" w:hAnsi="Arial" w:cs="Arial"/>
          <w:sz w:val="24"/>
          <w:szCs w:val="24"/>
        </w:rPr>
        <w:t xml:space="preserve">enta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B5512F" w:rsidRPr="00A1129D">
        <w:rPr>
          <w:rFonts w:ascii="Arial" w:hAnsi="Arial" w:cs="Arial"/>
          <w:sz w:val="24"/>
          <w:szCs w:val="24"/>
        </w:rPr>
        <w:t>R$</w:t>
      </w:r>
      <w:r w:rsidR="00B5512F">
        <w:rPr>
          <w:rFonts w:ascii="Arial" w:hAnsi="Arial" w:cs="Arial"/>
          <w:sz w:val="24"/>
          <w:szCs w:val="24"/>
        </w:rPr>
        <w:t xml:space="preserve"> 2.436,95 </w:t>
      </w:r>
      <w:r w:rsidR="00B5512F" w:rsidRPr="00A1129D">
        <w:rPr>
          <w:rFonts w:ascii="Arial" w:hAnsi="Arial" w:cs="Arial"/>
          <w:sz w:val="24"/>
          <w:szCs w:val="24"/>
        </w:rPr>
        <w:t>(</w:t>
      </w:r>
      <w:r w:rsidR="00B5512F">
        <w:rPr>
          <w:rFonts w:ascii="Arial" w:hAnsi="Arial" w:cs="Arial"/>
          <w:sz w:val="24"/>
          <w:szCs w:val="24"/>
        </w:rPr>
        <w:t>dois mil, quatrocentos e trinta e seis reais e noventa e cinco centavos</w:t>
      </w:r>
      <w:r w:rsidR="00B5512F"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lastRenderedPageBreak/>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xml:space="preserve">, a não retirada no prazo de até 05 dias </w:t>
      </w:r>
      <w:r>
        <w:rPr>
          <w:rFonts w:ascii="Arial" w:hAnsi="Arial" w:cs="Arial"/>
          <w:sz w:val="24"/>
          <w:szCs w:val="24"/>
        </w:rPr>
        <w:lastRenderedPageBreak/>
        <w:t>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lastRenderedPageBreak/>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7154C0" w:rsidRPr="007154C0">
        <w:rPr>
          <w:rFonts w:ascii="Arial" w:hAnsi="Arial" w:cs="Arial"/>
          <w:sz w:val="24"/>
          <w:szCs w:val="24"/>
        </w:rPr>
        <w:t>Rua Joaquim das Neves, 211</w:t>
      </w:r>
      <w:r w:rsidR="007154C0">
        <w:rPr>
          <w:rFonts w:ascii="Arial" w:hAnsi="Arial" w:cs="Arial"/>
          <w:b/>
          <w:sz w:val="24"/>
          <w:szCs w:val="24"/>
        </w:rPr>
        <w:t xml:space="preserve"> </w:t>
      </w:r>
      <w:r>
        <w:rPr>
          <w:rFonts w:ascii="Arial" w:hAnsi="Arial" w:cs="Arial"/>
          <w:sz w:val="24"/>
          <w:szCs w:val="24"/>
        </w:rPr>
        <w:t>–</w:t>
      </w:r>
      <w:r w:rsidR="007154C0">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49283E" w:rsidRPr="00CA1381" w:rsidRDefault="00D41830" w:rsidP="0049283E">
      <w:pPr>
        <w:tabs>
          <w:tab w:val="left" w:pos="0"/>
          <w:tab w:val="left" w:pos="180"/>
        </w:tabs>
        <w:spacing w:after="120"/>
        <w:jc w:val="both"/>
        <w:rPr>
          <w:rFonts w:ascii="Arial" w:hAnsi="Arial" w:cs="Arial"/>
          <w:sz w:val="24"/>
          <w:szCs w:val="24"/>
        </w:rPr>
      </w:pPr>
      <w:r>
        <w:rPr>
          <w:rFonts w:ascii="Arial" w:hAnsi="Arial" w:cs="Arial"/>
          <w:sz w:val="24"/>
          <w:szCs w:val="24"/>
        </w:rPr>
        <w:t xml:space="preserve">15.2 - </w:t>
      </w:r>
      <w:r w:rsidR="0049283E" w:rsidRPr="00CA1381">
        <w:rPr>
          <w:rFonts w:ascii="Arial" w:hAnsi="Arial" w:cs="Arial"/>
          <w:sz w:val="24"/>
          <w:szCs w:val="24"/>
        </w:rPr>
        <w:t xml:space="preserve">A caução de garantia de execução deverá </w:t>
      </w:r>
      <w:r w:rsidR="0049283E">
        <w:rPr>
          <w:rFonts w:ascii="Arial" w:hAnsi="Arial" w:cs="Arial"/>
          <w:sz w:val="24"/>
          <w:szCs w:val="24"/>
        </w:rPr>
        <w:t>ser depositada</w:t>
      </w:r>
      <w:r w:rsidR="0011296F">
        <w:rPr>
          <w:rFonts w:ascii="Arial" w:hAnsi="Arial" w:cs="Arial"/>
          <w:sz w:val="24"/>
          <w:szCs w:val="24"/>
        </w:rPr>
        <w:t xml:space="preserve"> </w:t>
      </w:r>
      <w:r w:rsidR="00EF221A">
        <w:rPr>
          <w:rFonts w:ascii="Arial" w:hAnsi="Arial" w:cs="Arial"/>
          <w:sz w:val="24"/>
          <w:szCs w:val="24"/>
        </w:rPr>
        <w:t xml:space="preserve">(comprovada) </w:t>
      </w:r>
      <w:r w:rsidR="0049283E" w:rsidRPr="00CA1381">
        <w:rPr>
          <w:rFonts w:ascii="Arial" w:hAnsi="Arial" w:cs="Arial"/>
          <w:sz w:val="24"/>
          <w:szCs w:val="24"/>
        </w:rPr>
        <w:t>no prazo de até 72 horas</w:t>
      </w:r>
      <w:r w:rsidR="0049283E">
        <w:rPr>
          <w:rFonts w:ascii="Arial" w:hAnsi="Arial" w:cs="Arial"/>
          <w:sz w:val="24"/>
          <w:szCs w:val="24"/>
        </w:rPr>
        <w:t xml:space="preserve"> da assinatura deste instrumento,</w:t>
      </w:r>
      <w:r w:rsidR="0049283E" w:rsidRPr="00CA1381">
        <w:rPr>
          <w:rFonts w:ascii="Arial" w:hAnsi="Arial" w:cs="Arial"/>
          <w:sz w:val="24"/>
          <w:szCs w:val="24"/>
        </w:rPr>
        <w:t xml:space="preserve"> pela Contratada, </w:t>
      </w:r>
      <w:r w:rsidR="0049283E">
        <w:rPr>
          <w:rFonts w:ascii="Arial" w:hAnsi="Arial" w:cs="Arial"/>
          <w:sz w:val="24"/>
          <w:szCs w:val="24"/>
        </w:rPr>
        <w:t xml:space="preserve">em qualquer das modalidades previstas no artigo 56, parágrafo 1º da lei nº 8.666/93 e suas alterações </w:t>
      </w:r>
      <w:r w:rsidR="0049283E" w:rsidRPr="00CA1381">
        <w:rPr>
          <w:rFonts w:ascii="Arial" w:hAnsi="Arial" w:cs="Arial"/>
          <w:sz w:val="24"/>
          <w:szCs w:val="24"/>
        </w:rPr>
        <w:t>no valor</w:t>
      </w:r>
      <w:r w:rsidR="0049283E">
        <w:rPr>
          <w:rFonts w:ascii="Arial" w:hAnsi="Arial" w:cs="Arial"/>
          <w:sz w:val="24"/>
          <w:szCs w:val="24"/>
        </w:rPr>
        <w:t xml:space="preserve"> </w:t>
      </w:r>
      <w:r w:rsidR="0049283E" w:rsidRPr="00CA1381">
        <w:rPr>
          <w:rFonts w:ascii="Arial" w:hAnsi="Arial" w:cs="Arial"/>
          <w:sz w:val="24"/>
          <w:szCs w:val="24"/>
        </w:rPr>
        <w:t xml:space="preserve">de R$ </w:t>
      </w:r>
      <w:r w:rsidR="0049283E">
        <w:rPr>
          <w:rFonts w:ascii="Arial" w:hAnsi="Arial" w:cs="Arial"/>
          <w:sz w:val="24"/>
          <w:szCs w:val="24"/>
        </w:rPr>
        <w:t>......................</w:t>
      </w:r>
      <w:r w:rsidR="0049283E" w:rsidRPr="00CA1381">
        <w:rPr>
          <w:rFonts w:ascii="Arial" w:hAnsi="Arial" w:cs="Arial"/>
          <w:sz w:val="24"/>
          <w:szCs w:val="24"/>
        </w:rPr>
        <w:t xml:space="preserve"> (</w:t>
      </w:r>
      <w:r w:rsidR="0049283E">
        <w:rPr>
          <w:rFonts w:ascii="Arial" w:hAnsi="Arial" w:cs="Arial"/>
          <w:sz w:val="24"/>
          <w:szCs w:val="24"/>
        </w:rPr>
        <w:t>.....................................) correspondente a 5% (cinco por cento) do valor contratual pelo seu respectivo prazo de vigência,</w:t>
      </w:r>
      <w:r w:rsidR="0049283E" w:rsidRPr="00CA1381">
        <w:rPr>
          <w:rFonts w:ascii="Arial" w:hAnsi="Arial" w:cs="Arial"/>
          <w:sz w:val="24"/>
          <w:szCs w:val="24"/>
        </w:rPr>
        <w:t xml:space="preserve"> responderá pelo inadimplemento das obrigações contratuais e por todas as multas que forem impostas pela CONTRATANTE, para</w:t>
      </w:r>
      <w:r w:rsidR="0049283E">
        <w:rPr>
          <w:rFonts w:ascii="Arial" w:hAnsi="Arial" w:cs="Arial"/>
          <w:sz w:val="24"/>
          <w:szCs w:val="24"/>
        </w:rPr>
        <w:t xml:space="preserve"> </w:t>
      </w:r>
      <w:r w:rsidR="0049283E" w:rsidRPr="00CA1381">
        <w:rPr>
          <w:rFonts w:ascii="Arial" w:hAnsi="Arial" w:cs="Arial"/>
          <w:sz w:val="24"/>
          <w:szCs w:val="24"/>
        </w:rPr>
        <w:t xml:space="preserve">perfeita execução do objeto deste Contrato.  No caso de alteração </w:t>
      </w:r>
      <w:r w:rsidR="0049283E">
        <w:rPr>
          <w:rFonts w:ascii="Arial" w:hAnsi="Arial" w:cs="Arial"/>
          <w:sz w:val="24"/>
          <w:szCs w:val="24"/>
        </w:rPr>
        <w:t>do contrato para um valor maior</w:t>
      </w:r>
      <w:r w:rsidR="0049283E"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lastRenderedPageBreak/>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.0006-4.4.90.51</w:t>
      </w:r>
      <w:r w:rsidR="000E1EAF">
        <w:rPr>
          <w:rFonts w:ascii="Arial" w:hAnsi="Arial" w:cs="Arial"/>
          <w:sz w:val="24"/>
          <w:szCs w:val="24"/>
          <w:lang w:val="pt-BR"/>
        </w:rPr>
        <w:t>-99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063593" w:rsidRDefault="00063593"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w:t>
      </w:r>
      <w:r w:rsidR="00C57E2A">
        <w:rPr>
          <w:rFonts w:ascii="Arial" w:hAnsi="Arial" w:cs="Arial"/>
          <w:sz w:val="24"/>
          <w:szCs w:val="24"/>
          <w:lang w:val="pt-BR"/>
        </w:rPr>
        <w:t>-</w:t>
      </w:r>
      <w:r w:rsidRPr="000629A5">
        <w:rPr>
          <w:rFonts w:ascii="Arial" w:hAnsi="Arial" w:cs="Arial"/>
          <w:sz w:val="24"/>
          <w:szCs w:val="24"/>
          <w:lang w:val="pt-BR"/>
        </w:rPr>
        <w:t>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24A3C"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lastRenderedPageBreak/>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514D53" w:rsidRDefault="00514D53" w:rsidP="00514D53">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514D53" w:rsidRDefault="00514D53"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724A3C" w:rsidRDefault="00724A3C" w:rsidP="00D41830">
      <w:pPr>
        <w:tabs>
          <w:tab w:val="left" w:pos="10206"/>
        </w:tabs>
        <w:jc w:val="both"/>
        <w:rPr>
          <w:rFonts w:ascii="Arial" w:hAnsi="Arial" w:cs="Arial"/>
          <w:sz w:val="24"/>
          <w:szCs w:val="24"/>
        </w:rPr>
      </w:pPr>
    </w:p>
    <w:p w:rsidR="00724A3C" w:rsidRDefault="00724A3C" w:rsidP="00D41830">
      <w:pPr>
        <w:tabs>
          <w:tab w:val="left" w:pos="10206"/>
        </w:tabs>
        <w:jc w:val="both"/>
        <w:rPr>
          <w:rFonts w:ascii="Arial" w:hAnsi="Arial" w:cs="Arial"/>
          <w:sz w:val="24"/>
          <w:szCs w:val="24"/>
        </w:rPr>
      </w:pPr>
    </w:p>
    <w:p w:rsidR="00724A3C" w:rsidRDefault="00724A3C" w:rsidP="00D41830">
      <w:pPr>
        <w:tabs>
          <w:tab w:val="left" w:pos="10206"/>
        </w:tabs>
        <w:jc w:val="both"/>
        <w:rPr>
          <w:rFonts w:ascii="Arial" w:hAnsi="Arial" w:cs="Arial"/>
          <w:sz w:val="24"/>
          <w:szCs w:val="24"/>
        </w:rPr>
      </w:pPr>
    </w:p>
    <w:p w:rsidR="00724A3C" w:rsidRDefault="00724A3C"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lastRenderedPageBreak/>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E63E96">
        <w:rPr>
          <w:rFonts w:ascii="Arial" w:hAnsi="Arial" w:cs="Arial"/>
          <w:sz w:val="24"/>
          <w:szCs w:val="24"/>
        </w:rPr>
        <w:t>10</w:t>
      </w:r>
      <w:r w:rsidR="004B2DE7">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E63E96">
        <w:rPr>
          <w:rFonts w:ascii="Arial" w:hAnsi="Arial" w:cs="Arial"/>
          <w:sz w:val="24"/>
          <w:szCs w:val="24"/>
        </w:rPr>
        <w:t xml:space="preserve">dezembro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250B0">
        <w:rPr>
          <w:rFonts w:ascii="Arial" w:hAnsi="Arial" w:cs="Arial"/>
          <w:sz w:val="24"/>
          <w:szCs w:val="24"/>
        </w:rPr>
        <w:t>1</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24A3C" w:rsidRPr="00724A3C" w:rsidRDefault="00724A3C" w:rsidP="00724A3C"/>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25D00" w:rsidRDefault="00025D00"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025D00" w:rsidRDefault="00025D00"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25D00" w:rsidRDefault="00025D00"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25D00" w:rsidRDefault="00025D00"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025D00" w:rsidRDefault="00025D00"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724A3C" w:rsidRDefault="00724A3C"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EF221A" w:rsidRDefault="00EF221A"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305B37" w:rsidRDefault="00305B37" w:rsidP="00D41830">
      <w:pPr>
        <w:spacing w:after="120"/>
        <w:ind w:left="284" w:right="227"/>
        <w:jc w:val="center"/>
        <w:rPr>
          <w:rFonts w:ascii="Arial" w:hAnsi="Arial" w:cs="Arial"/>
          <w:b/>
        </w:rPr>
      </w:pPr>
    </w:p>
    <w:p w:rsidR="00305B37" w:rsidRDefault="00305B37" w:rsidP="00D41830">
      <w:pPr>
        <w:spacing w:after="120"/>
        <w:ind w:left="284" w:right="227"/>
        <w:jc w:val="center"/>
        <w:rPr>
          <w:rFonts w:ascii="Arial" w:hAnsi="Arial" w:cs="Arial"/>
          <w:b/>
        </w:rPr>
      </w:pPr>
    </w:p>
    <w:p w:rsidR="006C12AD" w:rsidRDefault="006C12AD"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A67E8C" w:rsidP="00D41830">
      <w:pPr>
        <w:spacing w:after="120"/>
        <w:ind w:right="227"/>
        <w:jc w:val="center"/>
        <w:rPr>
          <w:rFonts w:ascii="Arial" w:hAnsi="Arial" w:cs="Arial"/>
          <w:b/>
          <w:sz w:val="24"/>
          <w:szCs w:val="24"/>
        </w:rPr>
      </w:pPr>
      <w:r>
        <w:rPr>
          <w:rFonts w:ascii="Arial" w:hAnsi="Arial" w:cs="Arial"/>
          <w:b/>
          <w:sz w:val="24"/>
          <w:szCs w:val="24"/>
        </w:rPr>
        <w:lastRenderedPageBreak/>
        <w:t>M</w:t>
      </w:r>
      <w:r w:rsidR="00D41830">
        <w:rPr>
          <w:rFonts w:ascii="Arial" w:hAnsi="Arial" w:cs="Arial"/>
          <w:b/>
          <w:sz w:val="24"/>
          <w:szCs w:val="24"/>
        </w:rPr>
        <w:t xml:space="preserve">ODELO </w:t>
      </w:r>
      <w:r w:rsidR="00D41830" w:rsidRPr="00AC1C15">
        <w:rPr>
          <w:rFonts w:ascii="Arial" w:hAnsi="Arial" w:cs="Arial"/>
          <w:b/>
          <w:sz w:val="24"/>
          <w:szCs w:val="24"/>
        </w:rPr>
        <w:t>Nº</w:t>
      </w:r>
      <w:r w:rsidR="00D41830">
        <w:rPr>
          <w:rFonts w:ascii="Arial" w:hAnsi="Arial" w:cs="Arial"/>
          <w:b/>
          <w:sz w:val="24"/>
          <w:szCs w:val="24"/>
        </w:rPr>
        <w:t>.</w:t>
      </w:r>
      <w:r w:rsidR="00D41830"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E51B9B">
        <w:rPr>
          <w:rFonts w:ascii="Arial" w:hAnsi="Arial" w:cs="Arial"/>
          <w:bCs/>
          <w:sz w:val="24"/>
          <w:szCs w:val="24"/>
        </w:rPr>
        <w:t>49264</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B85EC5">
        <w:rPr>
          <w:rFonts w:ascii="Arial" w:hAnsi="Arial"/>
          <w:sz w:val="24"/>
          <w:szCs w:val="24"/>
        </w:rPr>
        <w:t>19</w:t>
      </w:r>
      <w:r w:rsidR="00CA097F">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C06F3F">
        <w:rPr>
          <w:rFonts w:ascii="Arial" w:hAnsi="Arial"/>
          <w:sz w:val="24"/>
          <w:szCs w:val="24"/>
        </w:rPr>
        <w:t>1</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A83E3C">
        <w:rPr>
          <w:rFonts w:ascii="Arial" w:hAnsi="Arial" w:cs="Arial"/>
          <w:bCs/>
          <w:sz w:val="24"/>
          <w:szCs w:val="24"/>
        </w:rPr>
        <w:t>C</w:t>
      </w:r>
      <w:r w:rsidR="00A83E3C" w:rsidRPr="006D33F1">
        <w:rPr>
          <w:rFonts w:ascii="Arial" w:hAnsi="Arial" w:cs="Arial"/>
          <w:bCs/>
          <w:sz w:val="24"/>
          <w:szCs w:val="24"/>
        </w:rPr>
        <w:t xml:space="preserve">ontratação de empresa para recapeamento asfáltico nas ruas: </w:t>
      </w:r>
      <w:r w:rsidR="00260678" w:rsidRPr="00FB7253">
        <w:rPr>
          <w:rFonts w:ascii="Arial" w:hAnsi="Arial" w:cs="Arial"/>
          <w:bCs/>
          <w:sz w:val="24"/>
          <w:szCs w:val="24"/>
        </w:rPr>
        <w:t xml:space="preserve">Rua Botucatu (Jardim Bom Sucesso) </w:t>
      </w:r>
      <w:r w:rsidR="00260678">
        <w:rPr>
          <w:rFonts w:ascii="Arial" w:hAnsi="Arial" w:cs="Arial"/>
          <w:bCs/>
          <w:sz w:val="24"/>
          <w:szCs w:val="24"/>
        </w:rPr>
        <w:t>e</w:t>
      </w:r>
      <w:r w:rsidR="00260678" w:rsidRPr="00FB7253">
        <w:rPr>
          <w:rFonts w:ascii="Arial" w:hAnsi="Arial" w:cs="Arial"/>
          <w:bCs/>
          <w:sz w:val="24"/>
          <w:szCs w:val="24"/>
        </w:rPr>
        <w:t xml:space="preserve"> Rua Dalva (Jardim Cecília Cristina)</w:t>
      </w:r>
      <w:r w:rsidR="006F150A" w:rsidRPr="004D3F85">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2295E">
        <w:rPr>
          <w:rFonts w:ascii="Arial" w:hAnsi="Arial" w:cs="Arial"/>
          <w:sz w:val="24"/>
          <w:szCs w:val="24"/>
        </w:rPr>
        <w:t>72</w:t>
      </w:r>
      <w:r w:rsidR="003E7C45">
        <w:rPr>
          <w:rFonts w:ascii="Arial" w:hAnsi="Arial" w:cs="Arial"/>
          <w:sz w:val="24"/>
          <w:szCs w:val="24"/>
        </w:rPr>
        <w:t xml:space="preserve">0 </w:t>
      </w:r>
      <w:r w:rsidR="003E7C45" w:rsidRPr="00742FF4">
        <w:rPr>
          <w:rFonts w:ascii="Arial" w:hAnsi="Arial" w:cs="Arial"/>
          <w:sz w:val="24"/>
          <w:szCs w:val="24"/>
        </w:rPr>
        <w:t>(</w:t>
      </w:r>
      <w:r w:rsidR="0062295E">
        <w:rPr>
          <w:rFonts w:ascii="Arial" w:hAnsi="Arial" w:cs="Arial"/>
          <w:sz w:val="24"/>
          <w:szCs w:val="24"/>
        </w:rPr>
        <w:t>setecentos e vinte</w:t>
      </w:r>
      <w:r w:rsidR="003E7C45"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2A404F">
        <w:rPr>
          <w:rFonts w:ascii="Arial" w:hAnsi="Arial" w:cs="Arial"/>
          <w:bCs/>
          <w:sz w:val="24"/>
          <w:szCs w:val="24"/>
        </w:rPr>
        <w:t>49264</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AE5980">
        <w:rPr>
          <w:rFonts w:ascii="Arial" w:hAnsi="Arial"/>
          <w:sz w:val="24"/>
          <w:szCs w:val="24"/>
        </w:rPr>
        <w:t>19</w:t>
      </w:r>
      <w:r w:rsidR="007E25F3">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5166F1">
        <w:rPr>
          <w:rFonts w:ascii="Arial" w:hAnsi="Arial"/>
          <w:sz w:val="24"/>
          <w:szCs w:val="24"/>
        </w:rPr>
        <w:t>1</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9C531F" w:rsidRPr="00BF75A5" w:rsidRDefault="009C531F" w:rsidP="009C531F">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2A404F">
        <w:rPr>
          <w:rFonts w:ascii="Arial" w:hAnsi="Arial" w:cs="Arial"/>
          <w:bCs/>
          <w:sz w:val="24"/>
          <w:szCs w:val="24"/>
        </w:rPr>
        <w:t>C</w:t>
      </w:r>
      <w:r w:rsidR="002A404F" w:rsidRPr="006D33F1">
        <w:rPr>
          <w:rFonts w:ascii="Arial" w:hAnsi="Arial" w:cs="Arial"/>
          <w:bCs/>
          <w:sz w:val="24"/>
          <w:szCs w:val="24"/>
        </w:rPr>
        <w:t xml:space="preserve">ontratação de empresa para recapeamento asfáltico nas ruas: </w:t>
      </w:r>
      <w:r w:rsidR="002A404F" w:rsidRPr="00FB7253">
        <w:rPr>
          <w:rFonts w:ascii="Arial" w:hAnsi="Arial" w:cs="Arial"/>
          <w:bCs/>
          <w:sz w:val="24"/>
          <w:szCs w:val="24"/>
        </w:rPr>
        <w:t xml:space="preserve">Rua Botucatu (Jardim Bom Sucesso) </w:t>
      </w:r>
      <w:r w:rsidR="002A404F">
        <w:rPr>
          <w:rFonts w:ascii="Arial" w:hAnsi="Arial" w:cs="Arial"/>
          <w:bCs/>
          <w:sz w:val="24"/>
          <w:szCs w:val="24"/>
        </w:rPr>
        <w:t>e</w:t>
      </w:r>
      <w:r w:rsidR="002A404F" w:rsidRPr="00FB7253">
        <w:rPr>
          <w:rFonts w:ascii="Arial" w:hAnsi="Arial" w:cs="Arial"/>
          <w:bCs/>
          <w:sz w:val="24"/>
          <w:szCs w:val="24"/>
        </w:rPr>
        <w:t xml:space="preserve"> Rua Dalva (Jardim Cecília Cristina)</w:t>
      </w:r>
      <w:r w:rsidR="002A404F" w:rsidRPr="004D3F85">
        <w:rPr>
          <w:rFonts w:ascii="Arial" w:hAnsi="Arial" w:cs="Arial"/>
          <w:bCs/>
          <w:sz w:val="24"/>
          <w:szCs w:val="24"/>
        </w:rPr>
        <w:t xml:space="preserve"> </w:t>
      </w:r>
      <w:r w:rsidR="002A404F">
        <w:rPr>
          <w:rFonts w:ascii="Arial" w:hAnsi="Arial" w:cs="Arial"/>
          <w:bCs/>
          <w:sz w:val="24"/>
          <w:szCs w:val="24"/>
        </w:rPr>
        <w:t>no</w:t>
      </w:r>
      <w:r w:rsidR="002A404F" w:rsidRPr="000D0979">
        <w:rPr>
          <w:rFonts w:ascii="Arial" w:hAnsi="Arial" w:cs="Arial"/>
          <w:bCs/>
          <w:sz w:val="24"/>
          <w:szCs w:val="24"/>
        </w:rPr>
        <w:t xml:space="preserve"> município</w:t>
      </w:r>
      <w:r w:rsidR="002A404F">
        <w:rPr>
          <w:rFonts w:ascii="Arial" w:hAnsi="Arial" w:cs="Arial"/>
          <w:bCs/>
          <w:sz w:val="24"/>
          <w:szCs w:val="24"/>
        </w:rPr>
        <w:t xml:space="preserve"> de Carapicuíba.</w:t>
      </w:r>
    </w:p>
    <w:p w:rsidR="00CE77CB" w:rsidRDefault="00CE77CB" w:rsidP="00CE77CB">
      <w:pPr>
        <w:pStyle w:val="Corpodetexto"/>
        <w:jc w:val="both"/>
        <w:rPr>
          <w:rFonts w:ascii="Arial" w:hAnsi="Arial"/>
          <w:sz w:val="24"/>
          <w:szCs w:val="24"/>
        </w:rPr>
      </w:pPr>
    </w:p>
    <w:p w:rsidR="00C67DD9" w:rsidRPr="00BF75A5" w:rsidRDefault="00C67DD9"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C67DD9" w:rsidRDefault="00C67DD9"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913347">
        <w:rPr>
          <w:rFonts w:ascii="Arial" w:hAnsi="Arial" w:cs="Arial"/>
          <w:bCs/>
          <w:sz w:val="24"/>
          <w:szCs w:val="24"/>
        </w:rPr>
        <w:t>49264</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3E2970">
        <w:rPr>
          <w:rFonts w:ascii="Arial" w:hAnsi="Arial"/>
          <w:sz w:val="24"/>
          <w:szCs w:val="24"/>
        </w:rPr>
        <w:t xml:space="preserve">19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8F199E">
        <w:rPr>
          <w:rFonts w:ascii="Arial" w:hAnsi="Arial"/>
          <w:sz w:val="24"/>
          <w:szCs w:val="24"/>
        </w:rPr>
        <w:t>1</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C67DD9" w:rsidRPr="00BF75A5" w:rsidRDefault="00C67DD9" w:rsidP="00C67DD9">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913347">
        <w:rPr>
          <w:rFonts w:ascii="Arial" w:hAnsi="Arial" w:cs="Arial"/>
          <w:bCs/>
          <w:sz w:val="24"/>
          <w:szCs w:val="24"/>
        </w:rPr>
        <w:t>C</w:t>
      </w:r>
      <w:r w:rsidR="00913347" w:rsidRPr="006D33F1">
        <w:rPr>
          <w:rFonts w:ascii="Arial" w:hAnsi="Arial" w:cs="Arial"/>
          <w:bCs/>
          <w:sz w:val="24"/>
          <w:szCs w:val="24"/>
        </w:rPr>
        <w:t xml:space="preserve">ontratação de empresa para recapeamento asfáltico nas ruas: </w:t>
      </w:r>
      <w:r w:rsidR="00913347" w:rsidRPr="00FB7253">
        <w:rPr>
          <w:rFonts w:ascii="Arial" w:hAnsi="Arial" w:cs="Arial"/>
          <w:bCs/>
          <w:sz w:val="24"/>
          <w:szCs w:val="24"/>
        </w:rPr>
        <w:t xml:space="preserve">Rua Botucatu (Jardim Bom Sucesso) </w:t>
      </w:r>
      <w:r w:rsidR="00913347">
        <w:rPr>
          <w:rFonts w:ascii="Arial" w:hAnsi="Arial" w:cs="Arial"/>
          <w:bCs/>
          <w:sz w:val="24"/>
          <w:szCs w:val="24"/>
        </w:rPr>
        <w:t>e</w:t>
      </w:r>
      <w:r w:rsidR="00913347" w:rsidRPr="00FB7253">
        <w:rPr>
          <w:rFonts w:ascii="Arial" w:hAnsi="Arial" w:cs="Arial"/>
          <w:bCs/>
          <w:sz w:val="24"/>
          <w:szCs w:val="24"/>
        </w:rPr>
        <w:t xml:space="preserve"> Rua Dalva (Jardim Cecília Cristina)</w:t>
      </w:r>
      <w:r w:rsidR="00913347" w:rsidRPr="004D3F85">
        <w:rPr>
          <w:rFonts w:ascii="Arial" w:hAnsi="Arial" w:cs="Arial"/>
          <w:bCs/>
          <w:sz w:val="24"/>
          <w:szCs w:val="24"/>
        </w:rPr>
        <w:t xml:space="preserve"> </w:t>
      </w:r>
      <w:r w:rsidR="00913347">
        <w:rPr>
          <w:rFonts w:ascii="Arial" w:hAnsi="Arial" w:cs="Arial"/>
          <w:bCs/>
          <w:sz w:val="24"/>
          <w:szCs w:val="24"/>
        </w:rPr>
        <w:t>no</w:t>
      </w:r>
      <w:r w:rsidR="00913347" w:rsidRPr="000D0979">
        <w:rPr>
          <w:rFonts w:ascii="Arial" w:hAnsi="Arial" w:cs="Arial"/>
          <w:bCs/>
          <w:sz w:val="24"/>
          <w:szCs w:val="24"/>
        </w:rPr>
        <w:t xml:space="preserve"> município</w:t>
      </w:r>
      <w:r w:rsidR="00913347">
        <w:rPr>
          <w:rFonts w:ascii="Arial" w:hAnsi="Arial" w:cs="Arial"/>
          <w:bCs/>
          <w:sz w:val="24"/>
          <w:szCs w:val="24"/>
        </w:rPr>
        <w:t xml:space="preserve"> de Carapicuíba.</w:t>
      </w:r>
    </w:p>
    <w:p w:rsidR="00545A1C" w:rsidRDefault="00545A1C" w:rsidP="00545A1C">
      <w:pPr>
        <w:pStyle w:val="Corpodetexto"/>
        <w:jc w:val="both"/>
        <w:rPr>
          <w:rFonts w:ascii="Arial" w:hAnsi="Arial"/>
          <w:sz w:val="24"/>
          <w:szCs w:val="24"/>
        </w:rPr>
      </w:pPr>
    </w:p>
    <w:p w:rsidR="00C67DD9" w:rsidRPr="00BF75A5" w:rsidRDefault="00C67DD9" w:rsidP="00545A1C">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2C168E">
        <w:rPr>
          <w:rFonts w:ascii="Arial" w:hAnsi="Arial"/>
          <w:sz w:val="24"/>
          <w:szCs w:val="24"/>
        </w:rPr>
        <w:t>1</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B11361">
        <w:rPr>
          <w:rFonts w:ascii="Arial" w:hAnsi="Arial" w:cs="Arial"/>
          <w:bCs/>
          <w:sz w:val="24"/>
          <w:szCs w:val="24"/>
        </w:rPr>
        <w:t>49264</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E2970">
        <w:rPr>
          <w:rFonts w:ascii="Arial" w:hAnsi="Arial"/>
          <w:sz w:val="24"/>
          <w:szCs w:val="24"/>
        </w:rPr>
        <w:t xml:space="preserve">19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D21BFE">
        <w:rPr>
          <w:rFonts w:ascii="Arial" w:hAnsi="Arial"/>
          <w:sz w:val="24"/>
          <w:szCs w:val="24"/>
        </w:rPr>
        <w:t>1</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114C40" w:rsidRPr="00BF75A5" w:rsidRDefault="00114C40" w:rsidP="00114C40">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B11361">
        <w:rPr>
          <w:rFonts w:ascii="Arial" w:hAnsi="Arial" w:cs="Arial"/>
          <w:bCs/>
          <w:sz w:val="24"/>
          <w:szCs w:val="24"/>
        </w:rPr>
        <w:t>C</w:t>
      </w:r>
      <w:r w:rsidR="00B11361" w:rsidRPr="006D33F1">
        <w:rPr>
          <w:rFonts w:ascii="Arial" w:hAnsi="Arial" w:cs="Arial"/>
          <w:bCs/>
          <w:sz w:val="24"/>
          <w:szCs w:val="24"/>
        </w:rPr>
        <w:t xml:space="preserve">ontratação de empresa para recapeamento asfáltico nas ruas: </w:t>
      </w:r>
      <w:r w:rsidR="00B11361" w:rsidRPr="00FB7253">
        <w:rPr>
          <w:rFonts w:ascii="Arial" w:hAnsi="Arial" w:cs="Arial"/>
          <w:bCs/>
          <w:sz w:val="24"/>
          <w:szCs w:val="24"/>
        </w:rPr>
        <w:t xml:space="preserve">Rua Botucatu (Jardim Bom Sucesso) </w:t>
      </w:r>
      <w:r w:rsidR="00B11361">
        <w:rPr>
          <w:rFonts w:ascii="Arial" w:hAnsi="Arial" w:cs="Arial"/>
          <w:bCs/>
          <w:sz w:val="24"/>
          <w:szCs w:val="24"/>
        </w:rPr>
        <w:t>e</w:t>
      </w:r>
      <w:r w:rsidR="00B11361" w:rsidRPr="00FB7253">
        <w:rPr>
          <w:rFonts w:ascii="Arial" w:hAnsi="Arial" w:cs="Arial"/>
          <w:bCs/>
          <w:sz w:val="24"/>
          <w:szCs w:val="24"/>
        </w:rPr>
        <w:t xml:space="preserve"> Rua Dalva (Jardim Cecília Cristina)</w:t>
      </w:r>
      <w:r w:rsidR="00B11361" w:rsidRPr="004D3F85">
        <w:rPr>
          <w:rFonts w:ascii="Arial" w:hAnsi="Arial" w:cs="Arial"/>
          <w:bCs/>
          <w:sz w:val="24"/>
          <w:szCs w:val="24"/>
        </w:rPr>
        <w:t xml:space="preserve"> </w:t>
      </w:r>
      <w:r w:rsidR="00B11361">
        <w:rPr>
          <w:rFonts w:ascii="Arial" w:hAnsi="Arial" w:cs="Arial"/>
          <w:bCs/>
          <w:sz w:val="24"/>
          <w:szCs w:val="24"/>
        </w:rPr>
        <w:t>no</w:t>
      </w:r>
      <w:r w:rsidR="00B11361" w:rsidRPr="000D0979">
        <w:rPr>
          <w:rFonts w:ascii="Arial" w:hAnsi="Arial" w:cs="Arial"/>
          <w:bCs/>
          <w:sz w:val="24"/>
          <w:szCs w:val="24"/>
        </w:rPr>
        <w:t xml:space="preserve"> município</w:t>
      </w:r>
      <w:r w:rsidR="00B11361">
        <w:rPr>
          <w:rFonts w:ascii="Arial" w:hAnsi="Arial" w:cs="Arial"/>
          <w:bCs/>
          <w:sz w:val="24"/>
          <w:szCs w:val="24"/>
        </w:rPr>
        <w:t xml:space="preserve"> de Carapicuíba.</w:t>
      </w:r>
    </w:p>
    <w:p w:rsidR="00637F3D" w:rsidRPr="00BF75A5" w:rsidRDefault="00637F3D" w:rsidP="00637F3D">
      <w:pPr>
        <w:pStyle w:val="Corpodetexto"/>
        <w:jc w:val="both"/>
        <w:rPr>
          <w:rFonts w:ascii="Arial" w:hAnsi="Arial"/>
          <w:sz w:val="24"/>
          <w:szCs w:val="24"/>
        </w:rPr>
      </w:pP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DE57E4">
        <w:rPr>
          <w:rFonts w:ascii="Arial" w:hAnsi="Arial" w:cs="Arial"/>
          <w:bCs/>
          <w:sz w:val="24"/>
          <w:szCs w:val="24"/>
        </w:rPr>
        <w:t>49264</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027B68">
        <w:rPr>
          <w:rFonts w:ascii="Arial" w:hAnsi="Arial"/>
          <w:sz w:val="24"/>
          <w:szCs w:val="24"/>
        </w:rPr>
        <w:t>19</w:t>
      </w:r>
      <w:r w:rsidR="00544EC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BE3FD6">
        <w:rPr>
          <w:rFonts w:ascii="Arial" w:hAnsi="Arial"/>
          <w:sz w:val="24"/>
          <w:szCs w:val="24"/>
        </w:rPr>
        <w:t>1</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6A3902" w:rsidRPr="00BF75A5" w:rsidRDefault="006A3902" w:rsidP="006A3902">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DE57E4">
        <w:rPr>
          <w:rFonts w:ascii="Arial" w:hAnsi="Arial" w:cs="Arial"/>
          <w:bCs/>
          <w:sz w:val="24"/>
          <w:szCs w:val="24"/>
        </w:rPr>
        <w:t>C</w:t>
      </w:r>
      <w:r w:rsidR="00DE57E4" w:rsidRPr="006D33F1">
        <w:rPr>
          <w:rFonts w:ascii="Arial" w:hAnsi="Arial" w:cs="Arial"/>
          <w:bCs/>
          <w:sz w:val="24"/>
          <w:szCs w:val="24"/>
        </w:rPr>
        <w:t xml:space="preserve">ontratação de empresa para recapeamento asfáltico nas ruas: </w:t>
      </w:r>
      <w:r w:rsidR="00DE57E4" w:rsidRPr="00FB7253">
        <w:rPr>
          <w:rFonts w:ascii="Arial" w:hAnsi="Arial" w:cs="Arial"/>
          <w:bCs/>
          <w:sz w:val="24"/>
          <w:szCs w:val="24"/>
        </w:rPr>
        <w:t xml:space="preserve">Rua Botucatu (Jardim Bom Sucesso) </w:t>
      </w:r>
      <w:r w:rsidR="00DE57E4">
        <w:rPr>
          <w:rFonts w:ascii="Arial" w:hAnsi="Arial" w:cs="Arial"/>
          <w:bCs/>
          <w:sz w:val="24"/>
          <w:szCs w:val="24"/>
        </w:rPr>
        <w:t>e</w:t>
      </w:r>
      <w:r w:rsidR="00DE57E4" w:rsidRPr="00FB7253">
        <w:rPr>
          <w:rFonts w:ascii="Arial" w:hAnsi="Arial" w:cs="Arial"/>
          <w:bCs/>
          <w:sz w:val="24"/>
          <w:szCs w:val="24"/>
        </w:rPr>
        <w:t xml:space="preserve"> Rua Dalva (Jardim Cecília Cristina)</w:t>
      </w:r>
      <w:r w:rsidR="00DE57E4" w:rsidRPr="004D3F85">
        <w:rPr>
          <w:rFonts w:ascii="Arial" w:hAnsi="Arial" w:cs="Arial"/>
          <w:bCs/>
          <w:sz w:val="24"/>
          <w:szCs w:val="24"/>
        </w:rPr>
        <w:t xml:space="preserve"> </w:t>
      </w:r>
      <w:r w:rsidR="00DE57E4">
        <w:rPr>
          <w:rFonts w:ascii="Arial" w:hAnsi="Arial" w:cs="Arial"/>
          <w:bCs/>
          <w:sz w:val="24"/>
          <w:szCs w:val="24"/>
        </w:rPr>
        <w:t>no</w:t>
      </w:r>
      <w:r w:rsidR="00DE57E4" w:rsidRPr="000D0979">
        <w:rPr>
          <w:rFonts w:ascii="Arial" w:hAnsi="Arial" w:cs="Arial"/>
          <w:bCs/>
          <w:sz w:val="24"/>
          <w:szCs w:val="24"/>
        </w:rPr>
        <w:t xml:space="preserve"> município</w:t>
      </w:r>
      <w:r w:rsidR="00DE57E4">
        <w:rPr>
          <w:rFonts w:ascii="Arial" w:hAnsi="Arial" w:cs="Arial"/>
          <w:bCs/>
          <w:sz w:val="24"/>
          <w:szCs w:val="24"/>
        </w:rPr>
        <w:t xml:space="preserve"> de Carapicuíba.</w:t>
      </w:r>
    </w:p>
    <w:p w:rsidR="00A352C9" w:rsidRPr="00BF75A5" w:rsidRDefault="00A352C9" w:rsidP="00A352C9">
      <w:pPr>
        <w:pStyle w:val="Corpodetexto"/>
        <w:jc w:val="both"/>
        <w:rPr>
          <w:rFonts w:ascii="Arial" w:hAnsi="Arial"/>
          <w:sz w:val="24"/>
          <w:szCs w:val="24"/>
        </w:rPr>
      </w:pP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CB5DB0">
        <w:rPr>
          <w:rFonts w:ascii="Arial" w:hAnsi="Arial" w:cs="Arial"/>
          <w:bCs/>
          <w:sz w:val="24"/>
          <w:szCs w:val="24"/>
        </w:rPr>
        <w:t>49264</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2321FB">
        <w:rPr>
          <w:rFonts w:ascii="Arial" w:hAnsi="Arial"/>
          <w:sz w:val="24"/>
          <w:szCs w:val="24"/>
        </w:rPr>
        <w:t xml:space="preserve">19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073CCA">
        <w:rPr>
          <w:rFonts w:ascii="Arial" w:hAnsi="Arial"/>
          <w:sz w:val="24"/>
          <w:szCs w:val="24"/>
        </w:rPr>
        <w:t>1</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6A3902" w:rsidRPr="00BF75A5" w:rsidRDefault="006A3902" w:rsidP="006A3902">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CB5DB0">
        <w:rPr>
          <w:rFonts w:ascii="Arial" w:hAnsi="Arial" w:cs="Arial"/>
          <w:bCs/>
          <w:sz w:val="24"/>
          <w:szCs w:val="24"/>
        </w:rPr>
        <w:t>C</w:t>
      </w:r>
      <w:r w:rsidR="00CB5DB0" w:rsidRPr="006D33F1">
        <w:rPr>
          <w:rFonts w:ascii="Arial" w:hAnsi="Arial" w:cs="Arial"/>
          <w:bCs/>
          <w:sz w:val="24"/>
          <w:szCs w:val="24"/>
        </w:rPr>
        <w:t xml:space="preserve">ontratação de empresa para recapeamento asfáltico nas ruas: </w:t>
      </w:r>
      <w:r w:rsidR="00CB5DB0" w:rsidRPr="00FB7253">
        <w:rPr>
          <w:rFonts w:ascii="Arial" w:hAnsi="Arial" w:cs="Arial"/>
          <w:bCs/>
          <w:sz w:val="24"/>
          <w:szCs w:val="24"/>
        </w:rPr>
        <w:t xml:space="preserve">Rua Botucatu (Jardim Bom Sucesso) </w:t>
      </w:r>
      <w:r w:rsidR="00CB5DB0">
        <w:rPr>
          <w:rFonts w:ascii="Arial" w:hAnsi="Arial" w:cs="Arial"/>
          <w:bCs/>
          <w:sz w:val="24"/>
          <w:szCs w:val="24"/>
        </w:rPr>
        <w:t>e</w:t>
      </w:r>
      <w:r w:rsidR="00CB5DB0" w:rsidRPr="00FB7253">
        <w:rPr>
          <w:rFonts w:ascii="Arial" w:hAnsi="Arial" w:cs="Arial"/>
          <w:bCs/>
          <w:sz w:val="24"/>
          <w:szCs w:val="24"/>
        </w:rPr>
        <w:t xml:space="preserve"> Rua Dalva (Jardim Cecília Cristina)</w:t>
      </w:r>
      <w:r w:rsidR="00CB5DB0" w:rsidRPr="004D3F85">
        <w:rPr>
          <w:rFonts w:ascii="Arial" w:hAnsi="Arial" w:cs="Arial"/>
          <w:bCs/>
          <w:sz w:val="24"/>
          <w:szCs w:val="24"/>
        </w:rPr>
        <w:t xml:space="preserve"> </w:t>
      </w:r>
      <w:r w:rsidR="00CB5DB0">
        <w:rPr>
          <w:rFonts w:ascii="Arial" w:hAnsi="Arial" w:cs="Arial"/>
          <w:bCs/>
          <w:sz w:val="24"/>
          <w:szCs w:val="24"/>
        </w:rPr>
        <w:t>no</w:t>
      </w:r>
      <w:r w:rsidR="00CB5DB0" w:rsidRPr="000D0979">
        <w:rPr>
          <w:rFonts w:ascii="Arial" w:hAnsi="Arial" w:cs="Arial"/>
          <w:bCs/>
          <w:sz w:val="24"/>
          <w:szCs w:val="24"/>
        </w:rPr>
        <w:t xml:space="preserve"> município</w:t>
      </w:r>
      <w:r w:rsidR="00CB5DB0">
        <w:rPr>
          <w:rFonts w:ascii="Arial" w:hAnsi="Arial" w:cs="Arial"/>
          <w:bCs/>
          <w:sz w:val="24"/>
          <w:szCs w:val="24"/>
        </w:rPr>
        <w:t xml:space="preserve"> de Carapicuíba.</w:t>
      </w: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50D79" w:rsidRDefault="00D50D7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EE40B5">
        <w:rPr>
          <w:rFonts w:ascii="Arial" w:hAnsi="Arial" w:cs="Arial"/>
          <w:bCs/>
          <w:sz w:val="24"/>
          <w:szCs w:val="24"/>
        </w:rPr>
        <w:t>49264</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2342BD">
        <w:rPr>
          <w:rFonts w:ascii="Arial" w:hAnsi="Arial"/>
          <w:sz w:val="24"/>
          <w:szCs w:val="24"/>
        </w:rPr>
        <w:t xml:space="preserve">19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DE6692">
        <w:rPr>
          <w:rFonts w:ascii="Arial" w:hAnsi="Arial"/>
          <w:sz w:val="24"/>
          <w:szCs w:val="24"/>
        </w:rPr>
        <w:t>1</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D50D79" w:rsidRPr="00BF75A5" w:rsidRDefault="00D50D79" w:rsidP="00D50D79">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EE40B5">
        <w:rPr>
          <w:rFonts w:ascii="Arial" w:hAnsi="Arial" w:cs="Arial"/>
          <w:bCs/>
          <w:sz w:val="24"/>
          <w:szCs w:val="24"/>
        </w:rPr>
        <w:t>C</w:t>
      </w:r>
      <w:r w:rsidR="00EE40B5" w:rsidRPr="006D33F1">
        <w:rPr>
          <w:rFonts w:ascii="Arial" w:hAnsi="Arial" w:cs="Arial"/>
          <w:bCs/>
          <w:sz w:val="24"/>
          <w:szCs w:val="24"/>
        </w:rPr>
        <w:t xml:space="preserve">ontratação de empresa para recapeamento asfáltico nas ruas: </w:t>
      </w:r>
      <w:r w:rsidR="00EE40B5" w:rsidRPr="00FB7253">
        <w:rPr>
          <w:rFonts w:ascii="Arial" w:hAnsi="Arial" w:cs="Arial"/>
          <w:bCs/>
          <w:sz w:val="24"/>
          <w:szCs w:val="24"/>
        </w:rPr>
        <w:t xml:space="preserve">Rua Botucatu (Jardim Bom Sucesso) </w:t>
      </w:r>
      <w:r w:rsidR="00EE40B5">
        <w:rPr>
          <w:rFonts w:ascii="Arial" w:hAnsi="Arial" w:cs="Arial"/>
          <w:bCs/>
          <w:sz w:val="24"/>
          <w:szCs w:val="24"/>
        </w:rPr>
        <w:t>e</w:t>
      </w:r>
      <w:r w:rsidR="00EE40B5" w:rsidRPr="00FB7253">
        <w:rPr>
          <w:rFonts w:ascii="Arial" w:hAnsi="Arial" w:cs="Arial"/>
          <w:bCs/>
          <w:sz w:val="24"/>
          <w:szCs w:val="24"/>
        </w:rPr>
        <w:t xml:space="preserve"> Rua Dalva (Jardim Cecília Cristina)</w:t>
      </w:r>
      <w:r w:rsidR="00EE40B5" w:rsidRPr="004D3F85">
        <w:rPr>
          <w:rFonts w:ascii="Arial" w:hAnsi="Arial" w:cs="Arial"/>
          <w:bCs/>
          <w:sz w:val="24"/>
          <w:szCs w:val="24"/>
        </w:rPr>
        <w:t xml:space="preserve"> </w:t>
      </w:r>
      <w:r w:rsidR="00EE40B5">
        <w:rPr>
          <w:rFonts w:ascii="Arial" w:hAnsi="Arial" w:cs="Arial"/>
          <w:bCs/>
          <w:sz w:val="24"/>
          <w:szCs w:val="24"/>
        </w:rPr>
        <w:t>no</w:t>
      </w:r>
      <w:r w:rsidR="00EE40B5" w:rsidRPr="000D0979">
        <w:rPr>
          <w:rFonts w:ascii="Arial" w:hAnsi="Arial" w:cs="Arial"/>
          <w:bCs/>
          <w:sz w:val="24"/>
          <w:szCs w:val="24"/>
        </w:rPr>
        <w:t xml:space="preserve"> município</w:t>
      </w:r>
      <w:r w:rsidR="00EE40B5">
        <w:rPr>
          <w:rFonts w:ascii="Arial" w:hAnsi="Arial" w:cs="Arial"/>
          <w:bCs/>
          <w:sz w:val="24"/>
          <w:szCs w:val="24"/>
        </w:rPr>
        <w:t xml:space="preserve">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DE6692">
        <w:rPr>
          <w:rFonts w:ascii="Arial" w:hAnsi="Arial"/>
          <w:sz w:val="24"/>
          <w:szCs w:val="24"/>
        </w:rPr>
        <w:t>1</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BA4AAB" w:rsidRDefault="00BA4AAB"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54015">
        <w:rPr>
          <w:rFonts w:ascii="Arial" w:hAnsi="Arial" w:cs="Arial"/>
          <w:bCs/>
          <w:sz w:val="24"/>
          <w:szCs w:val="24"/>
        </w:rPr>
        <w:t>49264</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0449B5">
        <w:rPr>
          <w:rFonts w:ascii="Arial" w:hAnsi="Arial"/>
          <w:sz w:val="24"/>
          <w:szCs w:val="24"/>
        </w:rPr>
        <w:t>19</w:t>
      </w:r>
      <w:r w:rsidR="004E218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705FCC">
        <w:rPr>
          <w:rFonts w:ascii="Arial" w:hAnsi="Arial"/>
          <w:sz w:val="24"/>
          <w:szCs w:val="24"/>
        </w:rPr>
        <w:t>1</w:t>
      </w:r>
    </w:p>
    <w:p w:rsidR="00D41830" w:rsidRDefault="00D41830" w:rsidP="00D41830">
      <w:pPr>
        <w:spacing w:after="120"/>
        <w:ind w:right="227"/>
        <w:jc w:val="both"/>
        <w:rPr>
          <w:rFonts w:ascii="Arial" w:hAnsi="Arial"/>
          <w:sz w:val="24"/>
          <w:szCs w:val="24"/>
        </w:rPr>
      </w:pPr>
    </w:p>
    <w:p w:rsidR="00F9584D" w:rsidRPr="00BF75A5" w:rsidRDefault="00F9584D" w:rsidP="00F9584D">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154015">
        <w:rPr>
          <w:rFonts w:ascii="Arial" w:hAnsi="Arial" w:cs="Arial"/>
          <w:bCs/>
          <w:sz w:val="24"/>
          <w:szCs w:val="24"/>
        </w:rPr>
        <w:t>C</w:t>
      </w:r>
      <w:r w:rsidR="00154015" w:rsidRPr="006D33F1">
        <w:rPr>
          <w:rFonts w:ascii="Arial" w:hAnsi="Arial" w:cs="Arial"/>
          <w:bCs/>
          <w:sz w:val="24"/>
          <w:szCs w:val="24"/>
        </w:rPr>
        <w:t xml:space="preserve">ontratação de empresa para recapeamento asfáltico nas ruas: </w:t>
      </w:r>
      <w:r w:rsidR="00154015" w:rsidRPr="00FB7253">
        <w:rPr>
          <w:rFonts w:ascii="Arial" w:hAnsi="Arial" w:cs="Arial"/>
          <w:bCs/>
          <w:sz w:val="24"/>
          <w:szCs w:val="24"/>
        </w:rPr>
        <w:t xml:space="preserve">Rua Botucatu (Jardim Bom Sucesso) </w:t>
      </w:r>
      <w:r w:rsidR="00154015">
        <w:rPr>
          <w:rFonts w:ascii="Arial" w:hAnsi="Arial" w:cs="Arial"/>
          <w:bCs/>
          <w:sz w:val="24"/>
          <w:szCs w:val="24"/>
        </w:rPr>
        <w:t>e</w:t>
      </w:r>
      <w:r w:rsidR="00154015" w:rsidRPr="00FB7253">
        <w:rPr>
          <w:rFonts w:ascii="Arial" w:hAnsi="Arial" w:cs="Arial"/>
          <w:bCs/>
          <w:sz w:val="24"/>
          <w:szCs w:val="24"/>
        </w:rPr>
        <w:t xml:space="preserve"> Rua Dalva (Jardim Cecília Cristina)</w:t>
      </w:r>
      <w:r w:rsidR="00154015" w:rsidRPr="004D3F85">
        <w:rPr>
          <w:rFonts w:ascii="Arial" w:hAnsi="Arial" w:cs="Arial"/>
          <w:bCs/>
          <w:sz w:val="24"/>
          <w:szCs w:val="24"/>
        </w:rPr>
        <w:t xml:space="preserve"> </w:t>
      </w:r>
      <w:r w:rsidR="00154015">
        <w:rPr>
          <w:rFonts w:ascii="Arial" w:hAnsi="Arial" w:cs="Arial"/>
          <w:bCs/>
          <w:sz w:val="24"/>
          <w:szCs w:val="24"/>
        </w:rPr>
        <w:t>no</w:t>
      </w:r>
      <w:r w:rsidR="00154015" w:rsidRPr="000D0979">
        <w:rPr>
          <w:rFonts w:ascii="Arial" w:hAnsi="Arial" w:cs="Arial"/>
          <w:bCs/>
          <w:sz w:val="24"/>
          <w:szCs w:val="24"/>
        </w:rPr>
        <w:t xml:space="preserve"> município</w:t>
      </w:r>
      <w:r w:rsidR="00154015">
        <w:rPr>
          <w:rFonts w:ascii="Arial" w:hAnsi="Arial" w:cs="Arial"/>
          <w:bCs/>
          <w:sz w:val="24"/>
          <w:szCs w:val="24"/>
        </w:rPr>
        <w:t xml:space="preserve"> de Carapicuíba.</w:t>
      </w:r>
    </w:p>
    <w:p w:rsidR="00632EE8" w:rsidRDefault="00632EE8" w:rsidP="00632EE8">
      <w:pPr>
        <w:pStyle w:val="Corpodetexto"/>
        <w:jc w:val="both"/>
        <w:rPr>
          <w:rFonts w:ascii="Arial" w:hAnsi="Arial"/>
          <w:sz w:val="24"/>
          <w:szCs w:val="24"/>
        </w:rPr>
      </w:pPr>
    </w:p>
    <w:p w:rsidR="00F9584D" w:rsidRPr="00BF75A5" w:rsidRDefault="00F9584D"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100F0D">
        <w:rPr>
          <w:rFonts w:ascii="Arial" w:hAnsi="Arial" w:cs="Arial"/>
          <w:b/>
          <w:sz w:val="24"/>
          <w:szCs w:val="24"/>
        </w:rPr>
        <w:t xml:space="preserve">19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353856">
        <w:rPr>
          <w:rFonts w:ascii="Arial" w:hAnsi="Arial" w:cs="Arial"/>
          <w:b/>
          <w:sz w:val="24"/>
          <w:szCs w:val="24"/>
        </w:rPr>
        <w:t>1</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4F6D21" w:rsidRPr="006D33F1">
        <w:rPr>
          <w:rFonts w:ascii="Arial" w:hAnsi="Arial" w:cs="Arial"/>
          <w:bCs/>
          <w:sz w:val="24"/>
          <w:szCs w:val="24"/>
        </w:rPr>
        <w:t xml:space="preserve">nas ruas: </w:t>
      </w:r>
      <w:r w:rsidR="00A4064F" w:rsidRPr="00FB7253">
        <w:rPr>
          <w:rFonts w:ascii="Arial" w:hAnsi="Arial" w:cs="Arial"/>
          <w:bCs/>
          <w:sz w:val="24"/>
          <w:szCs w:val="24"/>
        </w:rPr>
        <w:t xml:space="preserve">Rua Botucatu (Jardim Bom Sucesso) </w:t>
      </w:r>
      <w:r w:rsidR="00A4064F">
        <w:rPr>
          <w:rFonts w:ascii="Arial" w:hAnsi="Arial" w:cs="Arial"/>
          <w:bCs/>
          <w:sz w:val="24"/>
          <w:szCs w:val="24"/>
        </w:rPr>
        <w:t>e</w:t>
      </w:r>
      <w:r w:rsidR="00A4064F" w:rsidRPr="00FB7253">
        <w:rPr>
          <w:rFonts w:ascii="Arial" w:hAnsi="Arial" w:cs="Arial"/>
          <w:bCs/>
          <w:sz w:val="24"/>
          <w:szCs w:val="24"/>
        </w:rPr>
        <w:t xml:space="preserve"> Rua Dalva (Jardim Cecília Cristina)</w:t>
      </w:r>
      <w:r w:rsidR="00226E17" w:rsidRPr="004D3F85">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21BF5">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A caução de garantia de execução, deverá ser depositada </w:t>
      </w:r>
      <w:r w:rsidR="00F86685">
        <w:rPr>
          <w:rFonts w:ascii="Arial" w:hAnsi="Arial" w:cs="Arial"/>
          <w:sz w:val="24"/>
          <w:szCs w:val="24"/>
        </w:rPr>
        <w:t xml:space="preserve">(comprovada) </w:t>
      </w:r>
      <w:r w:rsidRPr="00CA1381">
        <w:rPr>
          <w:rFonts w:ascii="Arial" w:hAnsi="Arial" w:cs="Arial"/>
          <w:sz w:val="24"/>
          <w:szCs w:val="24"/>
        </w:rPr>
        <w:t>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8F27DB">
        <w:rPr>
          <w:rFonts w:ascii="Arial" w:hAnsi="Arial" w:cs="Arial"/>
          <w:sz w:val="24"/>
          <w:szCs w:val="24"/>
        </w:rPr>
        <w:t xml:space="preserve">720 </w:t>
      </w:r>
      <w:r w:rsidR="008F27DB" w:rsidRPr="00742FF4">
        <w:rPr>
          <w:rFonts w:ascii="Arial" w:hAnsi="Arial" w:cs="Arial"/>
          <w:sz w:val="24"/>
          <w:szCs w:val="24"/>
        </w:rPr>
        <w:t>(</w:t>
      </w:r>
      <w:r w:rsidR="008F27DB">
        <w:rPr>
          <w:rFonts w:ascii="Arial" w:hAnsi="Arial" w:cs="Arial"/>
          <w:sz w:val="24"/>
          <w:szCs w:val="24"/>
        </w:rPr>
        <w:t>setecentos e vinte</w:t>
      </w:r>
      <w:r w:rsidR="008F27DB" w:rsidRPr="00742FF4">
        <w:rPr>
          <w:rFonts w:ascii="Arial" w:hAnsi="Arial" w:cs="Arial"/>
          <w:sz w:val="24"/>
          <w:szCs w:val="24"/>
        </w:rPr>
        <w:t>)</w:t>
      </w:r>
      <w:r w:rsidR="00E02D96" w:rsidRPr="00742FF4">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8433F2">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8433F2">
        <w:rPr>
          <w:rFonts w:ascii="Arial" w:hAnsi="Arial" w:cs="Arial"/>
          <w:sz w:val="24"/>
          <w:szCs w:val="24"/>
        </w:rPr>
        <w:t>oitoc</w:t>
      </w:r>
      <w:r w:rsidR="008419E4">
        <w:rPr>
          <w:rFonts w:ascii="Arial" w:hAnsi="Arial" w:cs="Arial"/>
          <w:sz w:val="24"/>
          <w:szCs w:val="24"/>
        </w:rPr>
        <w:t>entos</w:t>
      </w:r>
      <w:r w:rsidR="009B20C5">
        <w:rPr>
          <w:rFonts w:ascii="Arial" w:hAnsi="Arial" w:cs="Arial"/>
          <w:sz w:val="24"/>
          <w:szCs w:val="24"/>
        </w:rPr>
        <w:t xml:space="preserve"> e </w:t>
      </w:r>
      <w:r w:rsidR="008433F2">
        <w:rPr>
          <w:rFonts w:ascii="Arial" w:hAnsi="Arial" w:cs="Arial"/>
          <w:sz w:val="24"/>
          <w:szCs w:val="24"/>
        </w:rPr>
        <w:t>vinte</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w:t>
      </w:r>
      <w:r w:rsidR="003B2308" w:rsidRPr="00141F89">
        <w:rPr>
          <w:rFonts w:ascii="Arial" w:hAnsi="Arial" w:cs="Arial"/>
          <w:sz w:val="24"/>
          <w:szCs w:val="24"/>
        </w:rPr>
        <w:t xml:space="preserve">contados </w:t>
      </w:r>
      <w:r w:rsidR="003B2308">
        <w:rPr>
          <w:rFonts w:ascii="Arial" w:hAnsi="Arial" w:cs="Arial"/>
          <w:sz w:val="24"/>
          <w:szCs w:val="24"/>
        </w:rPr>
        <w:t xml:space="preserve">até 10 (dez) dias após o </w:t>
      </w:r>
      <w:r w:rsidR="003B2308" w:rsidRPr="00742FF4">
        <w:rPr>
          <w:rFonts w:ascii="Arial" w:hAnsi="Arial" w:cs="Arial"/>
          <w:sz w:val="24"/>
          <w:szCs w:val="24"/>
        </w:rPr>
        <w:t xml:space="preserve">recebimento </w:t>
      </w:r>
      <w:r w:rsidR="003B2308" w:rsidRPr="00141F89">
        <w:rPr>
          <w:rFonts w:ascii="Arial" w:hAnsi="Arial" w:cs="Arial"/>
          <w:sz w:val="24"/>
          <w:szCs w:val="24"/>
        </w:rPr>
        <w:t xml:space="preserve">do recebimento da ordem de serviço </w:t>
      </w:r>
      <w:r w:rsidRPr="00141F89">
        <w:rPr>
          <w:rFonts w:ascii="Arial" w:hAnsi="Arial" w:cs="Arial"/>
          <w:sz w:val="24"/>
          <w:szCs w:val="24"/>
        </w:rPr>
        <w:t>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4716B9" w:rsidRDefault="004716B9" w:rsidP="004716B9">
      <w:pPr>
        <w:jc w:val="both"/>
        <w:rPr>
          <w:rFonts w:ascii="Arial" w:hAnsi="Arial" w:cs="Arial"/>
          <w:sz w:val="24"/>
          <w:szCs w:val="24"/>
        </w:rPr>
      </w:pPr>
      <w:r w:rsidRPr="004716B9">
        <w:rPr>
          <w:rFonts w:ascii="Arial" w:hAnsi="Arial" w:cs="Arial"/>
          <w:sz w:val="24"/>
          <w:szCs w:val="24"/>
        </w:rPr>
        <w:t>a)</w:t>
      </w:r>
      <w:r>
        <w:rPr>
          <w:rFonts w:ascii="Arial" w:hAnsi="Arial" w:cs="Arial"/>
          <w:sz w:val="24"/>
          <w:szCs w:val="24"/>
        </w:rPr>
        <w:t xml:space="preserve"> </w:t>
      </w:r>
      <w:r w:rsidRPr="004716B9">
        <w:rPr>
          <w:rFonts w:ascii="Arial" w:hAnsi="Arial" w:cs="Arial"/>
          <w:sz w:val="24"/>
          <w:szCs w:val="24"/>
        </w:rPr>
        <w:t xml:space="preserve"> </w:t>
      </w:r>
      <w:r w:rsidR="00563B9D" w:rsidRPr="004716B9">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7F16A9" w:rsidRPr="000F6E17">
        <w:rPr>
          <w:rFonts w:ascii="Arial" w:hAnsi="Arial" w:cs="Arial"/>
          <w:sz w:val="24"/>
          <w:szCs w:val="24"/>
          <w:lang w:val="pt-BR"/>
        </w:rPr>
        <w:t xml:space="preserve">nºs. </w:t>
      </w:r>
      <w:r w:rsidR="007E3B8E">
        <w:rPr>
          <w:rFonts w:ascii="Arial" w:hAnsi="Arial" w:cs="Arial"/>
          <w:sz w:val="24"/>
          <w:szCs w:val="24"/>
          <w:lang w:val="pt-BR"/>
        </w:rPr>
        <w:t>12.01.15.451.0006-4.4.90.51-99</w:t>
      </w:r>
      <w:r w:rsidR="000F4B8F">
        <w:rPr>
          <w:rFonts w:ascii="Arial" w:hAnsi="Arial" w:cs="Arial"/>
          <w:sz w:val="24"/>
          <w:szCs w:val="24"/>
          <w:lang w:val="pt-BR"/>
        </w:rPr>
        <w:t xml:space="preserve"> </w:t>
      </w:r>
      <w:r w:rsidR="007E3B8E">
        <w:rPr>
          <w:rFonts w:ascii="Arial" w:hAnsi="Arial" w:cs="Arial"/>
          <w:sz w:val="24"/>
          <w:szCs w:val="24"/>
          <w:lang w:val="pt-BR"/>
        </w:rPr>
        <w:t xml:space="preserve">(transferências e convênios </w:t>
      </w:r>
      <w:r w:rsidR="000F0843">
        <w:rPr>
          <w:rFonts w:ascii="Arial" w:hAnsi="Arial" w:cs="Arial"/>
          <w:sz w:val="24"/>
          <w:szCs w:val="24"/>
          <w:lang w:val="pt-BR"/>
        </w:rPr>
        <w:t>estaduais</w:t>
      </w:r>
      <w:r w:rsidR="007E3B8E">
        <w:rPr>
          <w:rFonts w:ascii="Arial" w:hAnsi="Arial" w:cs="Arial"/>
          <w:sz w:val="24"/>
          <w:szCs w:val="24"/>
          <w:lang w:val="pt-BR"/>
        </w:rPr>
        <w:t xml:space="preserve"> vinculados)</w:t>
      </w:r>
      <w:r w:rsidR="007E3B8E" w:rsidRPr="000E1EAF">
        <w:rPr>
          <w:rFonts w:ascii="Arial" w:hAnsi="Arial" w:cs="Arial"/>
          <w:sz w:val="24"/>
          <w:szCs w:val="24"/>
          <w:lang w:val="pt-BR"/>
        </w:rPr>
        <w:t xml:space="preserve"> </w:t>
      </w:r>
      <w:r w:rsidR="007E3B8E">
        <w:rPr>
          <w:rFonts w:ascii="Arial" w:hAnsi="Arial" w:cs="Arial"/>
          <w:sz w:val="24"/>
          <w:szCs w:val="24"/>
          <w:lang w:val="pt-BR"/>
        </w:rPr>
        <w:t>e 12.01.15.451.0006-4.4.90.51-99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7C0BB7" w:rsidRPr="005D0A83" w:rsidRDefault="00CE33CB" w:rsidP="007C0BB7">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2C0A10" w:rsidRPr="002C0A10">
        <w:rPr>
          <w:rFonts w:ascii="Arial" w:hAnsi="Arial" w:cs="Arial"/>
          <w:b/>
          <w:bCs/>
          <w:sz w:val="24"/>
          <w:szCs w:val="24"/>
        </w:rPr>
        <w:t xml:space="preserve">CONTRATAÇÃO DE EMPRESA PARA RECAPEAMENTO ASFÁLTICO </w:t>
      </w:r>
      <w:r w:rsidR="003A456F">
        <w:rPr>
          <w:rFonts w:ascii="Arial" w:hAnsi="Arial" w:cs="Arial"/>
          <w:b/>
          <w:bCs/>
          <w:sz w:val="24"/>
          <w:szCs w:val="24"/>
        </w:rPr>
        <w:t>NAS</w:t>
      </w:r>
      <w:r w:rsidR="0095198E" w:rsidRPr="0095198E">
        <w:rPr>
          <w:rFonts w:ascii="Arial" w:hAnsi="Arial" w:cs="Arial"/>
          <w:b/>
          <w:bCs/>
          <w:sz w:val="24"/>
          <w:szCs w:val="24"/>
        </w:rPr>
        <w:t xml:space="preserve"> RUAS</w:t>
      </w:r>
      <w:r w:rsidR="003A456F">
        <w:rPr>
          <w:rFonts w:ascii="Arial" w:hAnsi="Arial" w:cs="Arial"/>
          <w:b/>
          <w:bCs/>
          <w:sz w:val="24"/>
          <w:szCs w:val="24"/>
        </w:rPr>
        <w:t>:</w:t>
      </w:r>
      <w:r w:rsidR="0095198E" w:rsidRPr="0095198E">
        <w:rPr>
          <w:rFonts w:ascii="Arial" w:hAnsi="Arial" w:cs="Arial"/>
          <w:b/>
          <w:bCs/>
          <w:sz w:val="24"/>
          <w:szCs w:val="24"/>
        </w:rPr>
        <w:t xml:space="preserve"> </w:t>
      </w:r>
      <w:r w:rsidR="00407837" w:rsidRPr="00407837">
        <w:rPr>
          <w:rFonts w:ascii="Arial" w:hAnsi="Arial" w:cs="Arial"/>
          <w:b/>
          <w:bCs/>
          <w:sz w:val="24"/>
          <w:szCs w:val="24"/>
        </w:rPr>
        <w:t>RUA BOTUCATU (JARDIM BOM SUCESSO) E RUA DALVA (JARDIM CECÍLIA CRISTINA)</w:t>
      </w:r>
      <w:r w:rsidR="00407837">
        <w:rPr>
          <w:rFonts w:ascii="Arial" w:hAnsi="Arial" w:cs="Arial"/>
          <w:b/>
          <w:bCs/>
          <w:sz w:val="24"/>
          <w:szCs w:val="24"/>
        </w:rPr>
        <w:t xml:space="preserve"> </w:t>
      </w:r>
      <w:r w:rsidR="005D0A83" w:rsidRPr="005D0A83">
        <w:rPr>
          <w:rFonts w:ascii="Arial" w:hAnsi="Arial" w:cs="Arial"/>
          <w:b/>
          <w:bCs/>
          <w:sz w:val="24"/>
          <w:szCs w:val="24"/>
        </w:rPr>
        <w:t>NESTE MUNICÍPIO.</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D93" w:rsidRDefault="00D43D93">
      <w:r>
        <w:separator/>
      </w:r>
    </w:p>
  </w:endnote>
  <w:endnote w:type="continuationSeparator" w:id="1">
    <w:p w:rsidR="00D43D93" w:rsidRDefault="00D43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B0290D"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end"/>
    </w:r>
  </w:p>
  <w:p w:rsidR="00BE468C" w:rsidRDefault="00BE468C"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B0290D"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separate"/>
    </w:r>
    <w:r w:rsidR="00100F0D">
      <w:rPr>
        <w:rStyle w:val="Nmerodepgina"/>
        <w:noProof/>
      </w:rPr>
      <w:t>28</w:t>
    </w:r>
    <w:r>
      <w:rPr>
        <w:rStyle w:val="Nmerodepgina"/>
      </w:rPr>
      <w:fldChar w:fldCharType="end"/>
    </w:r>
  </w:p>
  <w:p w:rsidR="00BE468C" w:rsidRDefault="00BE468C" w:rsidP="00E71DD4">
    <w:pPr>
      <w:pStyle w:val="Rodap"/>
      <w:jc w:val="center"/>
    </w:pPr>
    <w:r>
      <w:t xml:space="preserve">Processo Administrativo nº. </w:t>
    </w:r>
    <w:r w:rsidR="00DB7D76">
      <w:t>49264</w:t>
    </w:r>
    <w:r>
      <w:t xml:space="preserve"> / 202</w:t>
    </w:r>
    <w:r w:rsidR="00C037D2">
      <w:t>1</w:t>
    </w:r>
    <w:r>
      <w:t xml:space="preserve"> – Tomada de Preços nº.  </w:t>
    </w:r>
    <w:r w:rsidR="008E4A36">
      <w:t>19</w:t>
    </w:r>
    <w:r w:rsidR="00AE1BFE">
      <w:t xml:space="preserve"> </w:t>
    </w:r>
    <w:r>
      <w:t>/ 202</w:t>
    </w:r>
    <w:r w:rsidR="00C037D2">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D93" w:rsidRDefault="00D43D93">
      <w:r>
        <w:separator/>
      </w:r>
    </w:p>
  </w:footnote>
  <w:footnote w:type="continuationSeparator" w:id="1">
    <w:p w:rsidR="00D43D93" w:rsidRDefault="00D43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Pr="0083620B" w:rsidRDefault="00BE468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BE468C" w:rsidRPr="0083620B" w:rsidRDefault="00BE468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BE468C" w:rsidRPr="00D15B80" w:rsidRDefault="00BE468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BE468C" w:rsidRPr="00D15B80" w:rsidRDefault="00BE468C"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C8F1DEB"/>
    <w:multiLevelType w:val="hybridMultilevel"/>
    <w:tmpl w:val="7A9062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4">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9"/>
  </w:num>
  <w:num w:numId="3">
    <w:abstractNumId w:val="1"/>
  </w:num>
  <w:num w:numId="4">
    <w:abstractNumId w:val="4"/>
  </w:num>
  <w:num w:numId="5">
    <w:abstractNumId w:val="10"/>
  </w:num>
  <w:num w:numId="6">
    <w:abstractNumId w:val="11"/>
  </w:num>
  <w:num w:numId="7">
    <w:abstractNumId w:val="6"/>
  </w:num>
  <w:num w:numId="8">
    <w:abstractNumId w:val="1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4482"/>
  </w:hdrShapeDefaults>
  <w:footnotePr>
    <w:footnote w:id="0"/>
    <w:footnote w:id="1"/>
  </w:footnotePr>
  <w:endnotePr>
    <w:endnote w:id="0"/>
    <w:endnote w:id="1"/>
  </w:endnotePr>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1F"/>
    <w:rsid w:val="00012773"/>
    <w:rsid w:val="000136D0"/>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553"/>
    <w:rsid w:val="000242F5"/>
    <w:rsid w:val="000259AD"/>
    <w:rsid w:val="00025D00"/>
    <w:rsid w:val="00025E0E"/>
    <w:rsid w:val="000261FF"/>
    <w:rsid w:val="000265C1"/>
    <w:rsid w:val="000269FE"/>
    <w:rsid w:val="0002764A"/>
    <w:rsid w:val="00027704"/>
    <w:rsid w:val="00027806"/>
    <w:rsid w:val="00027B68"/>
    <w:rsid w:val="00027F18"/>
    <w:rsid w:val="00030372"/>
    <w:rsid w:val="00031141"/>
    <w:rsid w:val="00031439"/>
    <w:rsid w:val="0003253D"/>
    <w:rsid w:val="000325E5"/>
    <w:rsid w:val="0003475D"/>
    <w:rsid w:val="0003519B"/>
    <w:rsid w:val="00035EA8"/>
    <w:rsid w:val="0003603C"/>
    <w:rsid w:val="00036715"/>
    <w:rsid w:val="0003695D"/>
    <w:rsid w:val="00036CFF"/>
    <w:rsid w:val="00037065"/>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9B5"/>
    <w:rsid w:val="00044BC3"/>
    <w:rsid w:val="00044CD1"/>
    <w:rsid w:val="00045129"/>
    <w:rsid w:val="0004521F"/>
    <w:rsid w:val="00045C7A"/>
    <w:rsid w:val="00045CBF"/>
    <w:rsid w:val="00046031"/>
    <w:rsid w:val="0004621A"/>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FC9"/>
    <w:rsid w:val="00062068"/>
    <w:rsid w:val="000621C2"/>
    <w:rsid w:val="000622D8"/>
    <w:rsid w:val="000631C5"/>
    <w:rsid w:val="00063593"/>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3D09"/>
    <w:rsid w:val="00074DDA"/>
    <w:rsid w:val="00074FEA"/>
    <w:rsid w:val="000750C4"/>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8A2"/>
    <w:rsid w:val="00087DB2"/>
    <w:rsid w:val="000905B9"/>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C0979"/>
    <w:rsid w:val="000C0B34"/>
    <w:rsid w:val="000C0DF5"/>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1B"/>
    <w:rsid w:val="000D2AC4"/>
    <w:rsid w:val="000D2DB2"/>
    <w:rsid w:val="000D2DB5"/>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4B8F"/>
    <w:rsid w:val="000F5AC2"/>
    <w:rsid w:val="000F5D77"/>
    <w:rsid w:val="000F6869"/>
    <w:rsid w:val="000F6E17"/>
    <w:rsid w:val="00100124"/>
    <w:rsid w:val="001007D2"/>
    <w:rsid w:val="00100D83"/>
    <w:rsid w:val="00100DD5"/>
    <w:rsid w:val="00100EC3"/>
    <w:rsid w:val="00100F0D"/>
    <w:rsid w:val="001018FD"/>
    <w:rsid w:val="00101A19"/>
    <w:rsid w:val="00101AB0"/>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96F"/>
    <w:rsid w:val="00112B8A"/>
    <w:rsid w:val="001131EF"/>
    <w:rsid w:val="00113C96"/>
    <w:rsid w:val="00113E20"/>
    <w:rsid w:val="001143EE"/>
    <w:rsid w:val="00114C40"/>
    <w:rsid w:val="0011520D"/>
    <w:rsid w:val="00115233"/>
    <w:rsid w:val="00115579"/>
    <w:rsid w:val="0011646C"/>
    <w:rsid w:val="00116745"/>
    <w:rsid w:val="00116751"/>
    <w:rsid w:val="00116B66"/>
    <w:rsid w:val="00116D33"/>
    <w:rsid w:val="001170B2"/>
    <w:rsid w:val="0011766F"/>
    <w:rsid w:val="00117B5A"/>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07D"/>
    <w:rsid w:val="0013416E"/>
    <w:rsid w:val="0013445B"/>
    <w:rsid w:val="00134923"/>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2FBA"/>
    <w:rsid w:val="00143118"/>
    <w:rsid w:val="00143407"/>
    <w:rsid w:val="00143F33"/>
    <w:rsid w:val="001443AF"/>
    <w:rsid w:val="00144C96"/>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015"/>
    <w:rsid w:val="001541C0"/>
    <w:rsid w:val="0015533E"/>
    <w:rsid w:val="001554B2"/>
    <w:rsid w:val="00155771"/>
    <w:rsid w:val="0015679F"/>
    <w:rsid w:val="00156859"/>
    <w:rsid w:val="00156FDF"/>
    <w:rsid w:val="0015773F"/>
    <w:rsid w:val="00157FBF"/>
    <w:rsid w:val="00157FCC"/>
    <w:rsid w:val="001612E2"/>
    <w:rsid w:val="0016197B"/>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2B67"/>
    <w:rsid w:val="001931C7"/>
    <w:rsid w:val="001934AE"/>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2584"/>
    <w:rsid w:val="001B48AD"/>
    <w:rsid w:val="001B4E3C"/>
    <w:rsid w:val="001B5397"/>
    <w:rsid w:val="001B5E13"/>
    <w:rsid w:val="001B64F8"/>
    <w:rsid w:val="001B67B6"/>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155"/>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5768"/>
    <w:rsid w:val="00225794"/>
    <w:rsid w:val="00225EB8"/>
    <w:rsid w:val="00226E17"/>
    <w:rsid w:val="00227682"/>
    <w:rsid w:val="002304A1"/>
    <w:rsid w:val="0023052B"/>
    <w:rsid w:val="00230A0F"/>
    <w:rsid w:val="00230B44"/>
    <w:rsid w:val="0023213C"/>
    <w:rsid w:val="002321FB"/>
    <w:rsid w:val="00232C40"/>
    <w:rsid w:val="00232C48"/>
    <w:rsid w:val="00233A3B"/>
    <w:rsid w:val="00233B7C"/>
    <w:rsid w:val="00233D16"/>
    <w:rsid w:val="00233F1A"/>
    <w:rsid w:val="00234047"/>
    <w:rsid w:val="002342BD"/>
    <w:rsid w:val="00234825"/>
    <w:rsid w:val="00234CBB"/>
    <w:rsid w:val="00235E91"/>
    <w:rsid w:val="00235F28"/>
    <w:rsid w:val="002365EC"/>
    <w:rsid w:val="002366E9"/>
    <w:rsid w:val="00236946"/>
    <w:rsid w:val="002369B7"/>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AEC"/>
    <w:rsid w:val="00246B13"/>
    <w:rsid w:val="00246CA5"/>
    <w:rsid w:val="002470B9"/>
    <w:rsid w:val="00247EC1"/>
    <w:rsid w:val="002503B7"/>
    <w:rsid w:val="00250F65"/>
    <w:rsid w:val="00251162"/>
    <w:rsid w:val="002511D1"/>
    <w:rsid w:val="00251C3A"/>
    <w:rsid w:val="00253D7B"/>
    <w:rsid w:val="002541B2"/>
    <w:rsid w:val="002541DE"/>
    <w:rsid w:val="00254469"/>
    <w:rsid w:val="00254632"/>
    <w:rsid w:val="002548FC"/>
    <w:rsid w:val="0025574B"/>
    <w:rsid w:val="00255F73"/>
    <w:rsid w:val="002561AA"/>
    <w:rsid w:val="002567ED"/>
    <w:rsid w:val="00256958"/>
    <w:rsid w:val="0025716C"/>
    <w:rsid w:val="0025727D"/>
    <w:rsid w:val="002576B9"/>
    <w:rsid w:val="00257FA8"/>
    <w:rsid w:val="00260582"/>
    <w:rsid w:val="00260678"/>
    <w:rsid w:val="00260B1F"/>
    <w:rsid w:val="00261580"/>
    <w:rsid w:val="002619FB"/>
    <w:rsid w:val="0026297E"/>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40"/>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291"/>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2CB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DD3"/>
    <w:rsid w:val="002A341C"/>
    <w:rsid w:val="002A3B2B"/>
    <w:rsid w:val="002A404F"/>
    <w:rsid w:val="002A419A"/>
    <w:rsid w:val="002A435A"/>
    <w:rsid w:val="002A464E"/>
    <w:rsid w:val="002A5149"/>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5C2"/>
    <w:rsid w:val="002B7FD9"/>
    <w:rsid w:val="002C0702"/>
    <w:rsid w:val="002C0865"/>
    <w:rsid w:val="002C0A10"/>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E03"/>
    <w:rsid w:val="002E0292"/>
    <w:rsid w:val="002E1618"/>
    <w:rsid w:val="002E17A4"/>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32"/>
    <w:rsid w:val="00300F52"/>
    <w:rsid w:val="00301A5B"/>
    <w:rsid w:val="0030278B"/>
    <w:rsid w:val="003029D0"/>
    <w:rsid w:val="003030A2"/>
    <w:rsid w:val="00303160"/>
    <w:rsid w:val="003033C4"/>
    <w:rsid w:val="00303424"/>
    <w:rsid w:val="00303753"/>
    <w:rsid w:val="00303A47"/>
    <w:rsid w:val="003041C2"/>
    <w:rsid w:val="003042BE"/>
    <w:rsid w:val="0030455E"/>
    <w:rsid w:val="00304A79"/>
    <w:rsid w:val="00305340"/>
    <w:rsid w:val="00305733"/>
    <w:rsid w:val="00305B37"/>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D0E"/>
    <w:rsid w:val="003210A5"/>
    <w:rsid w:val="00322829"/>
    <w:rsid w:val="00322F4C"/>
    <w:rsid w:val="0032318B"/>
    <w:rsid w:val="003233F1"/>
    <w:rsid w:val="003245B3"/>
    <w:rsid w:val="003256C9"/>
    <w:rsid w:val="00325B8C"/>
    <w:rsid w:val="003260D8"/>
    <w:rsid w:val="0032685A"/>
    <w:rsid w:val="00326A76"/>
    <w:rsid w:val="00327253"/>
    <w:rsid w:val="00327428"/>
    <w:rsid w:val="003274E3"/>
    <w:rsid w:val="00327E6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84F"/>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9A4"/>
    <w:rsid w:val="00342D20"/>
    <w:rsid w:val="00342FBB"/>
    <w:rsid w:val="00343690"/>
    <w:rsid w:val="003437EF"/>
    <w:rsid w:val="00343821"/>
    <w:rsid w:val="00343829"/>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4B2B"/>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D67"/>
    <w:rsid w:val="003761C7"/>
    <w:rsid w:val="003761E4"/>
    <w:rsid w:val="00376450"/>
    <w:rsid w:val="00376546"/>
    <w:rsid w:val="0037683D"/>
    <w:rsid w:val="00376C0F"/>
    <w:rsid w:val="00376D91"/>
    <w:rsid w:val="00377341"/>
    <w:rsid w:val="00377E7F"/>
    <w:rsid w:val="00380F67"/>
    <w:rsid w:val="00381647"/>
    <w:rsid w:val="00381CDF"/>
    <w:rsid w:val="00382607"/>
    <w:rsid w:val="003829C8"/>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56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308"/>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D9E"/>
    <w:rsid w:val="003C1010"/>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76E5"/>
    <w:rsid w:val="003E05F6"/>
    <w:rsid w:val="003E06ED"/>
    <w:rsid w:val="003E0C07"/>
    <w:rsid w:val="003E1F2A"/>
    <w:rsid w:val="003E280B"/>
    <w:rsid w:val="003E2970"/>
    <w:rsid w:val="003E2ABC"/>
    <w:rsid w:val="003E3189"/>
    <w:rsid w:val="003E369E"/>
    <w:rsid w:val="003E400C"/>
    <w:rsid w:val="003E466D"/>
    <w:rsid w:val="003E46DB"/>
    <w:rsid w:val="003E4D99"/>
    <w:rsid w:val="003E4DB5"/>
    <w:rsid w:val="003E4EC5"/>
    <w:rsid w:val="003E50D9"/>
    <w:rsid w:val="003E626D"/>
    <w:rsid w:val="003E7651"/>
    <w:rsid w:val="003E7900"/>
    <w:rsid w:val="003E7C45"/>
    <w:rsid w:val="003E7DD4"/>
    <w:rsid w:val="003F00B8"/>
    <w:rsid w:val="003F0801"/>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07837"/>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E28"/>
    <w:rsid w:val="00415F6D"/>
    <w:rsid w:val="0041618E"/>
    <w:rsid w:val="004165FA"/>
    <w:rsid w:val="00416C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2A8"/>
    <w:rsid w:val="0044534D"/>
    <w:rsid w:val="004454B2"/>
    <w:rsid w:val="004456F6"/>
    <w:rsid w:val="00446267"/>
    <w:rsid w:val="00446524"/>
    <w:rsid w:val="00446645"/>
    <w:rsid w:val="00447984"/>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197C"/>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6B9"/>
    <w:rsid w:val="00471F2A"/>
    <w:rsid w:val="004720F4"/>
    <w:rsid w:val="00472172"/>
    <w:rsid w:val="004728A6"/>
    <w:rsid w:val="00472A81"/>
    <w:rsid w:val="00472C42"/>
    <w:rsid w:val="004735D5"/>
    <w:rsid w:val="004749BA"/>
    <w:rsid w:val="004752EE"/>
    <w:rsid w:val="00476355"/>
    <w:rsid w:val="00476891"/>
    <w:rsid w:val="00477ECB"/>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83E"/>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E40"/>
    <w:rsid w:val="004A410A"/>
    <w:rsid w:val="004A434E"/>
    <w:rsid w:val="004A4676"/>
    <w:rsid w:val="004A493E"/>
    <w:rsid w:val="004A4E6F"/>
    <w:rsid w:val="004A594E"/>
    <w:rsid w:val="004A5D88"/>
    <w:rsid w:val="004A64E1"/>
    <w:rsid w:val="004A7667"/>
    <w:rsid w:val="004A7832"/>
    <w:rsid w:val="004A7A9C"/>
    <w:rsid w:val="004B0436"/>
    <w:rsid w:val="004B06FA"/>
    <w:rsid w:val="004B0BC0"/>
    <w:rsid w:val="004B1011"/>
    <w:rsid w:val="004B123A"/>
    <w:rsid w:val="004B13ED"/>
    <w:rsid w:val="004B1557"/>
    <w:rsid w:val="004B1C61"/>
    <w:rsid w:val="004B284C"/>
    <w:rsid w:val="004B2DE7"/>
    <w:rsid w:val="004B355B"/>
    <w:rsid w:val="004B3973"/>
    <w:rsid w:val="004B3B5E"/>
    <w:rsid w:val="004B4590"/>
    <w:rsid w:val="004B47B1"/>
    <w:rsid w:val="004B4EF0"/>
    <w:rsid w:val="004B5119"/>
    <w:rsid w:val="004B54BD"/>
    <w:rsid w:val="004B5683"/>
    <w:rsid w:val="004B59E1"/>
    <w:rsid w:val="004B5C9D"/>
    <w:rsid w:val="004B610A"/>
    <w:rsid w:val="004B6767"/>
    <w:rsid w:val="004B7393"/>
    <w:rsid w:val="004B7D2D"/>
    <w:rsid w:val="004C06A4"/>
    <w:rsid w:val="004C0E17"/>
    <w:rsid w:val="004C10E3"/>
    <w:rsid w:val="004C17CE"/>
    <w:rsid w:val="004C1D03"/>
    <w:rsid w:val="004C2239"/>
    <w:rsid w:val="004C2337"/>
    <w:rsid w:val="004C2352"/>
    <w:rsid w:val="004C26B3"/>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6EDF"/>
    <w:rsid w:val="004D78F9"/>
    <w:rsid w:val="004D7D9D"/>
    <w:rsid w:val="004E0BC8"/>
    <w:rsid w:val="004E0D21"/>
    <w:rsid w:val="004E13F0"/>
    <w:rsid w:val="004E1D45"/>
    <w:rsid w:val="004E218F"/>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668"/>
    <w:rsid w:val="004F1EA4"/>
    <w:rsid w:val="004F2544"/>
    <w:rsid w:val="004F2B45"/>
    <w:rsid w:val="004F2E23"/>
    <w:rsid w:val="004F326D"/>
    <w:rsid w:val="004F3F47"/>
    <w:rsid w:val="004F4A00"/>
    <w:rsid w:val="004F4ACD"/>
    <w:rsid w:val="004F4C0C"/>
    <w:rsid w:val="004F4E1E"/>
    <w:rsid w:val="004F4EE3"/>
    <w:rsid w:val="004F57A1"/>
    <w:rsid w:val="004F5F3D"/>
    <w:rsid w:val="004F6D21"/>
    <w:rsid w:val="004F6DB1"/>
    <w:rsid w:val="004F6E6E"/>
    <w:rsid w:val="004F7146"/>
    <w:rsid w:val="00500495"/>
    <w:rsid w:val="005008B5"/>
    <w:rsid w:val="00500D3E"/>
    <w:rsid w:val="00500E35"/>
    <w:rsid w:val="00500FD4"/>
    <w:rsid w:val="00502256"/>
    <w:rsid w:val="00502274"/>
    <w:rsid w:val="00502297"/>
    <w:rsid w:val="0050299C"/>
    <w:rsid w:val="00502F0C"/>
    <w:rsid w:val="00503D40"/>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9C8"/>
    <w:rsid w:val="00512A06"/>
    <w:rsid w:val="00512AC2"/>
    <w:rsid w:val="00513193"/>
    <w:rsid w:val="00513196"/>
    <w:rsid w:val="005136DF"/>
    <w:rsid w:val="005137D6"/>
    <w:rsid w:val="00513882"/>
    <w:rsid w:val="00513E3C"/>
    <w:rsid w:val="0051439F"/>
    <w:rsid w:val="00514D53"/>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0D6E"/>
    <w:rsid w:val="005519EC"/>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67E9E"/>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1E2"/>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9E2"/>
    <w:rsid w:val="00586C60"/>
    <w:rsid w:val="0058727C"/>
    <w:rsid w:val="0058775C"/>
    <w:rsid w:val="00587910"/>
    <w:rsid w:val="0059031E"/>
    <w:rsid w:val="005904D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A49"/>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6452"/>
    <w:rsid w:val="005A681E"/>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D42"/>
    <w:rsid w:val="005B5DFD"/>
    <w:rsid w:val="005B60FC"/>
    <w:rsid w:val="005B6B08"/>
    <w:rsid w:val="005B6D7F"/>
    <w:rsid w:val="005B7484"/>
    <w:rsid w:val="005B7CC0"/>
    <w:rsid w:val="005B7E74"/>
    <w:rsid w:val="005C01B3"/>
    <w:rsid w:val="005C0CFB"/>
    <w:rsid w:val="005C141A"/>
    <w:rsid w:val="005C1666"/>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3A1"/>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542A"/>
    <w:rsid w:val="005E5B3C"/>
    <w:rsid w:val="005E64B5"/>
    <w:rsid w:val="005E6844"/>
    <w:rsid w:val="005E691F"/>
    <w:rsid w:val="005E71F3"/>
    <w:rsid w:val="005E7419"/>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4B9C"/>
    <w:rsid w:val="00614EE8"/>
    <w:rsid w:val="0061508F"/>
    <w:rsid w:val="0061527C"/>
    <w:rsid w:val="006158E1"/>
    <w:rsid w:val="0061602F"/>
    <w:rsid w:val="0061653D"/>
    <w:rsid w:val="00616EC5"/>
    <w:rsid w:val="0061703A"/>
    <w:rsid w:val="00617924"/>
    <w:rsid w:val="00620032"/>
    <w:rsid w:val="00620272"/>
    <w:rsid w:val="00620277"/>
    <w:rsid w:val="00620B51"/>
    <w:rsid w:val="006215E1"/>
    <w:rsid w:val="0062188C"/>
    <w:rsid w:val="00621EFD"/>
    <w:rsid w:val="0062295E"/>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0E5"/>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6352"/>
    <w:rsid w:val="006576DF"/>
    <w:rsid w:val="006578CF"/>
    <w:rsid w:val="00657B45"/>
    <w:rsid w:val="00657E66"/>
    <w:rsid w:val="00660359"/>
    <w:rsid w:val="0066060B"/>
    <w:rsid w:val="006607E8"/>
    <w:rsid w:val="00660A08"/>
    <w:rsid w:val="00660D1F"/>
    <w:rsid w:val="00660E22"/>
    <w:rsid w:val="00660E8D"/>
    <w:rsid w:val="00661BB2"/>
    <w:rsid w:val="00662440"/>
    <w:rsid w:val="00662CDE"/>
    <w:rsid w:val="00662E69"/>
    <w:rsid w:val="00663540"/>
    <w:rsid w:val="00664ABD"/>
    <w:rsid w:val="00664B9D"/>
    <w:rsid w:val="00665157"/>
    <w:rsid w:val="0066535B"/>
    <w:rsid w:val="00665DEF"/>
    <w:rsid w:val="00665E14"/>
    <w:rsid w:val="00665E4C"/>
    <w:rsid w:val="0066645B"/>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6C53"/>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D11"/>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02"/>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2AD"/>
    <w:rsid w:val="006C155C"/>
    <w:rsid w:val="006C15BB"/>
    <w:rsid w:val="006C17E5"/>
    <w:rsid w:val="006C1879"/>
    <w:rsid w:val="006C195D"/>
    <w:rsid w:val="006C236B"/>
    <w:rsid w:val="006C2AEE"/>
    <w:rsid w:val="006C2D27"/>
    <w:rsid w:val="006C2D62"/>
    <w:rsid w:val="006C31F6"/>
    <w:rsid w:val="006C33A2"/>
    <w:rsid w:val="006C36CA"/>
    <w:rsid w:val="006C3F52"/>
    <w:rsid w:val="006C41B1"/>
    <w:rsid w:val="006C41DD"/>
    <w:rsid w:val="006C5431"/>
    <w:rsid w:val="006C58EF"/>
    <w:rsid w:val="006C6CA0"/>
    <w:rsid w:val="006C6D0A"/>
    <w:rsid w:val="006C6FBB"/>
    <w:rsid w:val="006C74C4"/>
    <w:rsid w:val="006C780B"/>
    <w:rsid w:val="006C7F63"/>
    <w:rsid w:val="006C7F91"/>
    <w:rsid w:val="006D05A0"/>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0A"/>
    <w:rsid w:val="006F1568"/>
    <w:rsid w:val="006F16B4"/>
    <w:rsid w:val="006F1A09"/>
    <w:rsid w:val="006F1C1A"/>
    <w:rsid w:val="006F2422"/>
    <w:rsid w:val="006F2775"/>
    <w:rsid w:val="006F2BB5"/>
    <w:rsid w:val="006F305D"/>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A4C"/>
    <w:rsid w:val="006F7E66"/>
    <w:rsid w:val="006F7FCF"/>
    <w:rsid w:val="00700B01"/>
    <w:rsid w:val="00701562"/>
    <w:rsid w:val="007017CA"/>
    <w:rsid w:val="007027FB"/>
    <w:rsid w:val="00702846"/>
    <w:rsid w:val="00702985"/>
    <w:rsid w:val="00702B2E"/>
    <w:rsid w:val="00703054"/>
    <w:rsid w:val="007032E1"/>
    <w:rsid w:val="00703A17"/>
    <w:rsid w:val="00703B3F"/>
    <w:rsid w:val="00704979"/>
    <w:rsid w:val="00705FCC"/>
    <w:rsid w:val="00706241"/>
    <w:rsid w:val="007066B7"/>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21C"/>
    <w:rsid w:val="007136F8"/>
    <w:rsid w:val="007138A2"/>
    <w:rsid w:val="007138BC"/>
    <w:rsid w:val="00713F26"/>
    <w:rsid w:val="007141CD"/>
    <w:rsid w:val="00714A27"/>
    <w:rsid w:val="007153F0"/>
    <w:rsid w:val="007154C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A3C"/>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1207"/>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AEF"/>
    <w:rsid w:val="00750E17"/>
    <w:rsid w:val="00751998"/>
    <w:rsid w:val="0075247C"/>
    <w:rsid w:val="007524F2"/>
    <w:rsid w:val="00753E62"/>
    <w:rsid w:val="00753FD8"/>
    <w:rsid w:val="0075492A"/>
    <w:rsid w:val="00754935"/>
    <w:rsid w:val="0075506A"/>
    <w:rsid w:val="00755153"/>
    <w:rsid w:val="007554AE"/>
    <w:rsid w:val="007556D4"/>
    <w:rsid w:val="007558FF"/>
    <w:rsid w:val="00756150"/>
    <w:rsid w:val="00756C19"/>
    <w:rsid w:val="007571BE"/>
    <w:rsid w:val="007579EE"/>
    <w:rsid w:val="00757D67"/>
    <w:rsid w:val="00760197"/>
    <w:rsid w:val="0076056C"/>
    <w:rsid w:val="007626BF"/>
    <w:rsid w:val="00762CBA"/>
    <w:rsid w:val="007634B2"/>
    <w:rsid w:val="00763985"/>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5B0B"/>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930"/>
    <w:rsid w:val="007B0A33"/>
    <w:rsid w:val="007B0EC6"/>
    <w:rsid w:val="007B0F23"/>
    <w:rsid w:val="007B1135"/>
    <w:rsid w:val="007B2159"/>
    <w:rsid w:val="007B2C22"/>
    <w:rsid w:val="007B3C30"/>
    <w:rsid w:val="007B47F9"/>
    <w:rsid w:val="007B49EA"/>
    <w:rsid w:val="007B4DDC"/>
    <w:rsid w:val="007B54EB"/>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5F3"/>
    <w:rsid w:val="007E2ACC"/>
    <w:rsid w:val="007E3B8E"/>
    <w:rsid w:val="007E3BD6"/>
    <w:rsid w:val="007E4297"/>
    <w:rsid w:val="007E58E7"/>
    <w:rsid w:val="007E5A66"/>
    <w:rsid w:val="007E5C6D"/>
    <w:rsid w:val="007E60B2"/>
    <w:rsid w:val="007E60B8"/>
    <w:rsid w:val="007E64FD"/>
    <w:rsid w:val="007E6E3D"/>
    <w:rsid w:val="007E7C2B"/>
    <w:rsid w:val="007F1391"/>
    <w:rsid w:val="007F16A9"/>
    <w:rsid w:val="007F1B4A"/>
    <w:rsid w:val="007F2413"/>
    <w:rsid w:val="007F275D"/>
    <w:rsid w:val="007F2A15"/>
    <w:rsid w:val="007F2F22"/>
    <w:rsid w:val="007F2FDF"/>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4A5D"/>
    <w:rsid w:val="00805348"/>
    <w:rsid w:val="00805B72"/>
    <w:rsid w:val="00805CE6"/>
    <w:rsid w:val="00806035"/>
    <w:rsid w:val="008069DE"/>
    <w:rsid w:val="008076E5"/>
    <w:rsid w:val="00807952"/>
    <w:rsid w:val="008079EC"/>
    <w:rsid w:val="00807BAE"/>
    <w:rsid w:val="008101B4"/>
    <w:rsid w:val="0081097A"/>
    <w:rsid w:val="00810C28"/>
    <w:rsid w:val="00810DEB"/>
    <w:rsid w:val="00811A6D"/>
    <w:rsid w:val="00812329"/>
    <w:rsid w:val="008126D3"/>
    <w:rsid w:val="0081290C"/>
    <w:rsid w:val="008132CC"/>
    <w:rsid w:val="00813A7A"/>
    <w:rsid w:val="00814534"/>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9E4"/>
    <w:rsid w:val="00841B18"/>
    <w:rsid w:val="00841D08"/>
    <w:rsid w:val="00842062"/>
    <w:rsid w:val="00842101"/>
    <w:rsid w:val="00842F62"/>
    <w:rsid w:val="008433F2"/>
    <w:rsid w:val="00843F03"/>
    <w:rsid w:val="00843F3E"/>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3E17"/>
    <w:rsid w:val="0085404A"/>
    <w:rsid w:val="00854722"/>
    <w:rsid w:val="00855597"/>
    <w:rsid w:val="008561B1"/>
    <w:rsid w:val="008564DC"/>
    <w:rsid w:val="008573B7"/>
    <w:rsid w:val="00857640"/>
    <w:rsid w:val="008576BF"/>
    <w:rsid w:val="00857BBD"/>
    <w:rsid w:val="00860D55"/>
    <w:rsid w:val="00860D64"/>
    <w:rsid w:val="00861E5C"/>
    <w:rsid w:val="00861F0D"/>
    <w:rsid w:val="00862039"/>
    <w:rsid w:val="00862210"/>
    <w:rsid w:val="00865E93"/>
    <w:rsid w:val="00866146"/>
    <w:rsid w:val="008669FD"/>
    <w:rsid w:val="00866AE0"/>
    <w:rsid w:val="00867996"/>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711"/>
    <w:rsid w:val="00894D94"/>
    <w:rsid w:val="00894E6B"/>
    <w:rsid w:val="008960D5"/>
    <w:rsid w:val="00897546"/>
    <w:rsid w:val="008A1389"/>
    <w:rsid w:val="008A23A6"/>
    <w:rsid w:val="008A2553"/>
    <w:rsid w:val="008A2802"/>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75B"/>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4AB"/>
    <w:rsid w:val="008B4795"/>
    <w:rsid w:val="008B4B01"/>
    <w:rsid w:val="008B4DCD"/>
    <w:rsid w:val="008B50A2"/>
    <w:rsid w:val="008B55AD"/>
    <w:rsid w:val="008B58DC"/>
    <w:rsid w:val="008B5DF2"/>
    <w:rsid w:val="008B6194"/>
    <w:rsid w:val="008B6C41"/>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1CBB"/>
    <w:rsid w:val="008D2047"/>
    <w:rsid w:val="008D2418"/>
    <w:rsid w:val="008D2557"/>
    <w:rsid w:val="008D27C8"/>
    <w:rsid w:val="008D2B8E"/>
    <w:rsid w:val="008D36C7"/>
    <w:rsid w:val="008D377E"/>
    <w:rsid w:val="008D395A"/>
    <w:rsid w:val="008D3E48"/>
    <w:rsid w:val="008D40AD"/>
    <w:rsid w:val="008D4149"/>
    <w:rsid w:val="008D432A"/>
    <w:rsid w:val="008D4BC8"/>
    <w:rsid w:val="008D4F48"/>
    <w:rsid w:val="008D5C3C"/>
    <w:rsid w:val="008D655F"/>
    <w:rsid w:val="008D6FBF"/>
    <w:rsid w:val="008D78AA"/>
    <w:rsid w:val="008D7B58"/>
    <w:rsid w:val="008D7FAA"/>
    <w:rsid w:val="008E07CF"/>
    <w:rsid w:val="008E0D0A"/>
    <w:rsid w:val="008E1468"/>
    <w:rsid w:val="008E1910"/>
    <w:rsid w:val="008E254C"/>
    <w:rsid w:val="008E2CE7"/>
    <w:rsid w:val="008E3204"/>
    <w:rsid w:val="008E3D38"/>
    <w:rsid w:val="008E46C5"/>
    <w:rsid w:val="008E483E"/>
    <w:rsid w:val="008E4A36"/>
    <w:rsid w:val="008E4C17"/>
    <w:rsid w:val="008E4FCE"/>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7DB"/>
    <w:rsid w:val="008F2975"/>
    <w:rsid w:val="008F3249"/>
    <w:rsid w:val="008F42E2"/>
    <w:rsid w:val="008F441F"/>
    <w:rsid w:val="008F4D2B"/>
    <w:rsid w:val="008F4ECE"/>
    <w:rsid w:val="008F521A"/>
    <w:rsid w:val="008F571E"/>
    <w:rsid w:val="008F5E6B"/>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02E"/>
    <w:rsid w:val="00902C33"/>
    <w:rsid w:val="00903E71"/>
    <w:rsid w:val="00904528"/>
    <w:rsid w:val="0090457C"/>
    <w:rsid w:val="00904694"/>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347"/>
    <w:rsid w:val="009137C7"/>
    <w:rsid w:val="00913AE1"/>
    <w:rsid w:val="00913C21"/>
    <w:rsid w:val="00913DC5"/>
    <w:rsid w:val="00914AED"/>
    <w:rsid w:val="00914D98"/>
    <w:rsid w:val="009154E3"/>
    <w:rsid w:val="009158E3"/>
    <w:rsid w:val="009161E9"/>
    <w:rsid w:val="00916948"/>
    <w:rsid w:val="00916ED4"/>
    <w:rsid w:val="00916EE2"/>
    <w:rsid w:val="009171DF"/>
    <w:rsid w:val="009174A6"/>
    <w:rsid w:val="009174DF"/>
    <w:rsid w:val="00920361"/>
    <w:rsid w:val="00920A4D"/>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2DF"/>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3B4"/>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74E"/>
    <w:rsid w:val="00947929"/>
    <w:rsid w:val="00947970"/>
    <w:rsid w:val="009511B8"/>
    <w:rsid w:val="0095165A"/>
    <w:rsid w:val="0095197A"/>
    <w:rsid w:val="0095198E"/>
    <w:rsid w:val="00951E52"/>
    <w:rsid w:val="00952960"/>
    <w:rsid w:val="009532E5"/>
    <w:rsid w:val="00953560"/>
    <w:rsid w:val="00953E26"/>
    <w:rsid w:val="0095449E"/>
    <w:rsid w:val="009544CC"/>
    <w:rsid w:val="00954FDF"/>
    <w:rsid w:val="0095509B"/>
    <w:rsid w:val="009550BE"/>
    <w:rsid w:val="0095543F"/>
    <w:rsid w:val="00955D7D"/>
    <w:rsid w:val="00956481"/>
    <w:rsid w:val="00956775"/>
    <w:rsid w:val="00956A71"/>
    <w:rsid w:val="0095729B"/>
    <w:rsid w:val="00957645"/>
    <w:rsid w:val="00957C9A"/>
    <w:rsid w:val="00957DDE"/>
    <w:rsid w:val="00957FA2"/>
    <w:rsid w:val="0096004B"/>
    <w:rsid w:val="00960847"/>
    <w:rsid w:val="00960B93"/>
    <w:rsid w:val="00960E04"/>
    <w:rsid w:val="00961731"/>
    <w:rsid w:val="00961787"/>
    <w:rsid w:val="00961910"/>
    <w:rsid w:val="00961B40"/>
    <w:rsid w:val="00961BE8"/>
    <w:rsid w:val="009622C3"/>
    <w:rsid w:val="0096298C"/>
    <w:rsid w:val="0096298D"/>
    <w:rsid w:val="00962A42"/>
    <w:rsid w:val="009632FE"/>
    <w:rsid w:val="0096411B"/>
    <w:rsid w:val="00965176"/>
    <w:rsid w:val="00965310"/>
    <w:rsid w:val="009666F3"/>
    <w:rsid w:val="009670DA"/>
    <w:rsid w:val="00967B7D"/>
    <w:rsid w:val="0097082F"/>
    <w:rsid w:val="00970DF5"/>
    <w:rsid w:val="00972CAE"/>
    <w:rsid w:val="009733C6"/>
    <w:rsid w:val="00973554"/>
    <w:rsid w:val="009736CB"/>
    <w:rsid w:val="009739EC"/>
    <w:rsid w:val="00974778"/>
    <w:rsid w:val="009750B4"/>
    <w:rsid w:val="009757C7"/>
    <w:rsid w:val="00975871"/>
    <w:rsid w:val="009761F9"/>
    <w:rsid w:val="00976A30"/>
    <w:rsid w:val="00977231"/>
    <w:rsid w:val="00977DE0"/>
    <w:rsid w:val="00980989"/>
    <w:rsid w:val="009812A7"/>
    <w:rsid w:val="0098163B"/>
    <w:rsid w:val="00981C68"/>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BE3"/>
    <w:rsid w:val="009B6E8C"/>
    <w:rsid w:val="009B6EEA"/>
    <w:rsid w:val="009B7458"/>
    <w:rsid w:val="009B7562"/>
    <w:rsid w:val="009B7A7E"/>
    <w:rsid w:val="009B7E37"/>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531F"/>
    <w:rsid w:val="009C62F8"/>
    <w:rsid w:val="009C6987"/>
    <w:rsid w:val="009C6B84"/>
    <w:rsid w:val="009C6C45"/>
    <w:rsid w:val="009C6E19"/>
    <w:rsid w:val="009C7415"/>
    <w:rsid w:val="009D0398"/>
    <w:rsid w:val="009D0A3A"/>
    <w:rsid w:val="009D0F7C"/>
    <w:rsid w:val="009D10B6"/>
    <w:rsid w:val="009D1372"/>
    <w:rsid w:val="009D1B20"/>
    <w:rsid w:val="009D1D06"/>
    <w:rsid w:val="009D2145"/>
    <w:rsid w:val="009D2638"/>
    <w:rsid w:val="009D2B2E"/>
    <w:rsid w:val="009D3273"/>
    <w:rsid w:val="009D34E1"/>
    <w:rsid w:val="009D35FD"/>
    <w:rsid w:val="009D4AC5"/>
    <w:rsid w:val="009D4F6E"/>
    <w:rsid w:val="009D5856"/>
    <w:rsid w:val="009D6369"/>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7B0"/>
    <w:rsid w:val="00A00E64"/>
    <w:rsid w:val="00A010E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2B70"/>
    <w:rsid w:val="00A131F7"/>
    <w:rsid w:val="00A13772"/>
    <w:rsid w:val="00A1386E"/>
    <w:rsid w:val="00A138EB"/>
    <w:rsid w:val="00A14FC7"/>
    <w:rsid w:val="00A1540A"/>
    <w:rsid w:val="00A15DBB"/>
    <w:rsid w:val="00A160E7"/>
    <w:rsid w:val="00A168D7"/>
    <w:rsid w:val="00A1692E"/>
    <w:rsid w:val="00A17733"/>
    <w:rsid w:val="00A17BDC"/>
    <w:rsid w:val="00A201CB"/>
    <w:rsid w:val="00A20876"/>
    <w:rsid w:val="00A20CE2"/>
    <w:rsid w:val="00A20F68"/>
    <w:rsid w:val="00A21476"/>
    <w:rsid w:val="00A2164C"/>
    <w:rsid w:val="00A21B5A"/>
    <w:rsid w:val="00A21C14"/>
    <w:rsid w:val="00A22091"/>
    <w:rsid w:val="00A222E7"/>
    <w:rsid w:val="00A223D7"/>
    <w:rsid w:val="00A23329"/>
    <w:rsid w:val="00A235E6"/>
    <w:rsid w:val="00A23CBA"/>
    <w:rsid w:val="00A23D50"/>
    <w:rsid w:val="00A23F54"/>
    <w:rsid w:val="00A245C0"/>
    <w:rsid w:val="00A250B0"/>
    <w:rsid w:val="00A256C8"/>
    <w:rsid w:val="00A25D16"/>
    <w:rsid w:val="00A25E8E"/>
    <w:rsid w:val="00A260FC"/>
    <w:rsid w:val="00A26173"/>
    <w:rsid w:val="00A2648D"/>
    <w:rsid w:val="00A26556"/>
    <w:rsid w:val="00A26577"/>
    <w:rsid w:val="00A26B90"/>
    <w:rsid w:val="00A271CB"/>
    <w:rsid w:val="00A27648"/>
    <w:rsid w:val="00A27D9F"/>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992"/>
    <w:rsid w:val="00A35E82"/>
    <w:rsid w:val="00A3620F"/>
    <w:rsid w:val="00A362B9"/>
    <w:rsid w:val="00A366BE"/>
    <w:rsid w:val="00A372AA"/>
    <w:rsid w:val="00A37A01"/>
    <w:rsid w:val="00A401A4"/>
    <w:rsid w:val="00A4064F"/>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318"/>
    <w:rsid w:val="00A55032"/>
    <w:rsid w:val="00A55107"/>
    <w:rsid w:val="00A553B8"/>
    <w:rsid w:val="00A55C4A"/>
    <w:rsid w:val="00A56772"/>
    <w:rsid w:val="00A567DF"/>
    <w:rsid w:val="00A5686A"/>
    <w:rsid w:val="00A569A9"/>
    <w:rsid w:val="00A56B38"/>
    <w:rsid w:val="00A570DC"/>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67E8C"/>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5F85"/>
    <w:rsid w:val="00A76E4D"/>
    <w:rsid w:val="00A7715B"/>
    <w:rsid w:val="00A8094B"/>
    <w:rsid w:val="00A80DF3"/>
    <w:rsid w:val="00A8127D"/>
    <w:rsid w:val="00A817CC"/>
    <w:rsid w:val="00A818DB"/>
    <w:rsid w:val="00A81AA3"/>
    <w:rsid w:val="00A82985"/>
    <w:rsid w:val="00A83E3C"/>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781"/>
    <w:rsid w:val="00AA6920"/>
    <w:rsid w:val="00AA6BFC"/>
    <w:rsid w:val="00AA6EC3"/>
    <w:rsid w:val="00AA6FDD"/>
    <w:rsid w:val="00AA777A"/>
    <w:rsid w:val="00AB11C0"/>
    <w:rsid w:val="00AB1AF9"/>
    <w:rsid w:val="00AB1C1D"/>
    <w:rsid w:val="00AB1C99"/>
    <w:rsid w:val="00AB2006"/>
    <w:rsid w:val="00AB31DA"/>
    <w:rsid w:val="00AB3996"/>
    <w:rsid w:val="00AB4468"/>
    <w:rsid w:val="00AB44B4"/>
    <w:rsid w:val="00AB5188"/>
    <w:rsid w:val="00AB5553"/>
    <w:rsid w:val="00AB5935"/>
    <w:rsid w:val="00AB753E"/>
    <w:rsid w:val="00AB7D21"/>
    <w:rsid w:val="00AB7E23"/>
    <w:rsid w:val="00AB7F16"/>
    <w:rsid w:val="00AC05A1"/>
    <w:rsid w:val="00AC0BB0"/>
    <w:rsid w:val="00AC1259"/>
    <w:rsid w:val="00AC24F4"/>
    <w:rsid w:val="00AC3A6E"/>
    <w:rsid w:val="00AC3F14"/>
    <w:rsid w:val="00AC47F4"/>
    <w:rsid w:val="00AC4862"/>
    <w:rsid w:val="00AC52D3"/>
    <w:rsid w:val="00AC5B31"/>
    <w:rsid w:val="00AC6760"/>
    <w:rsid w:val="00AC7728"/>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002"/>
    <w:rsid w:val="00AE4B6F"/>
    <w:rsid w:val="00AE4EE5"/>
    <w:rsid w:val="00AE4FB4"/>
    <w:rsid w:val="00AE5980"/>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947"/>
    <w:rsid w:val="00B01C94"/>
    <w:rsid w:val="00B0290D"/>
    <w:rsid w:val="00B03318"/>
    <w:rsid w:val="00B03A01"/>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361"/>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69C"/>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5D9"/>
    <w:rsid w:val="00B2398D"/>
    <w:rsid w:val="00B23D25"/>
    <w:rsid w:val="00B23E33"/>
    <w:rsid w:val="00B24EA6"/>
    <w:rsid w:val="00B24FD4"/>
    <w:rsid w:val="00B2570B"/>
    <w:rsid w:val="00B25905"/>
    <w:rsid w:val="00B25CCF"/>
    <w:rsid w:val="00B279F4"/>
    <w:rsid w:val="00B27A99"/>
    <w:rsid w:val="00B301F9"/>
    <w:rsid w:val="00B30459"/>
    <w:rsid w:val="00B31369"/>
    <w:rsid w:val="00B318DF"/>
    <w:rsid w:val="00B31BF4"/>
    <w:rsid w:val="00B323AF"/>
    <w:rsid w:val="00B32642"/>
    <w:rsid w:val="00B33949"/>
    <w:rsid w:val="00B34415"/>
    <w:rsid w:val="00B348DD"/>
    <w:rsid w:val="00B34C0C"/>
    <w:rsid w:val="00B35479"/>
    <w:rsid w:val="00B359D8"/>
    <w:rsid w:val="00B35CA3"/>
    <w:rsid w:val="00B36DCF"/>
    <w:rsid w:val="00B36F7C"/>
    <w:rsid w:val="00B37106"/>
    <w:rsid w:val="00B3743B"/>
    <w:rsid w:val="00B37D52"/>
    <w:rsid w:val="00B401B0"/>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48D"/>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2F"/>
    <w:rsid w:val="00B5535B"/>
    <w:rsid w:val="00B5544C"/>
    <w:rsid w:val="00B559AE"/>
    <w:rsid w:val="00B56690"/>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1E76"/>
    <w:rsid w:val="00B72E8F"/>
    <w:rsid w:val="00B731CB"/>
    <w:rsid w:val="00B736B3"/>
    <w:rsid w:val="00B737D6"/>
    <w:rsid w:val="00B73853"/>
    <w:rsid w:val="00B73CD0"/>
    <w:rsid w:val="00B743F3"/>
    <w:rsid w:val="00B74442"/>
    <w:rsid w:val="00B74B9B"/>
    <w:rsid w:val="00B75105"/>
    <w:rsid w:val="00B75B74"/>
    <w:rsid w:val="00B75B76"/>
    <w:rsid w:val="00B75ECD"/>
    <w:rsid w:val="00B75F83"/>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5EC5"/>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6816"/>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862"/>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C7D14"/>
    <w:rsid w:val="00BD025B"/>
    <w:rsid w:val="00BD092F"/>
    <w:rsid w:val="00BD0A72"/>
    <w:rsid w:val="00BD0F37"/>
    <w:rsid w:val="00BD0FC1"/>
    <w:rsid w:val="00BD16DB"/>
    <w:rsid w:val="00BD1B13"/>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65"/>
    <w:rsid w:val="00BD6675"/>
    <w:rsid w:val="00BD68A4"/>
    <w:rsid w:val="00BD6FA3"/>
    <w:rsid w:val="00BD785C"/>
    <w:rsid w:val="00BD7BCD"/>
    <w:rsid w:val="00BD7C29"/>
    <w:rsid w:val="00BD7F19"/>
    <w:rsid w:val="00BE0458"/>
    <w:rsid w:val="00BE07DF"/>
    <w:rsid w:val="00BE08FB"/>
    <w:rsid w:val="00BE09BE"/>
    <w:rsid w:val="00BE09E6"/>
    <w:rsid w:val="00BE0D62"/>
    <w:rsid w:val="00BE142E"/>
    <w:rsid w:val="00BE1A3F"/>
    <w:rsid w:val="00BE2015"/>
    <w:rsid w:val="00BE2425"/>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BA3"/>
    <w:rsid w:val="00BF2DDA"/>
    <w:rsid w:val="00BF2F34"/>
    <w:rsid w:val="00BF315F"/>
    <w:rsid w:val="00BF330F"/>
    <w:rsid w:val="00BF38EB"/>
    <w:rsid w:val="00BF3C9B"/>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60CF"/>
    <w:rsid w:val="00C260F9"/>
    <w:rsid w:val="00C262C8"/>
    <w:rsid w:val="00C26379"/>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222"/>
    <w:rsid w:val="00C438BB"/>
    <w:rsid w:val="00C43D9B"/>
    <w:rsid w:val="00C44016"/>
    <w:rsid w:val="00C4425C"/>
    <w:rsid w:val="00C442A2"/>
    <w:rsid w:val="00C44364"/>
    <w:rsid w:val="00C4470E"/>
    <w:rsid w:val="00C44DF2"/>
    <w:rsid w:val="00C44ED1"/>
    <w:rsid w:val="00C45D82"/>
    <w:rsid w:val="00C45D8C"/>
    <w:rsid w:val="00C4608B"/>
    <w:rsid w:val="00C468E8"/>
    <w:rsid w:val="00C477E9"/>
    <w:rsid w:val="00C477F7"/>
    <w:rsid w:val="00C47E9E"/>
    <w:rsid w:val="00C47F48"/>
    <w:rsid w:val="00C47F4F"/>
    <w:rsid w:val="00C47FE2"/>
    <w:rsid w:val="00C5026C"/>
    <w:rsid w:val="00C50993"/>
    <w:rsid w:val="00C50DF8"/>
    <w:rsid w:val="00C524E0"/>
    <w:rsid w:val="00C52CC7"/>
    <w:rsid w:val="00C52DCB"/>
    <w:rsid w:val="00C53098"/>
    <w:rsid w:val="00C531BC"/>
    <w:rsid w:val="00C53779"/>
    <w:rsid w:val="00C53D1B"/>
    <w:rsid w:val="00C54486"/>
    <w:rsid w:val="00C547B8"/>
    <w:rsid w:val="00C55384"/>
    <w:rsid w:val="00C5566A"/>
    <w:rsid w:val="00C5701B"/>
    <w:rsid w:val="00C5707B"/>
    <w:rsid w:val="00C5719A"/>
    <w:rsid w:val="00C57225"/>
    <w:rsid w:val="00C57618"/>
    <w:rsid w:val="00C576EE"/>
    <w:rsid w:val="00C57E2A"/>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33C"/>
    <w:rsid w:val="00C6582D"/>
    <w:rsid w:val="00C66D32"/>
    <w:rsid w:val="00C673AC"/>
    <w:rsid w:val="00C674C6"/>
    <w:rsid w:val="00C67CEE"/>
    <w:rsid w:val="00C67DD9"/>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27E"/>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D6"/>
    <w:rsid w:val="00CA097F"/>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4C7D"/>
    <w:rsid w:val="00CB5737"/>
    <w:rsid w:val="00CB5879"/>
    <w:rsid w:val="00CB5DB0"/>
    <w:rsid w:val="00CB6216"/>
    <w:rsid w:val="00CB6320"/>
    <w:rsid w:val="00CB6A9E"/>
    <w:rsid w:val="00CB6D06"/>
    <w:rsid w:val="00CB6E90"/>
    <w:rsid w:val="00CB705A"/>
    <w:rsid w:val="00CB75F3"/>
    <w:rsid w:val="00CC0360"/>
    <w:rsid w:val="00CC0A75"/>
    <w:rsid w:val="00CC0F79"/>
    <w:rsid w:val="00CC1CCA"/>
    <w:rsid w:val="00CC1D5A"/>
    <w:rsid w:val="00CC2544"/>
    <w:rsid w:val="00CC2E4A"/>
    <w:rsid w:val="00CC3586"/>
    <w:rsid w:val="00CC3B56"/>
    <w:rsid w:val="00CC3EBB"/>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C2F"/>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BAE"/>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DCB"/>
    <w:rsid w:val="00D422C9"/>
    <w:rsid w:val="00D425F9"/>
    <w:rsid w:val="00D429F9"/>
    <w:rsid w:val="00D42B86"/>
    <w:rsid w:val="00D430D9"/>
    <w:rsid w:val="00D43138"/>
    <w:rsid w:val="00D435EE"/>
    <w:rsid w:val="00D43D34"/>
    <w:rsid w:val="00D43D93"/>
    <w:rsid w:val="00D43F73"/>
    <w:rsid w:val="00D4425E"/>
    <w:rsid w:val="00D44424"/>
    <w:rsid w:val="00D44B4D"/>
    <w:rsid w:val="00D44F51"/>
    <w:rsid w:val="00D457C5"/>
    <w:rsid w:val="00D45D0C"/>
    <w:rsid w:val="00D45E8B"/>
    <w:rsid w:val="00D465E9"/>
    <w:rsid w:val="00D46FF0"/>
    <w:rsid w:val="00D4764D"/>
    <w:rsid w:val="00D47CF7"/>
    <w:rsid w:val="00D504BB"/>
    <w:rsid w:val="00D507EC"/>
    <w:rsid w:val="00D50D79"/>
    <w:rsid w:val="00D50FBD"/>
    <w:rsid w:val="00D5104D"/>
    <w:rsid w:val="00D514A5"/>
    <w:rsid w:val="00D52B63"/>
    <w:rsid w:val="00D5394F"/>
    <w:rsid w:val="00D5467B"/>
    <w:rsid w:val="00D54AD4"/>
    <w:rsid w:val="00D557D9"/>
    <w:rsid w:val="00D55B66"/>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5E"/>
    <w:rsid w:val="00D71B9B"/>
    <w:rsid w:val="00D71CBB"/>
    <w:rsid w:val="00D71DD3"/>
    <w:rsid w:val="00D73612"/>
    <w:rsid w:val="00D73793"/>
    <w:rsid w:val="00D73D83"/>
    <w:rsid w:val="00D741D2"/>
    <w:rsid w:val="00D744FC"/>
    <w:rsid w:val="00D7458D"/>
    <w:rsid w:val="00D746FD"/>
    <w:rsid w:val="00D756DD"/>
    <w:rsid w:val="00D75877"/>
    <w:rsid w:val="00D75C03"/>
    <w:rsid w:val="00D7602D"/>
    <w:rsid w:val="00D76108"/>
    <w:rsid w:val="00D76502"/>
    <w:rsid w:val="00D76745"/>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416"/>
    <w:rsid w:val="00D977B2"/>
    <w:rsid w:val="00DA00AC"/>
    <w:rsid w:val="00DA00CB"/>
    <w:rsid w:val="00DA038D"/>
    <w:rsid w:val="00DA0CEB"/>
    <w:rsid w:val="00DA1043"/>
    <w:rsid w:val="00DA1048"/>
    <w:rsid w:val="00DA1B68"/>
    <w:rsid w:val="00DA238F"/>
    <w:rsid w:val="00DA2514"/>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8F8"/>
    <w:rsid w:val="00DB2910"/>
    <w:rsid w:val="00DB2B37"/>
    <w:rsid w:val="00DB2F6A"/>
    <w:rsid w:val="00DB3041"/>
    <w:rsid w:val="00DB32E5"/>
    <w:rsid w:val="00DB4606"/>
    <w:rsid w:val="00DB5ABD"/>
    <w:rsid w:val="00DB5D05"/>
    <w:rsid w:val="00DB5EFD"/>
    <w:rsid w:val="00DB5F32"/>
    <w:rsid w:val="00DB650F"/>
    <w:rsid w:val="00DB6E1D"/>
    <w:rsid w:val="00DB7061"/>
    <w:rsid w:val="00DB7AD5"/>
    <w:rsid w:val="00DB7D76"/>
    <w:rsid w:val="00DC0B8C"/>
    <w:rsid w:val="00DC0E45"/>
    <w:rsid w:val="00DC10D0"/>
    <w:rsid w:val="00DC15AE"/>
    <w:rsid w:val="00DC1767"/>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4DD"/>
    <w:rsid w:val="00DC6B46"/>
    <w:rsid w:val="00DC6C9C"/>
    <w:rsid w:val="00DC75DC"/>
    <w:rsid w:val="00DD0586"/>
    <w:rsid w:val="00DD0983"/>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D61"/>
    <w:rsid w:val="00DE3CC1"/>
    <w:rsid w:val="00DE41EA"/>
    <w:rsid w:val="00DE43FD"/>
    <w:rsid w:val="00DE4436"/>
    <w:rsid w:val="00DE4A36"/>
    <w:rsid w:val="00DE57E4"/>
    <w:rsid w:val="00DE6692"/>
    <w:rsid w:val="00DE6A78"/>
    <w:rsid w:val="00DE73DB"/>
    <w:rsid w:val="00DE761F"/>
    <w:rsid w:val="00DE7B10"/>
    <w:rsid w:val="00DF0887"/>
    <w:rsid w:val="00DF097F"/>
    <w:rsid w:val="00DF1014"/>
    <w:rsid w:val="00DF1176"/>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DF7540"/>
    <w:rsid w:val="00E00133"/>
    <w:rsid w:val="00E001B2"/>
    <w:rsid w:val="00E008D6"/>
    <w:rsid w:val="00E00981"/>
    <w:rsid w:val="00E00CB4"/>
    <w:rsid w:val="00E0174A"/>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955"/>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5EFA"/>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6812"/>
    <w:rsid w:val="00E47B17"/>
    <w:rsid w:val="00E47FD9"/>
    <w:rsid w:val="00E500C2"/>
    <w:rsid w:val="00E50183"/>
    <w:rsid w:val="00E50331"/>
    <w:rsid w:val="00E51B9B"/>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3614"/>
    <w:rsid w:val="00E63CEE"/>
    <w:rsid w:val="00E63E03"/>
    <w:rsid w:val="00E63E96"/>
    <w:rsid w:val="00E640E4"/>
    <w:rsid w:val="00E64AA1"/>
    <w:rsid w:val="00E6535A"/>
    <w:rsid w:val="00E658AE"/>
    <w:rsid w:val="00E65EE8"/>
    <w:rsid w:val="00E65F40"/>
    <w:rsid w:val="00E6624F"/>
    <w:rsid w:val="00E662A5"/>
    <w:rsid w:val="00E6659F"/>
    <w:rsid w:val="00E668BD"/>
    <w:rsid w:val="00E669FD"/>
    <w:rsid w:val="00E66BB3"/>
    <w:rsid w:val="00E66D7D"/>
    <w:rsid w:val="00E67C7D"/>
    <w:rsid w:val="00E67FC8"/>
    <w:rsid w:val="00E701BC"/>
    <w:rsid w:val="00E702E2"/>
    <w:rsid w:val="00E7059C"/>
    <w:rsid w:val="00E7073C"/>
    <w:rsid w:val="00E708EB"/>
    <w:rsid w:val="00E70A31"/>
    <w:rsid w:val="00E70A62"/>
    <w:rsid w:val="00E70FD3"/>
    <w:rsid w:val="00E71119"/>
    <w:rsid w:val="00E71393"/>
    <w:rsid w:val="00E71526"/>
    <w:rsid w:val="00E71825"/>
    <w:rsid w:val="00E71DD4"/>
    <w:rsid w:val="00E721C0"/>
    <w:rsid w:val="00E72320"/>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08AF"/>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5028"/>
    <w:rsid w:val="00E95678"/>
    <w:rsid w:val="00E9575C"/>
    <w:rsid w:val="00E959C6"/>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9D7"/>
    <w:rsid w:val="00EA7D49"/>
    <w:rsid w:val="00EB0754"/>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D00B6"/>
    <w:rsid w:val="00ED0737"/>
    <w:rsid w:val="00ED1415"/>
    <w:rsid w:val="00ED1B8F"/>
    <w:rsid w:val="00ED2294"/>
    <w:rsid w:val="00ED29C3"/>
    <w:rsid w:val="00ED2E5A"/>
    <w:rsid w:val="00ED35D4"/>
    <w:rsid w:val="00ED36A0"/>
    <w:rsid w:val="00ED3AF8"/>
    <w:rsid w:val="00ED4633"/>
    <w:rsid w:val="00ED4A4F"/>
    <w:rsid w:val="00ED4F07"/>
    <w:rsid w:val="00ED51CB"/>
    <w:rsid w:val="00ED5606"/>
    <w:rsid w:val="00ED5761"/>
    <w:rsid w:val="00ED60F4"/>
    <w:rsid w:val="00ED677B"/>
    <w:rsid w:val="00ED6BC8"/>
    <w:rsid w:val="00ED6CE3"/>
    <w:rsid w:val="00ED731B"/>
    <w:rsid w:val="00ED7569"/>
    <w:rsid w:val="00ED760B"/>
    <w:rsid w:val="00ED7D8F"/>
    <w:rsid w:val="00ED7DCF"/>
    <w:rsid w:val="00ED7FA6"/>
    <w:rsid w:val="00EE0609"/>
    <w:rsid w:val="00EE1A89"/>
    <w:rsid w:val="00EE21E6"/>
    <w:rsid w:val="00EE2E79"/>
    <w:rsid w:val="00EE32D6"/>
    <w:rsid w:val="00EE40B5"/>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21A"/>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F002D3"/>
    <w:rsid w:val="00F00410"/>
    <w:rsid w:val="00F009B3"/>
    <w:rsid w:val="00F00D16"/>
    <w:rsid w:val="00F00FA1"/>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1BF5"/>
    <w:rsid w:val="00F22572"/>
    <w:rsid w:val="00F22879"/>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44E7"/>
    <w:rsid w:val="00F34693"/>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3B9"/>
    <w:rsid w:val="00F5180C"/>
    <w:rsid w:val="00F51A87"/>
    <w:rsid w:val="00F522C9"/>
    <w:rsid w:val="00F52C54"/>
    <w:rsid w:val="00F52EE0"/>
    <w:rsid w:val="00F53158"/>
    <w:rsid w:val="00F536AE"/>
    <w:rsid w:val="00F538A9"/>
    <w:rsid w:val="00F54666"/>
    <w:rsid w:val="00F54B17"/>
    <w:rsid w:val="00F54C61"/>
    <w:rsid w:val="00F54ECC"/>
    <w:rsid w:val="00F54ED0"/>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50F0"/>
    <w:rsid w:val="00F752F8"/>
    <w:rsid w:val="00F7562E"/>
    <w:rsid w:val="00F75851"/>
    <w:rsid w:val="00F760D2"/>
    <w:rsid w:val="00F768B9"/>
    <w:rsid w:val="00F76C37"/>
    <w:rsid w:val="00F77CC4"/>
    <w:rsid w:val="00F80118"/>
    <w:rsid w:val="00F80E97"/>
    <w:rsid w:val="00F81357"/>
    <w:rsid w:val="00F81453"/>
    <w:rsid w:val="00F823CF"/>
    <w:rsid w:val="00F82EC2"/>
    <w:rsid w:val="00F830A3"/>
    <w:rsid w:val="00F83A39"/>
    <w:rsid w:val="00F83B26"/>
    <w:rsid w:val="00F8418C"/>
    <w:rsid w:val="00F8418D"/>
    <w:rsid w:val="00F8484D"/>
    <w:rsid w:val="00F85937"/>
    <w:rsid w:val="00F863AB"/>
    <w:rsid w:val="00F86685"/>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84D"/>
    <w:rsid w:val="00F9598D"/>
    <w:rsid w:val="00F959D4"/>
    <w:rsid w:val="00F960E4"/>
    <w:rsid w:val="00F963CD"/>
    <w:rsid w:val="00F964CC"/>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F78"/>
    <w:rsid w:val="00FA62B2"/>
    <w:rsid w:val="00FA73A3"/>
    <w:rsid w:val="00FA74E4"/>
    <w:rsid w:val="00FA7D55"/>
    <w:rsid w:val="00FA7FB2"/>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253"/>
    <w:rsid w:val="00FB754B"/>
    <w:rsid w:val="00FB76E4"/>
    <w:rsid w:val="00FB78B1"/>
    <w:rsid w:val="00FC0777"/>
    <w:rsid w:val="00FC0C33"/>
    <w:rsid w:val="00FC1AF0"/>
    <w:rsid w:val="00FC1CE3"/>
    <w:rsid w:val="00FC1F2F"/>
    <w:rsid w:val="00FC1FC5"/>
    <w:rsid w:val="00FC2AF7"/>
    <w:rsid w:val="00FC2F9D"/>
    <w:rsid w:val="00FC31C7"/>
    <w:rsid w:val="00FC36CB"/>
    <w:rsid w:val="00FC38EE"/>
    <w:rsid w:val="00FC40FF"/>
    <w:rsid w:val="00FC4C47"/>
    <w:rsid w:val="00FC58A7"/>
    <w:rsid w:val="00FC5D4B"/>
    <w:rsid w:val="00FC7365"/>
    <w:rsid w:val="00FC77B0"/>
    <w:rsid w:val="00FC7D35"/>
    <w:rsid w:val="00FD081C"/>
    <w:rsid w:val="00FD0A4D"/>
    <w:rsid w:val="00FD1C31"/>
    <w:rsid w:val="00FD1CCF"/>
    <w:rsid w:val="00FD1EEE"/>
    <w:rsid w:val="00FD2210"/>
    <w:rsid w:val="00FD234B"/>
    <w:rsid w:val="00FD3329"/>
    <w:rsid w:val="00FD3FC7"/>
    <w:rsid w:val="00FD5332"/>
    <w:rsid w:val="00FD57F5"/>
    <w:rsid w:val="00FD6117"/>
    <w:rsid w:val="00FD64A7"/>
    <w:rsid w:val="00FD7003"/>
    <w:rsid w:val="00FD73AF"/>
    <w:rsid w:val="00FE0162"/>
    <w:rsid w:val="00FE0599"/>
    <w:rsid w:val="00FE0B4B"/>
    <w:rsid w:val="00FE0B89"/>
    <w:rsid w:val="00FE1787"/>
    <w:rsid w:val="00FE1DFC"/>
    <w:rsid w:val="00FE1E47"/>
    <w:rsid w:val="00FE5561"/>
    <w:rsid w:val="00FE59BA"/>
    <w:rsid w:val="00FE6B39"/>
    <w:rsid w:val="00FE721F"/>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6F1B"/>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4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07039551">
      <w:bodyDiv w:val="1"/>
      <w:marLeft w:val="0"/>
      <w:marRight w:val="0"/>
      <w:marTop w:val="0"/>
      <w:marBottom w:val="0"/>
      <w:divBdr>
        <w:top w:val="none" w:sz="0" w:space="0" w:color="auto"/>
        <w:left w:val="none" w:sz="0" w:space="0" w:color="auto"/>
        <w:bottom w:val="none" w:sz="0" w:space="0" w:color="auto"/>
        <w:right w:val="none" w:sz="0" w:space="0" w:color="auto"/>
      </w:divBdr>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DC0F3-E298-4E66-BC72-F420AAA4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41</Pages>
  <Words>11859</Words>
  <Characters>64041</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75749</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67</cp:revision>
  <cp:lastPrinted>2021-12-10T13:19:00Z</cp:lastPrinted>
  <dcterms:created xsi:type="dcterms:W3CDTF">2021-12-03T12:33:00Z</dcterms:created>
  <dcterms:modified xsi:type="dcterms:W3CDTF">2021-12-10T13:34:00Z</dcterms:modified>
</cp:coreProperties>
</file>